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7C3" w:rsidRPr="0046577F" w:rsidRDefault="00446205" w:rsidP="00446205">
      <w:pPr>
        <w:pageBreakBefore/>
        <w:spacing w:after="360"/>
        <w:jc w:val="center"/>
        <w:rPr>
          <w:rFonts w:ascii="Arial" w:hAnsi="Arial" w:cs="Arial"/>
          <w:b/>
          <w:u w:val="single"/>
        </w:rPr>
      </w:pPr>
      <w:r>
        <w:rPr>
          <w:rFonts w:ascii="Arial" w:hAnsi="Arial" w:cs="Arial"/>
          <w:b/>
          <w:u w:val="single"/>
        </w:rPr>
        <w:t xml:space="preserve"> </w:t>
      </w:r>
      <w:proofErr w:type="gramStart"/>
      <w:r>
        <w:rPr>
          <w:rFonts w:ascii="Arial" w:hAnsi="Arial" w:cs="Arial"/>
          <w:b/>
          <w:u w:val="single"/>
        </w:rPr>
        <w:t xml:space="preserve">MINUTA - </w:t>
      </w:r>
      <w:r w:rsidR="005B27C3">
        <w:rPr>
          <w:rFonts w:ascii="Arial" w:hAnsi="Arial" w:cs="Arial"/>
          <w:b/>
          <w:u w:val="single"/>
        </w:rPr>
        <w:t>A</w:t>
      </w:r>
      <w:r w:rsidR="005B27C3" w:rsidRPr="0046577F">
        <w:rPr>
          <w:rFonts w:ascii="Arial" w:hAnsi="Arial" w:cs="Arial"/>
          <w:b/>
          <w:u w:val="single"/>
        </w:rPr>
        <w:t>NEXO II</w:t>
      </w:r>
      <w:proofErr w:type="gramEnd"/>
    </w:p>
    <w:p w:rsidR="005B27C3" w:rsidRPr="0046577F" w:rsidRDefault="005B27C3" w:rsidP="005B27C3">
      <w:pPr>
        <w:spacing w:after="360"/>
        <w:jc w:val="center"/>
        <w:rPr>
          <w:rFonts w:ascii="Arial" w:hAnsi="Arial" w:cs="Arial"/>
          <w:b/>
          <w:color w:val="FF0000"/>
          <w:u w:val="single"/>
        </w:rPr>
      </w:pPr>
      <w:r w:rsidRPr="0046577F">
        <w:rPr>
          <w:rFonts w:ascii="Arial" w:hAnsi="Arial" w:cs="Arial"/>
          <w:b/>
          <w:u w:val="single"/>
        </w:rPr>
        <w:t xml:space="preserve">ATA DE REGISTRO DE PREÇOS Nº </w:t>
      </w:r>
      <w:r w:rsidRPr="0046577F">
        <w:rPr>
          <w:rFonts w:ascii="Arial" w:hAnsi="Arial" w:cs="Arial"/>
          <w:b/>
          <w:color w:val="FF0000"/>
          <w:u w:val="single"/>
        </w:rPr>
        <w:t>XXXX/XXXX</w:t>
      </w:r>
    </w:p>
    <w:p w:rsidR="005B27C3" w:rsidRPr="0046577F" w:rsidRDefault="005B27C3" w:rsidP="005B27C3">
      <w:pPr>
        <w:spacing w:after="360"/>
        <w:jc w:val="both"/>
        <w:rPr>
          <w:rFonts w:ascii="Arial" w:hAnsi="Arial" w:cs="Arial"/>
          <w:b/>
        </w:rPr>
      </w:pPr>
      <w:r w:rsidRPr="0046577F">
        <w:rPr>
          <w:rFonts w:ascii="Arial" w:hAnsi="Arial" w:cs="Arial"/>
          <w:b/>
        </w:rPr>
        <w:t xml:space="preserve">PREGÃO ELETRÔNICO </w:t>
      </w:r>
      <w:r w:rsidR="00446205">
        <w:rPr>
          <w:rFonts w:ascii="Arial" w:hAnsi="Arial" w:cs="Arial"/>
          <w:b/>
        </w:rPr>
        <w:t>PARA REGISTRO DE PREÇOS Nº XX</w:t>
      </w:r>
      <w:r w:rsidRPr="0046577F">
        <w:rPr>
          <w:rFonts w:ascii="Arial" w:hAnsi="Arial" w:cs="Arial"/>
          <w:b/>
        </w:rPr>
        <w:t>/201</w:t>
      </w:r>
      <w:r w:rsidR="00446205">
        <w:rPr>
          <w:rFonts w:ascii="Arial" w:hAnsi="Arial" w:cs="Arial"/>
          <w:b/>
        </w:rPr>
        <w:t>3</w:t>
      </w:r>
      <w:r w:rsidRPr="0046577F">
        <w:rPr>
          <w:rFonts w:ascii="Arial" w:hAnsi="Arial" w:cs="Arial"/>
          <w:b/>
        </w:rPr>
        <w:t xml:space="preserve"> </w:t>
      </w:r>
    </w:p>
    <w:p w:rsidR="005B27C3" w:rsidRPr="0046577F" w:rsidRDefault="005B27C3" w:rsidP="005B27C3">
      <w:pPr>
        <w:spacing w:after="360"/>
        <w:jc w:val="both"/>
        <w:rPr>
          <w:rFonts w:ascii="Arial" w:hAnsi="Arial" w:cs="Arial"/>
          <w:b/>
        </w:rPr>
      </w:pPr>
      <w:r w:rsidRPr="0046577F">
        <w:rPr>
          <w:rFonts w:ascii="Arial" w:hAnsi="Arial" w:cs="Arial"/>
          <w:b/>
        </w:rPr>
        <w:t xml:space="preserve">PROCESSO Nº </w:t>
      </w:r>
      <w:r w:rsidR="00446205">
        <w:rPr>
          <w:rFonts w:ascii="Arial" w:hAnsi="Arial" w:cs="Arial"/>
          <w:b/>
        </w:rPr>
        <w:t>08200.</w:t>
      </w:r>
      <w:r w:rsidR="0039786D">
        <w:rPr>
          <w:rFonts w:ascii="Arial" w:hAnsi="Arial" w:cs="Arial"/>
          <w:b/>
        </w:rPr>
        <w:t>008014/2013-50</w:t>
      </w:r>
    </w:p>
    <w:p w:rsidR="005B27C3" w:rsidRPr="0046577F" w:rsidRDefault="005B27C3" w:rsidP="005B27C3">
      <w:pPr>
        <w:spacing w:after="360"/>
        <w:jc w:val="both"/>
        <w:rPr>
          <w:rFonts w:ascii="Arial" w:hAnsi="Arial" w:cs="Arial"/>
          <w:b/>
        </w:rPr>
      </w:pPr>
      <w:r w:rsidRPr="0046577F">
        <w:rPr>
          <w:rFonts w:ascii="Arial" w:hAnsi="Arial" w:cs="Arial"/>
          <w:b/>
        </w:rPr>
        <w:t>VALIDADE: 12 (DOZE) MESES</w:t>
      </w:r>
    </w:p>
    <w:p w:rsidR="005B27C3" w:rsidRPr="0046577F" w:rsidRDefault="005B27C3" w:rsidP="005B27C3">
      <w:pPr>
        <w:spacing w:after="360"/>
        <w:ind w:left="1418"/>
        <w:jc w:val="both"/>
        <w:rPr>
          <w:rFonts w:ascii="Arial" w:hAnsi="Arial" w:cs="Arial"/>
          <w:b/>
          <w:bCs/>
        </w:rPr>
      </w:pPr>
    </w:p>
    <w:p w:rsidR="005B27C3" w:rsidRPr="0046577F" w:rsidRDefault="005B27C3" w:rsidP="005B27C3">
      <w:pPr>
        <w:spacing w:after="360"/>
        <w:ind w:firstLine="1418"/>
        <w:jc w:val="both"/>
        <w:rPr>
          <w:rFonts w:ascii="Arial" w:hAnsi="Arial" w:cs="Arial"/>
        </w:rPr>
      </w:pPr>
      <w:r w:rsidRPr="0046577F">
        <w:rPr>
          <w:rFonts w:ascii="Arial" w:hAnsi="Arial" w:cs="Arial"/>
        </w:rPr>
        <w:t xml:space="preserve">Aos </w:t>
      </w:r>
      <w:r w:rsidRPr="0046577F">
        <w:rPr>
          <w:rFonts w:ascii="Arial" w:hAnsi="Arial" w:cs="Arial"/>
          <w:b/>
          <w:color w:val="FF0000"/>
        </w:rPr>
        <w:t>XX</w:t>
      </w:r>
      <w:r w:rsidRPr="0046577F">
        <w:rPr>
          <w:rFonts w:ascii="Arial" w:hAnsi="Arial" w:cs="Arial"/>
        </w:rPr>
        <w:t xml:space="preserve"> dias do mês de </w:t>
      </w:r>
      <w:r w:rsidRPr="0046577F">
        <w:rPr>
          <w:rFonts w:ascii="Arial" w:hAnsi="Arial" w:cs="Arial"/>
          <w:b/>
          <w:color w:val="FF0000"/>
        </w:rPr>
        <w:t>XXXX</w:t>
      </w:r>
      <w:r w:rsidRPr="0046577F">
        <w:rPr>
          <w:rFonts w:ascii="Arial" w:hAnsi="Arial" w:cs="Arial"/>
        </w:rPr>
        <w:t xml:space="preserve"> de </w:t>
      </w:r>
      <w:r w:rsidRPr="0046577F">
        <w:rPr>
          <w:rFonts w:ascii="Arial" w:hAnsi="Arial" w:cs="Arial"/>
          <w:b/>
          <w:color w:val="FF0000"/>
        </w:rPr>
        <w:t>XXXX</w:t>
      </w:r>
      <w:r w:rsidRPr="0046577F">
        <w:rPr>
          <w:rFonts w:ascii="Arial" w:hAnsi="Arial" w:cs="Arial"/>
        </w:rPr>
        <w:t xml:space="preserve">, a União, por intermédio do </w:t>
      </w:r>
      <w:r w:rsidR="00446205">
        <w:rPr>
          <w:rFonts w:ascii="Arial" w:hAnsi="Arial" w:cs="Arial"/>
        </w:rPr>
        <w:t xml:space="preserve">DEPARTAMENTO DE POLÍCIA FEDERAL, com sede no SAUS, </w:t>
      </w:r>
      <w:proofErr w:type="spellStart"/>
      <w:r w:rsidR="00446205">
        <w:rPr>
          <w:rFonts w:ascii="Arial" w:hAnsi="Arial" w:cs="Arial"/>
        </w:rPr>
        <w:t>Qd</w:t>
      </w:r>
      <w:proofErr w:type="spellEnd"/>
      <w:r w:rsidR="00446205">
        <w:rPr>
          <w:rFonts w:ascii="Arial" w:hAnsi="Arial" w:cs="Arial"/>
        </w:rPr>
        <w:t xml:space="preserve">. 06, </w:t>
      </w:r>
      <w:proofErr w:type="spellStart"/>
      <w:r w:rsidR="00446205">
        <w:rPr>
          <w:rFonts w:ascii="Arial" w:hAnsi="Arial" w:cs="Arial"/>
        </w:rPr>
        <w:t>Lts</w:t>
      </w:r>
      <w:proofErr w:type="spellEnd"/>
      <w:r w:rsidR="00446205">
        <w:rPr>
          <w:rFonts w:ascii="Arial" w:hAnsi="Arial" w:cs="Arial"/>
        </w:rPr>
        <w:t xml:space="preserve">. 09/10, Asa Sul, Brasília-DF, inscrito no CNPJ n.º 00.394.494/0014-50, neste ato representado pelo servidor FERNANDO DURAN POCH, Delegado de Polícia Federal, Diretor de Administração e Logística Policial, Ordenador de Despesas nomeado pela Portaria n.º 3364/2013-DG/DPF, de 25 de março de 2013, publicada no Boletim de Serviço n.] 080, de 26 de abril de 2013, e em conformidade com as atribuições que lhe foram delegadas; </w:t>
      </w:r>
    </w:p>
    <w:p w:rsidR="005B27C3" w:rsidRPr="0046577F" w:rsidRDefault="005B27C3" w:rsidP="005B27C3">
      <w:pPr>
        <w:spacing w:after="360"/>
        <w:ind w:firstLine="1418"/>
        <w:jc w:val="both"/>
        <w:rPr>
          <w:rFonts w:ascii="Arial" w:hAnsi="Arial" w:cs="Arial"/>
        </w:rPr>
      </w:pPr>
      <w:r w:rsidRPr="0046577F">
        <w:rPr>
          <w:rFonts w:ascii="Arial" w:hAnsi="Arial" w:cs="Arial"/>
        </w:rPr>
        <w:t>Nos termos da Lei nº 10.520, de 2002, da Lei nº 8.078, de 1990 - Código de Defesa do Consumidor; do Decreto nº ° 7.892, de 2013; do Decreto nº 3.555, de 2000; do Decreto nº 5.450, de 2005; do Decreto nº 3.722, de 2001; aplicando-se, subsidiariamente, a Lei nº 8.666, de 1993, e as demais normas legais correlatas;</w:t>
      </w:r>
    </w:p>
    <w:p w:rsidR="005B27C3" w:rsidRPr="0046577F" w:rsidRDefault="005B27C3" w:rsidP="005B27C3">
      <w:pPr>
        <w:spacing w:after="360"/>
        <w:ind w:firstLine="1418"/>
        <w:jc w:val="both"/>
        <w:rPr>
          <w:rFonts w:ascii="Arial" w:hAnsi="Arial" w:cs="Arial"/>
        </w:rPr>
      </w:pPr>
      <w:r w:rsidRPr="0046577F">
        <w:rPr>
          <w:rFonts w:ascii="Arial" w:hAnsi="Arial" w:cs="Arial"/>
        </w:rPr>
        <w:t xml:space="preserve">Em face da classificação das propostas apresentadas no Pregão Eletrônico para Registro de Preços nº </w:t>
      </w:r>
      <w:proofErr w:type="spellStart"/>
      <w:r w:rsidR="00446205">
        <w:rPr>
          <w:rFonts w:ascii="Arial" w:hAnsi="Arial" w:cs="Arial"/>
          <w:color w:val="FF0000"/>
        </w:rPr>
        <w:t>xx</w:t>
      </w:r>
      <w:proofErr w:type="spellEnd"/>
      <w:r w:rsidR="00446205">
        <w:rPr>
          <w:rFonts w:ascii="Arial" w:hAnsi="Arial" w:cs="Arial"/>
          <w:color w:val="FF0000"/>
        </w:rPr>
        <w:t>/2013</w:t>
      </w:r>
      <w:r w:rsidRPr="0046577F">
        <w:rPr>
          <w:rFonts w:ascii="Arial" w:hAnsi="Arial" w:cs="Arial"/>
        </w:rPr>
        <w:t xml:space="preserve">, conforme Ata publicada em </w:t>
      </w:r>
      <w:r w:rsidRPr="0046577F">
        <w:rPr>
          <w:rFonts w:ascii="Arial" w:hAnsi="Arial" w:cs="Arial"/>
          <w:b/>
          <w:color w:val="FF0000"/>
        </w:rPr>
        <w:t>XX/XX/XXXX</w:t>
      </w:r>
      <w:r w:rsidRPr="0046577F">
        <w:rPr>
          <w:rFonts w:ascii="Arial" w:hAnsi="Arial" w:cs="Arial"/>
        </w:rPr>
        <w:t xml:space="preserve"> e homologada pelo </w:t>
      </w:r>
      <w:r w:rsidRPr="0046577F">
        <w:rPr>
          <w:rFonts w:ascii="Arial" w:hAnsi="Arial" w:cs="Arial"/>
          <w:b/>
          <w:color w:val="FF0000"/>
        </w:rPr>
        <w:t>XXXX</w:t>
      </w:r>
      <w:r w:rsidRPr="0046577F">
        <w:rPr>
          <w:rFonts w:ascii="Arial" w:hAnsi="Arial" w:cs="Arial"/>
        </w:rPr>
        <w:t>;</w:t>
      </w:r>
    </w:p>
    <w:p w:rsidR="005B27C3" w:rsidRDefault="005B27C3" w:rsidP="005B27C3">
      <w:pPr>
        <w:spacing w:after="360"/>
        <w:ind w:firstLine="1418"/>
        <w:jc w:val="both"/>
        <w:rPr>
          <w:rFonts w:ascii="Arial" w:hAnsi="Arial" w:cs="Arial"/>
        </w:rPr>
      </w:pPr>
      <w:r w:rsidRPr="0046577F">
        <w:rPr>
          <w:rFonts w:ascii="Arial" w:hAnsi="Arial" w:cs="Arial"/>
        </w:rPr>
        <w:t xml:space="preserve">Resolve REGISTRAR OS PREÇOS para a eventual contratação dos itens a seguir elencados, conforme especificações do Termo de Referência, que passa a fazer parte integrante desta, tendo sido, os referidos preços, oferecidos pela empresa </w:t>
      </w:r>
      <w:r w:rsidRPr="0046577F">
        <w:rPr>
          <w:rFonts w:ascii="Arial" w:hAnsi="Arial" w:cs="Arial"/>
          <w:b/>
          <w:bCs/>
          <w:color w:val="FF0000"/>
        </w:rPr>
        <w:t>XXXX</w:t>
      </w:r>
      <w:r w:rsidRPr="0046577F">
        <w:rPr>
          <w:rFonts w:ascii="Arial" w:hAnsi="Arial" w:cs="Arial"/>
        </w:rPr>
        <w:t>, inscrita no CNPJ</w:t>
      </w:r>
      <w:r w:rsidRPr="0046577F">
        <w:rPr>
          <w:rFonts w:ascii="Arial" w:hAnsi="Arial" w:cs="Arial"/>
          <w:iCs/>
        </w:rPr>
        <w:t xml:space="preserve"> sob o nº </w:t>
      </w:r>
      <w:r w:rsidRPr="0046577F">
        <w:rPr>
          <w:rFonts w:ascii="Arial" w:hAnsi="Arial" w:cs="Arial"/>
          <w:b/>
          <w:bCs/>
          <w:iCs/>
          <w:color w:val="FF0000"/>
        </w:rPr>
        <w:t>XXXX</w:t>
      </w:r>
      <w:r w:rsidRPr="0046577F">
        <w:rPr>
          <w:rFonts w:ascii="Arial" w:hAnsi="Arial" w:cs="Arial"/>
          <w:iCs/>
        </w:rPr>
        <w:t xml:space="preserve">, com sede na </w:t>
      </w:r>
      <w:r w:rsidRPr="0046577F">
        <w:rPr>
          <w:rFonts w:ascii="Arial" w:hAnsi="Arial" w:cs="Arial"/>
          <w:b/>
          <w:bCs/>
          <w:iCs/>
          <w:color w:val="FF0000"/>
        </w:rPr>
        <w:t>XXXX</w:t>
      </w:r>
      <w:r w:rsidRPr="0046577F">
        <w:rPr>
          <w:rFonts w:ascii="Arial" w:hAnsi="Arial" w:cs="Arial"/>
          <w:iCs/>
        </w:rPr>
        <w:t xml:space="preserve">, CEP </w:t>
      </w:r>
      <w:r w:rsidRPr="0046577F">
        <w:rPr>
          <w:rFonts w:ascii="Arial" w:hAnsi="Arial" w:cs="Arial"/>
          <w:b/>
          <w:bCs/>
          <w:iCs/>
          <w:color w:val="FF0000"/>
        </w:rPr>
        <w:t>XXXX</w:t>
      </w:r>
      <w:r w:rsidRPr="0046577F">
        <w:rPr>
          <w:rFonts w:ascii="Arial" w:hAnsi="Arial" w:cs="Arial"/>
          <w:iCs/>
        </w:rPr>
        <w:t xml:space="preserve">, no Município de </w:t>
      </w:r>
      <w:r w:rsidRPr="0046577F">
        <w:rPr>
          <w:rFonts w:ascii="Arial" w:hAnsi="Arial" w:cs="Arial"/>
          <w:b/>
          <w:bCs/>
          <w:iCs/>
          <w:color w:val="FF0000"/>
        </w:rPr>
        <w:t>XXXX</w:t>
      </w:r>
      <w:r w:rsidRPr="0046577F">
        <w:rPr>
          <w:rFonts w:ascii="Arial" w:hAnsi="Arial" w:cs="Arial"/>
          <w:iCs/>
        </w:rPr>
        <w:t xml:space="preserve">, </w:t>
      </w:r>
      <w:r w:rsidRPr="0046577F">
        <w:rPr>
          <w:rFonts w:ascii="Arial" w:hAnsi="Arial" w:cs="Arial"/>
        </w:rPr>
        <w:t xml:space="preserve">neste ato representada </w:t>
      </w:r>
      <w:proofErr w:type="gramStart"/>
      <w:r w:rsidRPr="0046577F">
        <w:rPr>
          <w:rFonts w:ascii="Arial" w:hAnsi="Arial" w:cs="Arial"/>
        </w:rPr>
        <w:t>pelo(</w:t>
      </w:r>
      <w:proofErr w:type="gramEnd"/>
      <w:r w:rsidRPr="0046577F">
        <w:rPr>
          <w:rFonts w:ascii="Arial" w:hAnsi="Arial" w:cs="Arial"/>
        </w:rPr>
        <w:t xml:space="preserve">a) </w:t>
      </w:r>
      <w:proofErr w:type="spellStart"/>
      <w:r w:rsidRPr="0046577F">
        <w:rPr>
          <w:rFonts w:ascii="Arial" w:hAnsi="Arial" w:cs="Arial"/>
        </w:rPr>
        <w:t>Sr</w:t>
      </w:r>
      <w:proofErr w:type="spellEnd"/>
      <w:r w:rsidRPr="0046577F">
        <w:rPr>
          <w:rFonts w:ascii="Arial" w:hAnsi="Arial" w:cs="Arial"/>
        </w:rPr>
        <w:t xml:space="preserve">(a). </w:t>
      </w:r>
      <w:r w:rsidRPr="0046577F">
        <w:rPr>
          <w:rFonts w:ascii="Arial" w:hAnsi="Arial" w:cs="Arial"/>
          <w:b/>
          <w:bCs/>
          <w:color w:val="FF0000"/>
        </w:rPr>
        <w:t>XXXX</w:t>
      </w:r>
      <w:r w:rsidRPr="0046577F">
        <w:rPr>
          <w:rFonts w:ascii="Arial" w:hAnsi="Arial" w:cs="Arial"/>
        </w:rPr>
        <w:t xml:space="preserve">, </w:t>
      </w:r>
      <w:proofErr w:type="gramStart"/>
      <w:r w:rsidRPr="0046577F">
        <w:rPr>
          <w:rFonts w:ascii="Arial" w:hAnsi="Arial" w:cs="Arial"/>
        </w:rPr>
        <w:t>portador(</w:t>
      </w:r>
      <w:proofErr w:type="gramEnd"/>
      <w:r w:rsidRPr="0046577F">
        <w:rPr>
          <w:rFonts w:ascii="Arial" w:hAnsi="Arial" w:cs="Arial"/>
        </w:rPr>
        <w:t xml:space="preserve">a) da Cédula de Identidade nº </w:t>
      </w:r>
      <w:r w:rsidRPr="0046577F">
        <w:rPr>
          <w:rFonts w:ascii="Arial" w:hAnsi="Arial" w:cs="Arial"/>
          <w:b/>
          <w:bCs/>
          <w:color w:val="FF0000"/>
        </w:rPr>
        <w:t>XXXX</w:t>
      </w:r>
      <w:r w:rsidRPr="0046577F">
        <w:rPr>
          <w:rFonts w:ascii="Arial" w:hAnsi="Arial" w:cs="Arial"/>
        </w:rPr>
        <w:t xml:space="preserve"> e CPF nº </w:t>
      </w:r>
      <w:r w:rsidRPr="0046577F">
        <w:rPr>
          <w:rFonts w:ascii="Arial" w:hAnsi="Arial" w:cs="Arial"/>
          <w:b/>
          <w:bCs/>
          <w:color w:val="FF0000"/>
        </w:rPr>
        <w:t>XXXX</w:t>
      </w:r>
      <w:r w:rsidRPr="0046577F">
        <w:rPr>
          <w:rFonts w:ascii="Arial" w:hAnsi="Arial" w:cs="Arial"/>
        </w:rPr>
        <w:t xml:space="preserve">, cuja proposta foi classificada em </w:t>
      </w:r>
      <w:r w:rsidRPr="0046577F">
        <w:rPr>
          <w:rFonts w:ascii="Arial" w:hAnsi="Arial" w:cs="Arial"/>
          <w:b/>
          <w:color w:val="FF0000"/>
        </w:rPr>
        <w:t>XX</w:t>
      </w:r>
      <w:r w:rsidRPr="0046577F">
        <w:rPr>
          <w:rFonts w:ascii="Arial" w:hAnsi="Arial" w:cs="Arial"/>
        </w:rPr>
        <w:t xml:space="preserve"> lugar no certame. </w:t>
      </w:r>
    </w:p>
    <w:p w:rsidR="00446205" w:rsidRDefault="00446205" w:rsidP="005B27C3">
      <w:pPr>
        <w:spacing w:after="360"/>
        <w:ind w:firstLine="1418"/>
        <w:jc w:val="both"/>
        <w:rPr>
          <w:rFonts w:ascii="Arial" w:hAnsi="Arial" w:cs="Arial"/>
        </w:rPr>
      </w:pPr>
    </w:p>
    <w:p w:rsidR="00446205" w:rsidRPr="00D5283E" w:rsidRDefault="00446205" w:rsidP="00446205">
      <w:pPr>
        <w:spacing w:after="480"/>
        <w:ind w:firstLine="1418"/>
        <w:jc w:val="both"/>
        <w:rPr>
          <w:rFonts w:ascii="Arial" w:hAnsi="Arial" w:cs="Arial"/>
          <w:lang w:eastAsia="pt-BR"/>
        </w:rPr>
      </w:pPr>
      <w:r>
        <w:rPr>
          <w:rFonts w:ascii="Arial" w:hAnsi="Arial" w:cs="Arial"/>
        </w:rPr>
        <w:lastRenderedPageBreak/>
        <w:t xml:space="preserve">Atendendo ao disposto no art. 11 do Decreto 7.892/2013, também </w:t>
      </w:r>
      <w:r w:rsidRPr="00D5283E">
        <w:rPr>
          <w:rFonts w:ascii="Arial" w:hAnsi="Arial" w:cs="Arial"/>
          <w:lang w:eastAsia="pt-BR"/>
        </w:rPr>
        <w:t xml:space="preserve">integram </w:t>
      </w:r>
      <w:proofErr w:type="gramStart"/>
      <w:r w:rsidRPr="00D5283E">
        <w:rPr>
          <w:rFonts w:ascii="Arial" w:hAnsi="Arial" w:cs="Arial"/>
          <w:lang w:eastAsia="pt-BR"/>
        </w:rPr>
        <w:t>a presente</w:t>
      </w:r>
      <w:proofErr w:type="gramEnd"/>
      <w:r w:rsidRPr="00D5283E">
        <w:rPr>
          <w:rFonts w:ascii="Arial" w:hAnsi="Arial" w:cs="Arial"/>
          <w:lang w:eastAsia="pt-BR"/>
        </w:rPr>
        <w:t xml:space="preserve"> Ata de Registro de Preços, para fins de cadastro de reserva, os seguintes fornecedores, que, conforme registrado no </w:t>
      </w:r>
      <w:proofErr w:type="spellStart"/>
      <w:r w:rsidRPr="00D5283E">
        <w:rPr>
          <w:rFonts w:ascii="Arial" w:hAnsi="Arial" w:cs="Arial"/>
          <w:lang w:eastAsia="pt-BR"/>
        </w:rPr>
        <w:t>ComprasNet</w:t>
      </w:r>
      <w:proofErr w:type="spellEnd"/>
      <w:r w:rsidRPr="00D5283E">
        <w:rPr>
          <w:rFonts w:ascii="Arial" w:hAnsi="Arial" w:cs="Arial"/>
          <w:lang w:eastAsia="pt-BR"/>
        </w:rPr>
        <w:t>, aceitaram cotar os serviços com preços iguais ao da empresa qualificada acima:</w:t>
      </w:r>
    </w:p>
    <w:p w:rsidR="00446205" w:rsidRPr="003B67DA" w:rsidRDefault="00446205" w:rsidP="00446205">
      <w:pPr>
        <w:pStyle w:val="PargrafodaLista"/>
        <w:numPr>
          <w:ilvl w:val="0"/>
          <w:numId w:val="5"/>
        </w:numPr>
        <w:suppressAutoHyphens w:val="0"/>
        <w:spacing w:after="480"/>
        <w:contextualSpacing/>
        <w:jc w:val="both"/>
        <w:rPr>
          <w:rFonts w:ascii="Arial" w:hAnsi="Arial" w:cs="Arial"/>
          <w:lang w:eastAsia="pt-BR"/>
        </w:rPr>
      </w:pPr>
      <w:r w:rsidRPr="003B67DA">
        <w:rPr>
          <w:rFonts w:ascii="Arial" w:hAnsi="Arial" w:cs="Arial"/>
          <w:lang w:eastAsia="pt-BR"/>
        </w:rPr>
        <w:t xml:space="preserve">Empresa </w:t>
      </w:r>
      <w:proofErr w:type="spellStart"/>
      <w:r w:rsidRPr="00446205">
        <w:rPr>
          <w:rFonts w:ascii="Arial" w:hAnsi="Arial" w:cs="Arial"/>
          <w:color w:val="FF0000"/>
          <w:lang w:eastAsia="pt-BR"/>
        </w:rPr>
        <w:t>xxxx</w:t>
      </w:r>
      <w:proofErr w:type="spellEnd"/>
      <w:r w:rsidRPr="003B67DA">
        <w:rPr>
          <w:rFonts w:ascii="Arial" w:hAnsi="Arial" w:cs="Arial"/>
          <w:lang w:eastAsia="pt-BR"/>
        </w:rPr>
        <w:t xml:space="preserve">, inscrita no CNPJ sob o número </w:t>
      </w:r>
      <w:proofErr w:type="spellStart"/>
      <w:r w:rsidRPr="00446205">
        <w:rPr>
          <w:rFonts w:ascii="Arial" w:hAnsi="Arial" w:cs="Arial"/>
          <w:color w:val="FF0000"/>
          <w:lang w:eastAsia="pt-BR"/>
        </w:rPr>
        <w:t>xxx</w:t>
      </w:r>
      <w:proofErr w:type="spellEnd"/>
      <w:r w:rsidRPr="003B67DA">
        <w:rPr>
          <w:rFonts w:ascii="Arial" w:hAnsi="Arial" w:cs="Arial"/>
          <w:lang w:eastAsia="pt-BR"/>
        </w:rPr>
        <w:t>, com</w:t>
      </w:r>
      <w:r>
        <w:rPr>
          <w:rFonts w:ascii="Arial" w:hAnsi="Arial" w:cs="Arial"/>
          <w:lang w:eastAsia="pt-BR"/>
        </w:rPr>
        <w:t xml:space="preserve"> </w:t>
      </w:r>
      <w:r w:rsidRPr="003B67DA">
        <w:rPr>
          <w:rFonts w:ascii="Arial" w:hAnsi="Arial" w:cs="Arial"/>
          <w:lang w:eastAsia="pt-BR"/>
        </w:rPr>
        <w:t xml:space="preserve">sede </w:t>
      </w:r>
      <w:proofErr w:type="spellStart"/>
      <w:proofErr w:type="gramStart"/>
      <w:r w:rsidRPr="003B67DA">
        <w:rPr>
          <w:rFonts w:ascii="Arial" w:hAnsi="Arial" w:cs="Arial"/>
          <w:lang w:eastAsia="pt-BR"/>
        </w:rPr>
        <w:t>na.</w:t>
      </w:r>
      <w:proofErr w:type="gramEnd"/>
      <w:r>
        <w:rPr>
          <w:rFonts w:ascii="Arial" w:hAnsi="Arial" w:cs="Arial"/>
          <w:color w:val="FF0000"/>
          <w:lang w:eastAsia="pt-BR"/>
        </w:rPr>
        <w:t>xxx</w:t>
      </w:r>
      <w:proofErr w:type="spellEnd"/>
      <w:r w:rsidRPr="003B67DA">
        <w:rPr>
          <w:rFonts w:ascii="Arial" w:hAnsi="Arial" w:cs="Arial"/>
          <w:lang w:eastAsia="pt-BR"/>
        </w:rPr>
        <w:t xml:space="preserve">, CEP </w:t>
      </w:r>
      <w:proofErr w:type="spellStart"/>
      <w:r w:rsidRPr="00446205">
        <w:rPr>
          <w:rFonts w:ascii="Arial" w:hAnsi="Arial" w:cs="Arial"/>
          <w:color w:val="FF0000"/>
          <w:lang w:eastAsia="pt-BR"/>
        </w:rPr>
        <w:t>xxxx</w:t>
      </w:r>
      <w:proofErr w:type="spellEnd"/>
      <w:r w:rsidRPr="003B67DA">
        <w:rPr>
          <w:rFonts w:ascii="Arial" w:hAnsi="Arial" w:cs="Arial"/>
          <w:lang w:eastAsia="pt-BR"/>
        </w:rPr>
        <w:t xml:space="preserve">, no Município de </w:t>
      </w:r>
      <w:proofErr w:type="spellStart"/>
      <w:r w:rsidRPr="00446205">
        <w:rPr>
          <w:rFonts w:ascii="Arial" w:hAnsi="Arial" w:cs="Arial"/>
          <w:color w:val="FF0000"/>
          <w:lang w:eastAsia="pt-BR"/>
        </w:rPr>
        <w:t>xxxxx</w:t>
      </w:r>
      <w:proofErr w:type="spellEnd"/>
      <w:r w:rsidRPr="003B67DA">
        <w:rPr>
          <w:rFonts w:ascii="Arial" w:hAnsi="Arial" w:cs="Arial"/>
          <w:lang w:eastAsia="pt-BR"/>
        </w:rPr>
        <w:t xml:space="preserve">, neste ato representada pelo(a) </w:t>
      </w:r>
      <w:proofErr w:type="spellStart"/>
      <w:r w:rsidRPr="003B67DA">
        <w:rPr>
          <w:rFonts w:ascii="Arial" w:hAnsi="Arial" w:cs="Arial"/>
          <w:lang w:eastAsia="pt-BR"/>
        </w:rPr>
        <w:t>Sr</w:t>
      </w:r>
      <w:proofErr w:type="spellEnd"/>
      <w:r w:rsidRPr="003B67DA">
        <w:rPr>
          <w:rFonts w:ascii="Arial" w:hAnsi="Arial" w:cs="Arial"/>
          <w:lang w:eastAsia="pt-BR"/>
        </w:rPr>
        <w:t xml:space="preserve">(a) </w:t>
      </w:r>
      <w:proofErr w:type="spellStart"/>
      <w:r w:rsidRPr="00446205">
        <w:rPr>
          <w:rFonts w:ascii="Arial" w:hAnsi="Arial" w:cs="Arial"/>
          <w:color w:val="FF0000"/>
          <w:lang w:eastAsia="pt-BR"/>
        </w:rPr>
        <w:t>xxxx</w:t>
      </w:r>
      <w:proofErr w:type="spellEnd"/>
      <w:r w:rsidRPr="003B67DA">
        <w:rPr>
          <w:rFonts w:ascii="Arial" w:hAnsi="Arial" w:cs="Arial"/>
          <w:lang w:eastAsia="pt-BR"/>
        </w:rPr>
        <w:t xml:space="preserve">, portador(a) da Cédula de Identidade nº </w:t>
      </w:r>
      <w:proofErr w:type="spellStart"/>
      <w:r w:rsidRPr="00446205">
        <w:rPr>
          <w:rFonts w:ascii="Arial" w:hAnsi="Arial" w:cs="Arial"/>
          <w:color w:val="FF0000"/>
          <w:lang w:eastAsia="pt-BR"/>
        </w:rPr>
        <w:t>xxxx</w:t>
      </w:r>
      <w:proofErr w:type="spellEnd"/>
      <w:r w:rsidRPr="00446205">
        <w:rPr>
          <w:rFonts w:ascii="Arial" w:hAnsi="Arial" w:cs="Arial"/>
          <w:color w:val="FF0000"/>
          <w:lang w:eastAsia="pt-BR"/>
        </w:rPr>
        <w:t xml:space="preserve"> </w:t>
      </w:r>
      <w:r w:rsidRPr="003B67DA">
        <w:rPr>
          <w:rFonts w:ascii="Arial" w:hAnsi="Arial" w:cs="Arial"/>
          <w:lang w:eastAsia="pt-BR"/>
        </w:rPr>
        <w:t xml:space="preserve">e CPF n.º </w:t>
      </w:r>
      <w:proofErr w:type="spellStart"/>
      <w:r w:rsidRPr="00446205">
        <w:rPr>
          <w:rFonts w:ascii="Arial" w:hAnsi="Arial" w:cs="Arial"/>
          <w:color w:val="FF0000"/>
          <w:lang w:eastAsia="pt-BR"/>
        </w:rPr>
        <w:t>xxxx</w:t>
      </w:r>
      <w:proofErr w:type="spellEnd"/>
      <w:r w:rsidRPr="003B67DA">
        <w:rPr>
          <w:rFonts w:ascii="Arial" w:hAnsi="Arial" w:cs="Arial"/>
          <w:lang w:eastAsia="pt-BR"/>
        </w:rPr>
        <w:t xml:space="preserve">, cuja proposta foi classifica em </w:t>
      </w:r>
      <w:proofErr w:type="spellStart"/>
      <w:r w:rsidRPr="00446205">
        <w:rPr>
          <w:rFonts w:ascii="Arial" w:hAnsi="Arial" w:cs="Arial"/>
          <w:color w:val="FF0000"/>
          <w:lang w:eastAsia="pt-BR"/>
        </w:rPr>
        <w:t>xxx</w:t>
      </w:r>
      <w:proofErr w:type="spellEnd"/>
      <w:r w:rsidRPr="00446205">
        <w:rPr>
          <w:rFonts w:ascii="Arial" w:hAnsi="Arial" w:cs="Arial"/>
          <w:color w:val="FF0000"/>
          <w:lang w:eastAsia="pt-BR"/>
        </w:rPr>
        <w:t xml:space="preserve"> </w:t>
      </w:r>
      <w:r w:rsidRPr="003B67DA">
        <w:rPr>
          <w:rFonts w:ascii="Arial" w:hAnsi="Arial" w:cs="Arial"/>
          <w:lang w:eastAsia="pt-BR"/>
        </w:rPr>
        <w:t>lugar no certame.</w:t>
      </w:r>
    </w:p>
    <w:p w:rsidR="00446205" w:rsidRPr="003B67DA" w:rsidRDefault="00446205" w:rsidP="00446205">
      <w:pPr>
        <w:pStyle w:val="PargrafodaLista"/>
        <w:numPr>
          <w:ilvl w:val="0"/>
          <w:numId w:val="5"/>
        </w:numPr>
        <w:suppressAutoHyphens w:val="0"/>
        <w:spacing w:after="480"/>
        <w:contextualSpacing/>
        <w:jc w:val="both"/>
        <w:rPr>
          <w:rFonts w:ascii="Arial" w:hAnsi="Arial" w:cs="Arial"/>
          <w:lang w:eastAsia="pt-BR"/>
        </w:rPr>
      </w:pPr>
      <w:r w:rsidRPr="003B67DA">
        <w:rPr>
          <w:rFonts w:ascii="Arial" w:hAnsi="Arial" w:cs="Arial"/>
          <w:lang w:eastAsia="pt-BR"/>
        </w:rPr>
        <w:t xml:space="preserve">Empresa </w:t>
      </w:r>
      <w:proofErr w:type="spellStart"/>
      <w:r w:rsidRPr="00446205">
        <w:rPr>
          <w:rFonts w:ascii="Arial" w:hAnsi="Arial" w:cs="Arial"/>
          <w:color w:val="FF0000"/>
          <w:lang w:eastAsia="pt-BR"/>
        </w:rPr>
        <w:t>xxxx</w:t>
      </w:r>
      <w:proofErr w:type="spellEnd"/>
      <w:r w:rsidRPr="003B67DA">
        <w:rPr>
          <w:rFonts w:ascii="Arial" w:hAnsi="Arial" w:cs="Arial"/>
          <w:lang w:eastAsia="pt-BR"/>
        </w:rPr>
        <w:t xml:space="preserve">, inscrita no CNPJ sob o número </w:t>
      </w:r>
      <w:proofErr w:type="spellStart"/>
      <w:r w:rsidRPr="00446205">
        <w:rPr>
          <w:rFonts w:ascii="Arial" w:hAnsi="Arial" w:cs="Arial"/>
          <w:color w:val="FF0000"/>
          <w:lang w:eastAsia="pt-BR"/>
        </w:rPr>
        <w:t>xxx</w:t>
      </w:r>
      <w:proofErr w:type="spellEnd"/>
      <w:r w:rsidRPr="003B67DA">
        <w:rPr>
          <w:rFonts w:ascii="Arial" w:hAnsi="Arial" w:cs="Arial"/>
          <w:lang w:eastAsia="pt-BR"/>
        </w:rPr>
        <w:t>, com</w:t>
      </w:r>
      <w:r>
        <w:rPr>
          <w:rFonts w:ascii="Arial" w:hAnsi="Arial" w:cs="Arial"/>
          <w:lang w:eastAsia="pt-BR"/>
        </w:rPr>
        <w:t xml:space="preserve"> </w:t>
      </w:r>
      <w:r w:rsidRPr="003B67DA">
        <w:rPr>
          <w:rFonts w:ascii="Arial" w:hAnsi="Arial" w:cs="Arial"/>
          <w:lang w:eastAsia="pt-BR"/>
        </w:rPr>
        <w:t>sede na</w:t>
      </w:r>
      <w:r>
        <w:rPr>
          <w:rFonts w:ascii="Arial" w:hAnsi="Arial" w:cs="Arial"/>
          <w:lang w:eastAsia="pt-BR"/>
        </w:rPr>
        <w:t xml:space="preserve"> </w:t>
      </w:r>
      <w:proofErr w:type="spellStart"/>
      <w:r>
        <w:rPr>
          <w:rFonts w:ascii="Arial" w:hAnsi="Arial" w:cs="Arial"/>
          <w:color w:val="FF0000"/>
          <w:lang w:eastAsia="pt-BR"/>
        </w:rPr>
        <w:t>xxxx</w:t>
      </w:r>
      <w:proofErr w:type="spellEnd"/>
      <w:r w:rsidRPr="003B67DA">
        <w:rPr>
          <w:rFonts w:ascii="Arial" w:hAnsi="Arial" w:cs="Arial"/>
          <w:lang w:eastAsia="pt-BR"/>
        </w:rPr>
        <w:t xml:space="preserve">, CEP </w:t>
      </w:r>
      <w:proofErr w:type="spellStart"/>
      <w:r w:rsidRPr="00446205">
        <w:rPr>
          <w:rFonts w:ascii="Arial" w:hAnsi="Arial" w:cs="Arial"/>
          <w:color w:val="FF0000"/>
          <w:lang w:eastAsia="pt-BR"/>
        </w:rPr>
        <w:t>xxxx</w:t>
      </w:r>
      <w:proofErr w:type="spellEnd"/>
      <w:r w:rsidRPr="003B67DA">
        <w:rPr>
          <w:rFonts w:ascii="Arial" w:hAnsi="Arial" w:cs="Arial"/>
          <w:lang w:eastAsia="pt-BR"/>
        </w:rPr>
        <w:t xml:space="preserve">, no Município de </w:t>
      </w:r>
      <w:proofErr w:type="spellStart"/>
      <w:r w:rsidRPr="00446205">
        <w:rPr>
          <w:rFonts w:ascii="Arial" w:hAnsi="Arial" w:cs="Arial"/>
          <w:color w:val="FF0000"/>
          <w:lang w:eastAsia="pt-BR"/>
        </w:rPr>
        <w:t>xxxxx</w:t>
      </w:r>
      <w:proofErr w:type="spellEnd"/>
      <w:r w:rsidRPr="003B67DA">
        <w:rPr>
          <w:rFonts w:ascii="Arial" w:hAnsi="Arial" w:cs="Arial"/>
          <w:lang w:eastAsia="pt-BR"/>
        </w:rPr>
        <w:t xml:space="preserve">, neste ato representada </w:t>
      </w:r>
      <w:proofErr w:type="gramStart"/>
      <w:r w:rsidRPr="003B67DA">
        <w:rPr>
          <w:rFonts w:ascii="Arial" w:hAnsi="Arial" w:cs="Arial"/>
          <w:lang w:eastAsia="pt-BR"/>
        </w:rPr>
        <w:t>pelo(</w:t>
      </w:r>
      <w:proofErr w:type="gramEnd"/>
      <w:r w:rsidRPr="003B67DA">
        <w:rPr>
          <w:rFonts w:ascii="Arial" w:hAnsi="Arial" w:cs="Arial"/>
          <w:lang w:eastAsia="pt-BR"/>
        </w:rPr>
        <w:t xml:space="preserve">a) </w:t>
      </w:r>
      <w:proofErr w:type="spellStart"/>
      <w:r w:rsidRPr="003B67DA">
        <w:rPr>
          <w:rFonts w:ascii="Arial" w:hAnsi="Arial" w:cs="Arial"/>
          <w:lang w:eastAsia="pt-BR"/>
        </w:rPr>
        <w:t>Sr</w:t>
      </w:r>
      <w:proofErr w:type="spellEnd"/>
      <w:r w:rsidRPr="003B67DA">
        <w:rPr>
          <w:rFonts w:ascii="Arial" w:hAnsi="Arial" w:cs="Arial"/>
          <w:lang w:eastAsia="pt-BR"/>
        </w:rPr>
        <w:t xml:space="preserve">(a) </w:t>
      </w:r>
      <w:proofErr w:type="spellStart"/>
      <w:r w:rsidRPr="00446205">
        <w:rPr>
          <w:rFonts w:ascii="Arial" w:hAnsi="Arial" w:cs="Arial"/>
          <w:color w:val="FF0000"/>
          <w:lang w:eastAsia="pt-BR"/>
        </w:rPr>
        <w:t>xxxx</w:t>
      </w:r>
      <w:proofErr w:type="spellEnd"/>
      <w:r w:rsidRPr="003B67DA">
        <w:rPr>
          <w:rFonts w:ascii="Arial" w:hAnsi="Arial" w:cs="Arial"/>
          <w:lang w:eastAsia="pt-BR"/>
        </w:rPr>
        <w:t xml:space="preserve">, portador(a) da Cédula de Identidade nº </w:t>
      </w:r>
      <w:proofErr w:type="spellStart"/>
      <w:r w:rsidRPr="00446205">
        <w:rPr>
          <w:rFonts w:ascii="Arial" w:hAnsi="Arial" w:cs="Arial"/>
          <w:color w:val="FF0000"/>
          <w:lang w:eastAsia="pt-BR"/>
        </w:rPr>
        <w:t>xxxx</w:t>
      </w:r>
      <w:proofErr w:type="spellEnd"/>
      <w:r w:rsidRPr="00446205">
        <w:rPr>
          <w:rFonts w:ascii="Arial" w:hAnsi="Arial" w:cs="Arial"/>
          <w:color w:val="FF0000"/>
          <w:lang w:eastAsia="pt-BR"/>
        </w:rPr>
        <w:t xml:space="preserve"> </w:t>
      </w:r>
      <w:r w:rsidRPr="003B67DA">
        <w:rPr>
          <w:rFonts w:ascii="Arial" w:hAnsi="Arial" w:cs="Arial"/>
          <w:lang w:eastAsia="pt-BR"/>
        </w:rPr>
        <w:t xml:space="preserve">e CPF n.º </w:t>
      </w:r>
      <w:proofErr w:type="spellStart"/>
      <w:r w:rsidRPr="00446205">
        <w:rPr>
          <w:rFonts w:ascii="Arial" w:hAnsi="Arial" w:cs="Arial"/>
          <w:color w:val="FF0000"/>
          <w:lang w:eastAsia="pt-BR"/>
        </w:rPr>
        <w:t>xxxx</w:t>
      </w:r>
      <w:proofErr w:type="spellEnd"/>
      <w:r w:rsidRPr="003B67DA">
        <w:rPr>
          <w:rFonts w:ascii="Arial" w:hAnsi="Arial" w:cs="Arial"/>
          <w:lang w:eastAsia="pt-BR"/>
        </w:rPr>
        <w:t xml:space="preserve">, cuja proposta foi classifica em </w:t>
      </w:r>
      <w:proofErr w:type="spellStart"/>
      <w:r w:rsidRPr="00446205">
        <w:rPr>
          <w:rFonts w:ascii="Arial" w:hAnsi="Arial" w:cs="Arial"/>
          <w:color w:val="FF0000"/>
          <w:lang w:eastAsia="pt-BR"/>
        </w:rPr>
        <w:t>xxx</w:t>
      </w:r>
      <w:proofErr w:type="spellEnd"/>
      <w:r w:rsidRPr="00446205">
        <w:rPr>
          <w:rFonts w:ascii="Arial" w:hAnsi="Arial" w:cs="Arial"/>
          <w:color w:val="FF0000"/>
          <w:lang w:eastAsia="pt-BR"/>
        </w:rPr>
        <w:t xml:space="preserve"> </w:t>
      </w:r>
      <w:r w:rsidRPr="003B67DA">
        <w:rPr>
          <w:rFonts w:ascii="Arial" w:hAnsi="Arial" w:cs="Arial"/>
          <w:lang w:eastAsia="pt-BR"/>
        </w:rPr>
        <w:t>lugar no certame.</w:t>
      </w:r>
    </w:p>
    <w:p w:rsidR="00446205" w:rsidRPr="0046577F" w:rsidRDefault="00446205" w:rsidP="005B27C3">
      <w:pPr>
        <w:spacing w:after="360"/>
        <w:ind w:firstLine="1418"/>
        <w:jc w:val="both"/>
        <w:rPr>
          <w:rFonts w:ascii="Arial" w:hAnsi="Arial" w:cs="Arial"/>
        </w:rPr>
      </w:pPr>
    </w:p>
    <w:p w:rsidR="005B27C3" w:rsidRPr="0046577F" w:rsidRDefault="005B27C3" w:rsidP="00393502">
      <w:pPr>
        <w:spacing w:after="360"/>
        <w:ind w:left="142"/>
        <w:jc w:val="both"/>
        <w:rPr>
          <w:rFonts w:ascii="Arial" w:hAnsi="Arial" w:cs="Arial"/>
          <w:u w:val="single"/>
          <w:shd w:val="clear" w:color="auto" w:fill="B3B3B3"/>
        </w:rPr>
      </w:pPr>
      <w:r w:rsidRPr="0046577F">
        <w:rPr>
          <w:rFonts w:ascii="Arial" w:hAnsi="Arial" w:cs="Arial"/>
          <w:b/>
          <w:bCs/>
          <w:u w:val="single"/>
          <w:shd w:val="clear" w:color="auto" w:fill="B3B3B3"/>
        </w:rPr>
        <w:t>CLÁUSULA PRIMEIRA</w:t>
      </w:r>
      <w:r w:rsidRPr="0046577F">
        <w:rPr>
          <w:rFonts w:ascii="Arial" w:hAnsi="Arial" w:cs="Arial"/>
          <w:bCs/>
          <w:u w:val="single"/>
          <w:shd w:val="clear" w:color="auto" w:fill="B3B3B3"/>
        </w:rPr>
        <w:t xml:space="preserve"> -</w:t>
      </w:r>
      <w:r w:rsidRPr="0046577F">
        <w:rPr>
          <w:rFonts w:ascii="Arial" w:hAnsi="Arial" w:cs="Arial"/>
          <w:u w:val="single"/>
          <w:shd w:val="clear" w:color="auto" w:fill="B3B3B3"/>
        </w:rPr>
        <w:t xml:space="preserve"> DO OBJETO</w:t>
      </w:r>
    </w:p>
    <w:p w:rsidR="0039786D" w:rsidRPr="00014F17" w:rsidRDefault="0039786D" w:rsidP="0039786D">
      <w:pPr>
        <w:numPr>
          <w:ilvl w:val="0"/>
          <w:numId w:val="7"/>
        </w:numPr>
        <w:spacing w:after="360"/>
        <w:jc w:val="both"/>
        <w:rPr>
          <w:rFonts w:ascii="Arial" w:hAnsi="Arial" w:cs="Arial"/>
          <w:lang/>
        </w:rPr>
      </w:pPr>
      <w:r>
        <w:rPr>
          <w:rFonts w:ascii="Arial" w:hAnsi="Arial" w:cs="Arial"/>
        </w:rPr>
        <w:t>O</w:t>
      </w:r>
      <w:r w:rsidRPr="00D344D0">
        <w:rPr>
          <w:rFonts w:ascii="Arial" w:hAnsi="Arial" w:cs="Arial"/>
        </w:rPr>
        <w:t xml:space="preserve"> objeto desta licitação é o registro de preços para eventual aquisição de </w:t>
      </w:r>
      <w:r>
        <w:rPr>
          <w:rFonts w:ascii="Arial" w:hAnsi="Arial" w:cs="Arial"/>
        </w:rPr>
        <w:t xml:space="preserve">mobiliário padronizado, para atender as necessidades das unidades centrais e descentralizadas do Departamento de Polícia Federal, em todo o Brasil, </w:t>
      </w:r>
      <w:r w:rsidRPr="00D344D0">
        <w:rPr>
          <w:rFonts w:ascii="Arial" w:hAnsi="Arial" w:cs="Arial"/>
          <w:color w:val="000000"/>
          <w:lang/>
        </w:rPr>
        <w:t>conforme especificações estab</w:t>
      </w:r>
      <w:r>
        <w:rPr>
          <w:rFonts w:ascii="Arial" w:hAnsi="Arial" w:cs="Arial"/>
          <w:color w:val="000000"/>
          <w:lang/>
        </w:rPr>
        <w:t xml:space="preserve">elecidas no Termo de Referência </w:t>
      </w:r>
      <w:r w:rsidRPr="00D344D0">
        <w:rPr>
          <w:rFonts w:ascii="Arial" w:hAnsi="Arial" w:cs="Arial"/>
          <w:color w:val="000000"/>
          <w:lang/>
        </w:rPr>
        <w:t>e</w:t>
      </w:r>
      <w:r w:rsidR="00A04829">
        <w:rPr>
          <w:rFonts w:ascii="Arial" w:hAnsi="Arial" w:cs="Arial"/>
          <w:color w:val="000000"/>
          <w:lang/>
        </w:rPr>
        <w:t xml:space="preserve"> no </w:t>
      </w:r>
      <w:r w:rsidR="00A04829" w:rsidRPr="00014F17">
        <w:rPr>
          <w:rFonts w:ascii="Arial" w:hAnsi="Arial" w:cs="Arial"/>
          <w:color w:val="000000"/>
          <w:lang/>
        </w:rPr>
        <w:t xml:space="preserve">quantitativo abaixo: </w:t>
      </w:r>
    </w:p>
    <w:p w:rsidR="00A04829" w:rsidRPr="00014F17" w:rsidRDefault="00A04829" w:rsidP="00A04829">
      <w:pPr>
        <w:pStyle w:val="xl40"/>
        <w:tabs>
          <w:tab w:val="left" w:pos="567"/>
        </w:tabs>
        <w:suppressAutoHyphens w:val="0"/>
        <w:spacing w:before="240" w:after="0" w:line="360" w:lineRule="auto"/>
        <w:ind w:left="644"/>
        <w:rPr>
          <w:rFonts w:ascii="Arial" w:hAnsi="Arial" w:cs="Arial"/>
          <w:color w:val="FF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
        <w:gridCol w:w="883"/>
        <w:gridCol w:w="60"/>
        <w:gridCol w:w="1251"/>
        <w:gridCol w:w="1598"/>
        <w:gridCol w:w="2324"/>
        <w:gridCol w:w="1230"/>
        <w:gridCol w:w="1152"/>
      </w:tblGrid>
      <w:tr w:rsidR="00A04829" w:rsidRPr="00014F17" w:rsidTr="00A04829">
        <w:trPr>
          <w:trHeight w:val="270"/>
        </w:trPr>
        <w:tc>
          <w:tcPr>
            <w:tcW w:w="425" w:type="pct"/>
            <w:shd w:val="pct35" w:color="auto" w:fill="auto"/>
            <w:hideMark/>
          </w:tcPr>
          <w:p w:rsidR="00A04829" w:rsidRPr="00014F17" w:rsidRDefault="00A04829" w:rsidP="00A04829">
            <w:pPr>
              <w:suppressAutoHyphens w:val="0"/>
              <w:jc w:val="center"/>
              <w:rPr>
                <w:rFonts w:ascii="Arial" w:hAnsi="Arial" w:cs="Arial"/>
                <w:lang w:eastAsia="pt-BR"/>
              </w:rPr>
            </w:pPr>
            <w:r w:rsidRPr="00014F17">
              <w:rPr>
                <w:rFonts w:ascii="Arial" w:hAnsi="Arial" w:cs="Arial"/>
                <w:b/>
                <w:bCs/>
                <w:lang w:eastAsia="pt-BR"/>
              </w:rPr>
              <w:t>ITEM</w:t>
            </w:r>
          </w:p>
        </w:tc>
        <w:tc>
          <w:tcPr>
            <w:tcW w:w="475" w:type="pct"/>
            <w:shd w:val="pct35" w:color="auto" w:fill="auto"/>
            <w:hideMark/>
          </w:tcPr>
          <w:p w:rsidR="00A04829" w:rsidRPr="00014F17" w:rsidRDefault="00A04829" w:rsidP="00A04829">
            <w:pPr>
              <w:suppressAutoHyphens w:val="0"/>
              <w:jc w:val="center"/>
              <w:rPr>
                <w:rFonts w:ascii="Arial" w:hAnsi="Arial" w:cs="Arial"/>
                <w:lang w:eastAsia="pt-BR"/>
              </w:rPr>
            </w:pPr>
            <w:r w:rsidRPr="00014F17">
              <w:rPr>
                <w:rFonts w:ascii="Arial" w:hAnsi="Arial" w:cs="Arial"/>
                <w:b/>
                <w:bCs/>
                <w:lang w:eastAsia="pt-BR"/>
              </w:rPr>
              <w:t>QTDE</w:t>
            </w:r>
          </w:p>
        </w:tc>
        <w:tc>
          <w:tcPr>
            <w:tcW w:w="705" w:type="pct"/>
            <w:gridSpan w:val="2"/>
            <w:shd w:val="pct35" w:color="auto" w:fill="auto"/>
          </w:tcPr>
          <w:p w:rsidR="00A04829" w:rsidRPr="00014F17" w:rsidRDefault="00A04829" w:rsidP="00A04829">
            <w:pPr>
              <w:suppressAutoHyphens w:val="0"/>
              <w:jc w:val="center"/>
              <w:rPr>
                <w:rFonts w:ascii="Arial" w:hAnsi="Arial" w:cs="Arial"/>
                <w:b/>
                <w:bCs/>
                <w:lang w:eastAsia="pt-BR"/>
              </w:rPr>
            </w:pPr>
            <w:r w:rsidRPr="00014F17">
              <w:rPr>
                <w:rFonts w:ascii="Arial" w:hAnsi="Arial" w:cs="Arial"/>
                <w:b/>
                <w:bCs/>
                <w:lang w:eastAsia="pt-BR"/>
              </w:rPr>
              <w:t>UNIDADE</w:t>
            </w:r>
          </w:p>
        </w:tc>
        <w:tc>
          <w:tcPr>
            <w:tcW w:w="861" w:type="pct"/>
            <w:shd w:val="pct35" w:color="auto" w:fill="auto"/>
          </w:tcPr>
          <w:p w:rsidR="00A04829" w:rsidRPr="00014F17" w:rsidRDefault="00A04829" w:rsidP="00A04829">
            <w:pPr>
              <w:suppressAutoHyphens w:val="0"/>
              <w:jc w:val="center"/>
              <w:rPr>
                <w:rFonts w:ascii="Arial" w:hAnsi="Arial" w:cs="Arial"/>
                <w:b/>
                <w:bCs/>
                <w:lang w:eastAsia="pt-BR"/>
              </w:rPr>
            </w:pPr>
            <w:r w:rsidRPr="00014F17">
              <w:rPr>
                <w:rFonts w:ascii="Arial" w:hAnsi="Arial" w:cs="Arial"/>
                <w:b/>
                <w:bCs/>
                <w:lang w:eastAsia="pt-BR"/>
              </w:rPr>
              <w:t>UNIDADE GESTORA</w:t>
            </w:r>
          </w:p>
        </w:tc>
        <w:tc>
          <w:tcPr>
            <w:tcW w:w="1251" w:type="pct"/>
            <w:shd w:val="pct35" w:color="auto" w:fill="auto"/>
            <w:hideMark/>
          </w:tcPr>
          <w:p w:rsidR="00A04829" w:rsidRPr="00014F17" w:rsidRDefault="00A04829" w:rsidP="00A04829">
            <w:pPr>
              <w:suppressAutoHyphens w:val="0"/>
              <w:jc w:val="center"/>
              <w:rPr>
                <w:rFonts w:ascii="Arial" w:hAnsi="Arial" w:cs="Arial"/>
                <w:lang w:eastAsia="pt-BR"/>
              </w:rPr>
            </w:pPr>
            <w:r w:rsidRPr="00014F17">
              <w:rPr>
                <w:rFonts w:ascii="Arial" w:hAnsi="Arial" w:cs="Arial"/>
                <w:b/>
                <w:bCs/>
                <w:lang w:eastAsia="pt-BR"/>
              </w:rPr>
              <w:t>ESPECIFICAÇÃO</w:t>
            </w:r>
          </w:p>
        </w:tc>
        <w:tc>
          <w:tcPr>
            <w:tcW w:w="662" w:type="pct"/>
            <w:shd w:val="pct35" w:color="auto" w:fill="auto"/>
          </w:tcPr>
          <w:p w:rsidR="00A04829" w:rsidRPr="00014F17" w:rsidRDefault="00A04829" w:rsidP="00A04829">
            <w:pPr>
              <w:suppressAutoHyphens w:val="0"/>
              <w:jc w:val="center"/>
              <w:rPr>
                <w:rFonts w:ascii="Arial" w:hAnsi="Arial" w:cs="Arial"/>
                <w:b/>
                <w:bCs/>
                <w:lang w:eastAsia="pt-BR"/>
              </w:rPr>
            </w:pPr>
            <w:r w:rsidRPr="00014F17">
              <w:rPr>
                <w:rFonts w:ascii="Arial" w:hAnsi="Arial" w:cs="Arial"/>
                <w:b/>
                <w:bCs/>
                <w:lang w:eastAsia="pt-BR"/>
              </w:rPr>
              <w:t>CATMAT</w:t>
            </w:r>
          </w:p>
        </w:tc>
        <w:tc>
          <w:tcPr>
            <w:tcW w:w="620" w:type="pct"/>
            <w:shd w:val="pct3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b/>
                <w:bCs/>
                <w:lang w:eastAsia="pt-BR"/>
              </w:rPr>
              <w:t>Valor Máximo Unitário</w:t>
            </w:r>
          </w:p>
        </w:tc>
      </w:tr>
      <w:tr w:rsidR="00A04829" w:rsidRPr="00014F17" w:rsidTr="00A04829">
        <w:trPr>
          <w:trHeight w:val="270"/>
        </w:trPr>
        <w:tc>
          <w:tcPr>
            <w:tcW w:w="5000" w:type="pct"/>
            <w:gridSpan w:val="8"/>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GRUPO I</w:t>
            </w:r>
          </w:p>
        </w:tc>
      </w:tr>
      <w:tr w:rsidR="00A04829" w:rsidRPr="00014F17" w:rsidTr="00A04829">
        <w:trPr>
          <w:trHeight w:val="270"/>
        </w:trPr>
        <w:tc>
          <w:tcPr>
            <w:tcW w:w="425" w:type="pct"/>
            <w:shd w:val="clear" w:color="auto" w:fill="auto"/>
            <w:hideMark/>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01</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288</w:t>
            </w:r>
          </w:p>
        </w:tc>
        <w:tc>
          <w:tcPr>
            <w:tcW w:w="705" w:type="pct"/>
            <w:gridSpan w:val="2"/>
            <w:vMerge w:val="restar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Unid.</w:t>
            </w: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COAD</w:t>
            </w:r>
          </w:p>
        </w:tc>
        <w:tc>
          <w:tcPr>
            <w:tcW w:w="1251" w:type="pct"/>
            <w:vMerge w:val="restar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Armário alto com portas e prateleiras</w:t>
            </w:r>
          </w:p>
        </w:tc>
        <w:tc>
          <w:tcPr>
            <w:tcW w:w="662" w:type="pct"/>
            <w:vMerge w:val="restar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150466</w:t>
            </w:r>
          </w:p>
        </w:tc>
        <w:tc>
          <w:tcPr>
            <w:tcW w:w="620" w:type="pct"/>
            <w:vMerge w:val="restart"/>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70"/>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02</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339</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SR/DPF/AC</w:t>
            </w:r>
          </w:p>
        </w:tc>
        <w:tc>
          <w:tcPr>
            <w:tcW w:w="1251" w:type="pct"/>
            <w:vMerge/>
            <w:shd w:val="clear" w:color="auto" w:fill="auto"/>
          </w:tcPr>
          <w:p w:rsidR="00A04829" w:rsidRPr="00014F17" w:rsidRDefault="00A04829" w:rsidP="00A04829">
            <w:pPr>
              <w:suppressAutoHyphens w:val="0"/>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right"/>
              <w:rPr>
                <w:rFonts w:ascii="Arial" w:hAnsi="Arial" w:cs="Arial"/>
                <w:lang w:eastAsia="pt-BR"/>
              </w:rPr>
            </w:pPr>
          </w:p>
        </w:tc>
      </w:tr>
      <w:tr w:rsidR="00A04829" w:rsidRPr="00014F17" w:rsidTr="00A04829">
        <w:trPr>
          <w:trHeight w:val="270"/>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03</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69</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SR/DPF/AM</w:t>
            </w:r>
          </w:p>
        </w:tc>
        <w:tc>
          <w:tcPr>
            <w:tcW w:w="1251" w:type="pct"/>
            <w:vMerge/>
            <w:shd w:val="clear" w:color="auto" w:fill="auto"/>
          </w:tcPr>
          <w:p w:rsidR="00A04829" w:rsidRPr="00014F17" w:rsidRDefault="00A04829" w:rsidP="00A04829">
            <w:pPr>
              <w:suppressAutoHyphens w:val="0"/>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right"/>
              <w:rPr>
                <w:rFonts w:ascii="Arial" w:hAnsi="Arial" w:cs="Arial"/>
                <w:lang w:eastAsia="pt-BR"/>
              </w:rPr>
            </w:pPr>
          </w:p>
        </w:tc>
      </w:tr>
      <w:tr w:rsidR="00A04829" w:rsidRPr="00014F17" w:rsidTr="00A04829">
        <w:trPr>
          <w:trHeight w:val="270"/>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04</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187</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SR/DPF/AP</w:t>
            </w:r>
          </w:p>
        </w:tc>
        <w:tc>
          <w:tcPr>
            <w:tcW w:w="1251" w:type="pct"/>
            <w:vMerge/>
            <w:shd w:val="clear" w:color="auto" w:fill="auto"/>
          </w:tcPr>
          <w:p w:rsidR="00A04829" w:rsidRPr="00014F17" w:rsidRDefault="00A04829" w:rsidP="00A04829">
            <w:pPr>
              <w:suppressAutoHyphens w:val="0"/>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right"/>
              <w:rPr>
                <w:rFonts w:ascii="Arial" w:hAnsi="Arial" w:cs="Arial"/>
                <w:lang w:eastAsia="pt-BR"/>
              </w:rPr>
            </w:pPr>
          </w:p>
        </w:tc>
      </w:tr>
      <w:tr w:rsidR="00A04829" w:rsidRPr="00014F17" w:rsidTr="00A04829">
        <w:trPr>
          <w:trHeight w:val="270"/>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05</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98</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SR/DPF/PA</w:t>
            </w:r>
          </w:p>
        </w:tc>
        <w:tc>
          <w:tcPr>
            <w:tcW w:w="1251" w:type="pct"/>
            <w:vMerge/>
            <w:shd w:val="clear" w:color="auto" w:fill="auto"/>
          </w:tcPr>
          <w:p w:rsidR="00A04829" w:rsidRPr="00014F17" w:rsidRDefault="00A04829" w:rsidP="00A04829">
            <w:pPr>
              <w:suppressAutoHyphens w:val="0"/>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right"/>
              <w:rPr>
                <w:rFonts w:ascii="Arial" w:hAnsi="Arial" w:cs="Arial"/>
                <w:lang w:eastAsia="pt-BR"/>
              </w:rPr>
            </w:pPr>
          </w:p>
        </w:tc>
      </w:tr>
      <w:tr w:rsidR="00A04829" w:rsidRPr="00014F17" w:rsidTr="00A04829">
        <w:trPr>
          <w:trHeight w:val="270"/>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06</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16</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SR/DPF/RO</w:t>
            </w:r>
          </w:p>
        </w:tc>
        <w:tc>
          <w:tcPr>
            <w:tcW w:w="1251" w:type="pct"/>
            <w:vMerge/>
            <w:shd w:val="clear" w:color="auto" w:fill="auto"/>
          </w:tcPr>
          <w:p w:rsidR="00A04829" w:rsidRPr="00014F17" w:rsidRDefault="00A04829" w:rsidP="00A04829">
            <w:pPr>
              <w:suppressAutoHyphens w:val="0"/>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right"/>
              <w:rPr>
                <w:rFonts w:ascii="Arial" w:hAnsi="Arial" w:cs="Arial"/>
                <w:lang w:eastAsia="pt-BR"/>
              </w:rPr>
            </w:pPr>
          </w:p>
        </w:tc>
      </w:tr>
      <w:tr w:rsidR="00A04829" w:rsidRPr="00014F17" w:rsidTr="00A04829">
        <w:trPr>
          <w:trHeight w:val="270"/>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07</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197</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SR/DPF/RR</w:t>
            </w:r>
          </w:p>
        </w:tc>
        <w:tc>
          <w:tcPr>
            <w:tcW w:w="1251" w:type="pct"/>
            <w:vMerge/>
            <w:shd w:val="clear" w:color="auto" w:fill="auto"/>
          </w:tcPr>
          <w:p w:rsidR="00A04829" w:rsidRPr="00014F17" w:rsidRDefault="00A04829" w:rsidP="00A04829">
            <w:pPr>
              <w:suppressAutoHyphens w:val="0"/>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right"/>
              <w:rPr>
                <w:rFonts w:ascii="Arial" w:hAnsi="Arial" w:cs="Arial"/>
                <w:lang w:eastAsia="pt-BR"/>
              </w:rPr>
            </w:pPr>
          </w:p>
        </w:tc>
      </w:tr>
      <w:tr w:rsidR="00A04829" w:rsidRPr="00014F17" w:rsidTr="00A04829">
        <w:trPr>
          <w:trHeight w:val="270"/>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08</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46</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SR/DPF/TO</w:t>
            </w:r>
          </w:p>
        </w:tc>
        <w:tc>
          <w:tcPr>
            <w:tcW w:w="1251" w:type="pct"/>
            <w:vMerge/>
            <w:shd w:val="clear" w:color="auto" w:fill="auto"/>
          </w:tcPr>
          <w:p w:rsidR="00A04829" w:rsidRPr="00014F17" w:rsidRDefault="00A04829" w:rsidP="00A04829">
            <w:pPr>
              <w:suppressAutoHyphens w:val="0"/>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right"/>
              <w:rPr>
                <w:rFonts w:ascii="Arial" w:hAnsi="Arial" w:cs="Arial"/>
                <w:lang w:eastAsia="pt-BR"/>
              </w:rPr>
            </w:pPr>
          </w:p>
        </w:tc>
      </w:tr>
      <w:tr w:rsidR="00A04829" w:rsidRPr="00014F17" w:rsidTr="00A04829">
        <w:trPr>
          <w:trHeight w:val="270"/>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09</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155</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 xml:space="preserve">Delegacia </w:t>
            </w:r>
            <w:r w:rsidRPr="00014F17">
              <w:rPr>
                <w:rFonts w:ascii="Arial" w:hAnsi="Arial" w:cs="Arial"/>
                <w:lang w:eastAsia="pt-BR"/>
              </w:rPr>
              <w:lastRenderedPageBreak/>
              <w:t>Foz do Iguaçu</w:t>
            </w:r>
          </w:p>
        </w:tc>
        <w:tc>
          <w:tcPr>
            <w:tcW w:w="1251" w:type="pct"/>
            <w:vMerge/>
            <w:shd w:val="clear" w:color="auto" w:fill="auto"/>
          </w:tcPr>
          <w:p w:rsidR="00A04829" w:rsidRPr="00014F17" w:rsidRDefault="00A04829" w:rsidP="00A04829">
            <w:pPr>
              <w:suppressAutoHyphens w:val="0"/>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right"/>
              <w:rPr>
                <w:rFonts w:ascii="Arial" w:hAnsi="Arial" w:cs="Arial"/>
                <w:lang w:eastAsia="pt-BR"/>
              </w:rPr>
            </w:pPr>
          </w:p>
        </w:tc>
      </w:tr>
      <w:tr w:rsidR="00A04829" w:rsidRPr="00014F17" w:rsidTr="00A04829">
        <w:trPr>
          <w:trHeight w:val="270"/>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lastRenderedPageBreak/>
              <w:t>10</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14</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Londrina</w:t>
            </w:r>
          </w:p>
        </w:tc>
        <w:tc>
          <w:tcPr>
            <w:tcW w:w="1251" w:type="pct"/>
            <w:vMerge/>
            <w:shd w:val="clear" w:color="auto" w:fill="auto"/>
          </w:tcPr>
          <w:p w:rsidR="00A04829" w:rsidRPr="00014F17" w:rsidRDefault="00A04829" w:rsidP="00A04829">
            <w:pPr>
              <w:suppressAutoHyphens w:val="0"/>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right"/>
              <w:rPr>
                <w:rFonts w:ascii="Arial" w:hAnsi="Arial" w:cs="Arial"/>
                <w:lang w:eastAsia="pt-BR"/>
              </w:rPr>
            </w:pPr>
          </w:p>
        </w:tc>
      </w:tr>
      <w:tr w:rsidR="00A04829" w:rsidRPr="00014F17" w:rsidTr="00A04829">
        <w:trPr>
          <w:trHeight w:val="270"/>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11</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100</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SR/DPF/PR</w:t>
            </w:r>
          </w:p>
        </w:tc>
        <w:tc>
          <w:tcPr>
            <w:tcW w:w="1251" w:type="pct"/>
            <w:vMerge/>
            <w:shd w:val="clear" w:color="auto" w:fill="auto"/>
          </w:tcPr>
          <w:p w:rsidR="00A04829" w:rsidRPr="00014F17" w:rsidRDefault="00A04829" w:rsidP="00A04829">
            <w:pPr>
              <w:suppressAutoHyphens w:val="0"/>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right"/>
              <w:rPr>
                <w:rFonts w:ascii="Arial" w:hAnsi="Arial" w:cs="Arial"/>
                <w:lang w:eastAsia="pt-BR"/>
              </w:rPr>
            </w:pPr>
          </w:p>
        </w:tc>
      </w:tr>
      <w:tr w:rsidR="00A04829" w:rsidRPr="00014F17" w:rsidTr="00A04829">
        <w:trPr>
          <w:trHeight w:val="270"/>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12</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130</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SR/DPF/RS</w:t>
            </w:r>
          </w:p>
        </w:tc>
        <w:tc>
          <w:tcPr>
            <w:tcW w:w="1251" w:type="pct"/>
            <w:vMerge/>
            <w:shd w:val="clear" w:color="auto" w:fill="auto"/>
          </w:tcPr>
          <w:p w:rsidR="00A04829" w:rsidRPr="00014F17" w:rsidRDefault="00A04829" w:rsidP="00A04829">
            <w:pPr>
              <w:suppressAutoHyphens w:val="0"/>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right"/>
              <w:rPr>
                <w:rFonts w:ascii="Arial" w:hAnsi="Arial" w:cs="Arial"/>
                <w:lang w:eastAsia="pt-BR"/>
              </w:rPr>
            </w:pPr>
          </w:p>
        </w:tc>
      </w:tr>
      <w:tr w:rsidR="00A04829" w:rsidRPr="00014F17" w:rsidTr="00A04829">
        <w:trPr>
          <w:trHeight w:val="270"/>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13</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108</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SR/DPF/SC</w:t>
            </w:r>
          </w:p>
        </w:tc>
        <w:tc>
          <w:tcPr>
            <w:tcW w:w="1251" w:type="pct"/>
            <w:vMerge/>
            <w:shd w:val="clear" w:color="auto" w:fill="auto"/>
          </w:tcPr>
          <w:p w:rsidR="00A04829" w:rsidRPr="00014F17" w:rsidRDefault="00A04829" w:rsidP="00A04829">
            <w:pPr>
              <w:suppressAutoHyphens w:val="0"/>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right"/>
              <w:rPr>
                <w:rFonts w:ascii="Arial" w:hAnsi="Arial" w:cs="Arial"/>
                <w:lang w:eastAsia="pt-BR"/>
              </w:rPr>
            </w:pPr>
          </w:p>
        </w:tc>
      </w:tr>
      <w:tr w:rsidR="00A04829" w:rsidRPr="00014F17" w:rsidTr="00A04829">
        <w:trPr>
          <w:trHeight w:val="270"/>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14</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73</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SR/DPF/AL</w:t>
            </w:r>
          </w:p>
        </w:tc>
        <w:tc>
          <w:tcPr>
            <w:tcW w:w="1251" w:type="pct"/>
            <w:vMerge/>
            <w:shd w:val="clear" w:color="auto" w:fill="auto"/>
          </w:tcPr>
          <w:p w:rsidR="00A04829" w:rsidRPr="00014F17" w:rsidRDefault="00A04829" w:rsidP="00A04829">
            <w:pPr>
              <w:suppressAutoHyphens w:val="0"/>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right"/>
              <w:rPr>
                <w:rFonts w:ascii="Arial" w:hAnsi="Arial" w:cs="Arial"/>
                <w:lang w:eastAsia="pt-BR"/>
              </w:rPr>
            </w:pPr>
          </w:p>
        </w:tc>
      </w:tr>
      <w:tr w:rsidR="00A04829" w:rsidRPr="00014F17" w:rsidTr="00A04829">
        <w:trPr>
          <w:trHeight w:val="270"/>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160</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SR/DPF/BA</w:t>
            </w:r>
          </w:p>
        </w:tc>
        <w:tc>
          <w:tcPr>
            <w:tcW w:w="1251" w:type="pct"/>
            <w:vMerge/>
            <w:shd w:val="clear" w:color="auto" w:fill="auto"/>
          </w:tcPr>
          <w:p w:rsidR="00A04829" w:rsidRPr="00014F17" w:rsidRDefault="00A04829" w:rsidP="00A04829">
            <w:pPr>
              <w:suppressAutoHyphens w:val="0"/>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right"/>
              <w:rPr>
                <w:rFonts w:ascii="Arial" w:hAnsi="Arial" w:cs="Arial"/>
                <w:lang w:eastAsia="pt-BR"/>
              </w:rPr>
            </w:pPr>
          </w:p>
        </w:tc>
      </w:tr>
      <w:tr w:rsidR="00A04829" w:rsidRPr="00014F17" w:rsidTr="00A04829">
        <w:trPr>
          <w:trHeight w:val="270"/>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16</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417</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SR/DPF/CE</w:t>
            </w:r>
          </w:p>
        </w:tc>
        <w:tc>
          <w:tcPr>
            <w:tcW w:w="1251" w:type="pct"/>
            <w:vMerge/>
            <w:shd w:val="clear" w:color="auto" w:fill="auto"/>
          </w:tcPr>
          <w:p w:rsidR="00A04829" w:rsidRPr="00014F17" w:rsidRDefault="00A04829" w:rsidP="00A04829">
            <w:pPr>
              <w:suppressAutoHyphens w:val="0"/>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right"/>
              <w:rPr>
                <w:rFonts w:ascii="Arial" w:hAnsi="Arial" w:cs="Arial"/>
                <w:lang w:eastAsia="pt-BR"/>
              </w:rPr>
            </w:pPr>
          </w:p>
        </w:tc>
      </w:tr>
      <w:tr w:rsidR="00A04829" w:rsidRPr="00014F17" w:rsidTr="00A04829">
        <w:trPr>
          <w:trHeight w:val="270"/>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17</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45</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SR/DPF/MA</w:t>
            </w:r>
          </w:p>
        </w:tc>
        <w:tc>
          <w:tcPr>
            <w:tcW w:w="1251" w:type="pct"/>
            <w:vMerge/>
            <w:shd w:val="clear" w:color="auto" w:fill="auto"/>
          </w:tcPr>
          <w:p w:rsidR="00A04829" w:rsidRPr="00014F17" w:rsidRDefault="00A04829" w:rsidP="00A04829">
            <w:pPr>
              <w:suppressAutoHyphens w:val="0"/>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right"/>
              <w:rPr>
                <w:rFonts w:ascii="Arial" w:hAnsi="Arial" w:cs="Arial"/>
                <w:lang w:eastAsia="pt-BR"/>
              </w:rPr>
            </w:pPr>
          </w:p>
        </w:tc>
      </w:tr>
      <w:tr w:rsidR="00A04829" w:rsidRPr="00014F17" w:rsidTr="00A04829">
        <w:trPr>
          <w:trHeight w:val="270"/>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18</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30</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SR/DPF/PB</w:t>
            </w:r>
          </w:p>
        </w:tc>
        <w:tc>
          <w:tcPr>
            <w:tcW w:w="1251" w:type="pct"/>
            <w:vMerge/>
            <w:shd w:val="clear" w:color="auto" w:fill="auto"/>
          </w:tcPr>
          <w:p w:rsidR="00A04829" w:rsidRPr="00014F17" w:rsidRDefault="00A04829" w:rsidP="00A04829">
            <w:pPr>
              <w:suppressAutoHyphens w:val="0"/>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right"/>
              <w:rPr>
                <w:rFonts w:ascii="Arial" w:hAnsi="Arial" w:cs="Arial"/>
                <w:lang w:eastAsia="pt-BR"/>
              </w:rPr>
            </w:pPr>
          </w:p>
        </w:tc>
      </w:tr>
      <w:tr w:rsidR="00A04829" w:rsidRPr="00014F17" w:rsidTr="00A04829">
        <w:trPr>
          <w:trHeight w:val="270"/>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19</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77</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SR/DPF/PE</w:t>
            </w:r>
          </w:p>
        </w:tc>
        <w:tc>
          <w:tcPr>
            <w:tcW w:w="1251" w:type="pct"/>
            <w:vMerge/>
            <w:shd w:val="clear" w:color="auto" w:fill="auto"/>
          </w:tcPr>
          <w:p w:rsidR="00A04829" w:rsidRPr="00014F17" w:rsidRDefault="00A04829" w:rsidP="00A04829">
            <w:pPr>
              <w:suppressAutoHyphens w:val="0"/>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right"/>
              <w:rPr>
                <w:rFonts w:ascii="Arial" w:hAnsi="Arial" w:cs="Arial"/>
                <w:lang w:eastAsia="pt-BR"/>
              </w:rPr>
            </w:pPr>
          </w:p>
        </w:tc>
      </w:tr>
      <w:tr w:rsidR="00A04829" w:rsidRPr="00014F17" w:rsidTr="00A04829">
        <w:trPr>
          <w:trHeight w:val="270"/>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20</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20</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SR/DPF/PI</w:t>
            </w:r>
          </w:p>
        </w:tc>
        <w:tc>
          <w:tcPr>
            <w:tcW w:w="1251" w:type="pct"/>
            <w:vMerge/>
            <w:shd w:val="clear" w:color="auto" w:fill="auto"/>
          </w:tcPr>
          <w:p w:rsidR="00A04829" w:rsidRPr="00014F17" w:rsidRDefault="00A04829" w:rsidP="00A04829">
            <w:pPr>
              <w:suppressAutoHyphens w:val="0"/>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right"/>
              <w:rPr>
                <w:rFonts w:ascii="Arial" w:hAnsi="Arial" w:cs="Arial"/>
                <w:lang w:eastAsia="pt-BR"/>
              </w:rPr>
            </w:pPr>
          </w:p>
        </w:tc>
      </w:tr>
      <w:tr w:rsidR="00A04829" w:rsidRPr="00014F17" w:rsidTr="00A04829">
        <w:trPr>
          <w:trHeight w:val="270"/>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21</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72</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SR/DPF/RN</w:t>
            </w:r>
          </w:p>
        </w:tc>
        <w:tc>
          <w:tcPr>
            <w:tcW w:w="1251" w:type="pct"/>
            <w:vMerge/>
            <w:shd w:val="clear" w:color="auto" w:fill="auto"/>
          </w:tcPr>
          <w:p w:rsidR="00A04829" w:rsidRPr="00014F17" w:rsidRDefault="00A04829" w:rsidP="00A04829">
            <w:pPr>
              <w:suppressAutoHyphens w:val="0"/>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right"/>
              <w:rPr>
                <w:rFonts w:ascii="Arial" w:hAnsi="Arial" w:cs="Arial"/>
                <w:lang w:eastAsia="pt-BR"/>
              </w:rPr>
            </w:pPr>
          </w:p>
        </w:tc>
      </w:tr>
      <w:tr w:rsidR="00A04829" w:rsidRPr="00014F17" w:rsidTr="00A04829">
        <w:trPr>
          <w:trHeight w:val="270"/>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22</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31</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SR/DPF/SE</w:t>
            </w:r>
          </w:p>
        </w:tc>
        <w:tc>
          <w:tcPr>
            <w:tcW w:w="1251" w:type="pct"/>
            <w:vMerge/>
            <w:shd w:val="clear" w:color="auto" w:fill="auto"/>
          </w:tcPr>
          <w:p w:rsidR="00A04829" w:rsidRPr="00014F17" w:rsidRDefault="00A04829" w:rsidP="00A04829">
            <w:pPr>
              <w:suppressAutoHyphens w:val="0"/>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right"/>
              <w:rPr>
                <w:rFonts w:ascii="Arial" w:hAnsi="Arial" w:cs="Arial"/>
                <w:lang w:eastAsia="pt-BR"/>
              </w:rPr>
            </w:pPr>
          </w:p>
        </w:tc>
      </w:tr>
      <w:tr w:rsidR="00A04829" w:rsidRPr="00014F17" w:rsidTr="00A04829">
        <w:trPr>
          <w:trHeight w:val="270"/>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23</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20</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SR/DPF/DF</w:t>
            </w:r>
          </w:p>
        </w:tc>
        <w:tc>
          <w:tcPr>
            <w:tcW w:w="1251" w:type="pct"/>
            <w:vMerge/>
            <w:shd w:val="clear" w:color="auto" w:fill="auto"/>
          </w:tcPr>
          <w:p w:rsidR="00A04829" w:rsidRPr="00014F17" w:rsidRDefault="00A04829" w:rsidP="00A04829">
            <w:pPr>
              <w:suppressAutoHyphens w:val="0"/>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right"/>
              <w:rPr>
                <w:rFonts w:ascii="Arial" w:hAnsi="Arial" w:cs="Arial"/>
                <w:lang w:eastAsia="pt-BR"/>
              </w:rPr>
            </w:pPr>
          </w:p>
        </w:tc>
      </w:tr>
      <w:tr w:rsidR="00A04829" w:rsidRPr="00014F17" w:rsidTr="00A04829">
        <w:trPr>
          <w:trHeight w:val="270"/>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24</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138</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SR/DPF/GO</w:t>
            </w:r>
          </w:p>
        </w:tc>
        <w:tc>
          <w:tcPr>
            <w:tcW w:w="1251" w:type="pct"/>
            <w:vMerge/>
            <w:shd w:val="clear" w:color="auto" w:fill="auto"/>
          </w:tcPr>
          <w:p w:rsidR="00A04829" w:rsidRPr="00014F17" w:rsidRDefault="00A04829" w:rsidP="00A04829">
            <w:pPr>
              <w:suppressAutoHyphens w:val="0"/>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right"/>
              <w:rPr>
                <w:rFonts w:ascii="Arial" w:hAnsi="Arial" w:cs="Arial"/>
                <w:lang w:eastAsia="pt-BR"/>
              </w:rPr>
            </w:pPr>
          </w:p>
        </w:tc>
      </w:tr>
      <w:tr w:rsidR="00A04829" w:rsidRPr="00014F17" w:rsidTr="00A04829">
        <w:trPr>
          <w:trHeight w:val="270"/>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25</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139</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SR/DPF/MS</w:t>
            </w:r>
          </w:p>
        </w:tc>
        <w:tc>
          <w:tcPr>
            <w:tcW w:w="1251" w:type="pct"/>
            <w:vMerge/>
            <w:shd w:val="clear" w:color="auto" w:fill="auto"/>
          </w:tcPr>
          <w:p w:rsidR="00A04829" w:rsidRPr="00014F17" w:rsidRDefault="00A04829" w:rsidP="00A04829">
            <w:pPr>
              <w:suppressAutoHyphens w:val="0"/>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right"/>
              <w:rPr>
                <w:rFonts w:ascii="Arial" w:hAnsi="Arial" w:cs="Arial"/>
                <w:lang w:eastAsia="pt-BR"/>
              </w:rPr>
            </w:pPr>
          </w:p>
        </w:tc>
      </w:tr>
      <w:tr w:rsidR="00A04829" w:rsidRPr="00014F17" w:rsidTr="00A04829">
        <w:trPr>
          <w:trHeight w:val="270"/>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26</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94</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SR/DPF/MT</w:t>
            </w:r>
          </w:p>
        </w:tc>
        <w:tc>
          <w:tcPr>
            <w:tcW w:w="1251" w:type="pct"/>
            <w:vMerge/>
            <w:shd w:val="clear" w:color="auto" w:fill="auto"/>
          </w:tcPr>
          <w:p w:rsidR="00A04829" w:rsidRPr="00014F17" w:rsidRDefault="00A04829" w:rsidP="00A04829">
            <w:pPr>
              <w:suppressAutoHyphens w:val="0"/>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right"/>
              <w:rPr>
                <w:rFonts w:ascii="Arial" w:hAnsi="Arial" w:cs="Arial"/>
                <w:lang w:eastAsia="pt-BR"/>
              </w:rPr>
            </w:pPr>
          </w:p>
        </w:tc>
      </w:tr>
      <w:tr w:rsidR="00A04829" w:rsidRPr="00014F17" w:rsidTr="00A04829">
        <w:trPr>
          <w:trHeight w:val="270"/>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27</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16</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ANP</w:t>
            </w:r>
          </w:p>
        </w:tc>
        <w:tc>
          <w:tcPr>
            <w:tcW w:w="1251" w:type="pct"/>
            <w:vMerge/>
            <w:shd w:val="clear" w:color="auto" w:fill="auto"/>
          </w:tcPr>
          <w:p w:rsidR="00A04829" w:rsidRPr="00014F17" w:rsidRDefault="00A04829" w:rsidP="00A04829">
            <w:pPr>
              <w:suppressAutoHyphens w:val="0"/>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right"/>
              <w:rPr>
                <w:rFonts w:ascii="Arial" w:hAnsi="Arial" w:cs="Arial"/>
                <w:lang w:eastAsia="pt-BR"/>
              </w:rPr>
            </w:pPr>
          </w:p>
        </w:tc>
      </w:tr>
      <w:tr w:rsidR="00A04829" w:rsidRPr="00014F17" w:rsidTr="00A04829">
        <w:trPr>
          <w:trHeight w:val="270"/>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28</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6</w:t>
            </w:r>
            <w:proofErr w:type="gramEnd"/>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DITEC</w:t>
            </w:r>
          </w:p>
        </w:tc>
        <w:tc>
          <w:tcPr>
            <w:tcW w:w="1251" w:type="pct"/>
            <w:vMerge/>
            <w:shd w:val="clear" w:color="auto" w:fill="auto"/>
          </w:tcPr>
          <w:p w:rsidR="00A04829" w:rsidRPr="00014F17" w:rsidRDefault="00A04829" w:rsidP="00A04829">
            <w:pPr>
              <w:suppressAutoHyphens w:val="0"/>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right"/>
              <w:rPr>
                <w:rFonts w:ascii="Arial" w:hAnsi="Arial" w:cs="Arial"/>
                <w:lang w:eastAsia="pt-BR"/>
              </w:rPr>
            </w:pPr>
          </w:p>
        </w:tc>
      </w:tr>
      <w:tr w:rsidR="00A04829" w:rsidRPr="00014F17" w:rsidTr="00A04829">
        <w:trPr>
          <w:trHeight w:val="270"/>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29</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80</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SR/DPF/ES</w:t>
            </w:r>
          </w:p>
        </w:tc>
        <w:tc>
          <w:tcPr>
            <w:tcW w:w="1251" w:type="pct"/>
            <w:vMerge/>
            <w:shd w:val="clear" w:color="auto" w:fill="auto"/>
          </w:tcPr>
          <w:p w:rsidR="00A04829" w:rsidRPr="00014F17" w:rsidRDefault="00A04829" w:rsidP="00A04829">
            <w:pPr>
              <w:suppressAutoHyphens w:val="0"/>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right"/>
              <w:rPr>
                <w:rFonts w:ascii="Arial" w:hAnsi="Arial" w:cs="Arial"/>
                <w:lang w:eastAsia="pt-BR"/>
              </w:rPr>
            </w:pPr>
          </w:p>
        </w:tc>
      </w:tr>
      <w:tr w:rsidR="00A04829" w:rsidRPr="00014F17" w:rsidTr="00A04829">
        <w:trPr>
          <w:trHeight w:val="270"/>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30</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64</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SR/DPF/MG</w:t>
            </w:r>
          </w:p>
        </w:tc>
        <w:tc>
          <w:tcPr>
            <w:tcW w:w="1251" w:type="pct"/>
            <w:vMerge/>
            <w:shd w:val="clear" w:color="auto" w:fill="auto"/>
          </w:tcPr>
          <w:p w:rsidR="00A04829" w:rsidRPr="00014F17" w:rsidRDefault="00A04829" w:rsidP="00A04829">
            <w:pPr>
              <w:suppressAutoHyphens w:val="0"/>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right"/>
              <w:rPr>
                <w:rFonts w:ascii="Arial" w:hAnsi="Arial" w:cs="Arial"/>
                <w:lang w:eastAsia="pt-BR"/>
              </w:rPr>
            </w:pPr>
          </w:p>
        </w:tc>
      </w:tr>
      <w:tr w:rsidR="00A04829" w:rsidRPr="00014F17" w:rsidTr="00A04829">
        <w:trPr>
          <w:trHeight w:val="270"/>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31</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116</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SR/DPF/RJ</w:t>
            </w:r>
          </w:p>
        </w:tc>
        <w:tc>
          <w:tcPr>
            <w:tcW w:w="1251" w:type="pct"/>
            <w:vMerge/>
            <w:shd w:val="clear" w:color="auto" w:fill="auto"/>
          </w:tcPr>
          <w:p w:rsidR="00A04829" w:rsidRPr="00014F17" w:rsidRDefault="00A04829" w:rsidP="00A04829">
            <w:pPr>
              <w:suppressAutoHyphens w:val="0"/>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right"/>
              <w:rPr>
                <w:rFonts w:ascii="Arial" w:hAnsi="Arial" w:cs="Arial"/>
                <w:lang w:eastAsia="pt-BR"/>
              </w:rPr>
            </w:pPr>
          </w:p>
        </w:tc>
      </w:tr>
      <w:tr w:rsidR="00A04829" w:rsidRPr="00014F17" w:rsidTr="00A04829">
        <w:trPr>
          <w:trHeight w:val="270"/>
        </w:trPr>
        <w:tc>
          <w:tcPr>
            <w:tcW w:w="425" w:type="pct"/>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32</w:t>
            </w:r>
          </w:p>
        </w:tc>
        <w:tc>
          <w:tcPr>
            <w:tcW w:w="475" w:type="pct"/>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209</w:t>
            </w:r>
          </w:p>
        </w:tc>
        <w:tc>
          <w:tcPr>
            <w:tcW w:w="705" w:type="pct"/>
            <w:gridSpan w:val="2"/>
            <w:vMerge/>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p>
        </w:tc>
        <w:tc>
          <w:tcPr>
            <w:tcW w:w="861" w:type="pct"/>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SR/DPF/SP</w:t>
            </w:r>
          </w:p>
        </w:tc>
        <w:tc>
          <w:tcPr>
            <w:tcW w:w="1251" w:type="pct"/>
            <w:vMerge/>
            <w:tcBorders>
              <w:bottom w:val="single" w:sz="4" w:space="0" w:color="auto"/>
            </w:tcBorders>
            <w:shd w:val="clear" w:color="auto" w:fill="auto"/>
          </w:tcPr>
          <w:p w:rsidR="00A04829" w:rsidRPr="00014F17" w:rsidRDefault="00A04829" w:rsidP="00A04829">
            <w:pPr>
              <w:suppressAutoHyphens w:val="0"/>
              <w:rPr>
                <w:rFonts w:ascii="Arial" w:hAnsi="Arial" w:cs="Arial"/>
                <w:lang w:eastAsia="pt-BR"/>
              </w:rPr>
            </w:pPr>
          </w:p>
        </w:tc>
        <w:tc>
          <w:tcPr>
            <w:tcW w:w="662" w:type="pct"/>
            <w:vMerge/>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tcBorders>
              <w:bottom w:val="single" w:sz="4" w:space="0" w:color="auto"/>
            </w:tcBorders>
            <w:shd w:val="clear" w:color="auto" w:fill="auto"/>
          </w:tcPr>
          <w:p w:rsidR="00A04829" w:rsidRPr="00014F17" w:rsidRDefault="00A04829" w:rsidP="00A04829">
            <w:pPr>
              <w:suppressAutoHyphens w:val="0"/>
              <w:jc w:val="right"/>
              <w:rPr>
                <w:rFonts w:ascii="Arial" w:hAnsi="Arial" w:cs="Arial"/>
                <w:lang w:eastAsia="pt-BR"/>
              </w:rPr>
            </w:pPr>
          </w:p>
        </w:tc>
      </w:tr>
      <w:tr w:rsidR="00A04829" w:rsidRPr="00014F17" w:rsidTr="00A04829">
        <w:trPr>
          <w:trHeight w:val="270"/>
        </w:trPr>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33</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184</w:t>
            </w:r>
          </w:p>
        </w:tc>
        <w:tc>
          <w:tcPr>
            <w:tcW w:w="705" w:type="pct"/>
            <w:gridSpan w:val="2"/>
            <w:vMerge w:val="restar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Unid.</w:t>
            </w: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COAD</w:t>
            </w:r>
          </w:p>
        </w:tc>
        <w:tc>
          <w:tcPr>
            <w:tcW w:w="1251"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 xml:space="preserve">Armário baixo com </w:t>
            </w:r>
            <w:proofErr w:type="gramStart"/>
            <w:r w:rsidRPr="00014F17">
              <w:rPr>
                <w:rFonts w:ascii="Arial" w:hAnsi="Arial" w:cs="Arial"/>
                <w:lang w:eastAsia="pt-BR"/>
              </w:rPr>
              <w:t>2</w:t>
            </w:r>
            <w:proofErr w:type="gramEnd"/>
            <w:r w:rsidRPr="00014F17">
              <w:rPr>
                <w:rFonts w:ascii="Arial" w:hAnsi="Arial" w:cs="Arial"/>
                <w:lang w:eastAsia="pt-BR"/>
              </w:rPr>
              <w:t xml:space="preserve"> portas</w:t>
            </w:r>
          </w:p>
        </w:tc>
        <w:tc>
          <w:tcPr>
            <w:tcW w:w="662"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150466</w:t>
            </w:r>
          </w:p>
        </w:tc>
        <w:tc>
          <w:tcPr>
            <w:tcW w:w="620"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70"/>
        </w:trPr>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34</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25</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SR/DPF/AC</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70"/>
        </w:trPr>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35</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34</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SR/DPF/AM</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70"/>
        </w:trPr>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36</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54</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SR/DPF/AP</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70"/>
        </w:trPr>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37</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SR/DPF/RO</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70"/>
        </w:trPr>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38</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13</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SR/DPF/RR</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70"/>
        </w:trPr>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39</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SR/DPF/TO</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70"/>
        </w:trPr>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40</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132</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Foz do Iguaçu</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70"/>
        </w:trPr>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41</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Londrina</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70"/>
        </w:trPr>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42</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95</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SR/DPF/PR</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70"/>
        </w:trPr>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43</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85</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SR/DPF/RS</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70"/>
        </w:trPr>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44</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53</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SR/DPF/SC</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70"/>
        </w:trPr>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45</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51</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SR/DPF/AL</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70"/>
        </w:trPr>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lastRenderedPageBreak/>
              <w:t>46</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89</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SR/DPF/BA</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70"/>
        </w:trPr>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47</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198</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SR/DPF/CE</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70"/>
        </w:trPr>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48</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SR/DPF/MA</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70"/>
        </w:trPr>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49</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30</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SR/DPF/PB</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70"/>
        </w:trPr>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50</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23</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SR/DPF/PE</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70"/>
        </w:trPr>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51</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13</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SR/DPF/PI</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70"/>
        </w:trPr>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52</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27</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SR/DPF/RN</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70"/>
        </w:trPr>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53</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26</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SR/DPF/SE</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54</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SR/DPF/DF</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70"/>
        </w:trPr>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55</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88</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SR/DPF/GO</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70"/>
        </w:trPr>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56</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111</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SR/DPF/MS</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70"/>
        </w:trPr>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57</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62</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SR/DPF/MT</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70"/>
        </w:trPr>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58</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9</w:t>
            </w:r>
            <w:proofErr w:type="gramEnd"/>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ANP</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70"/>
        </w:trPr>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59</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3</w:t>
            </w:r>
            <w:proofErr w:type="gramEnd"/>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DITEC</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70"/>
        </w:trPr>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60</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30</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SR/DPF/ES</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70"/>
        </w:trPr>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61</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40</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SR/DPF/MG</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70"/>
        </w:trPr>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62</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67</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SR/DPF/RJ</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70"/>
        </w:trPr>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63</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95</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SR/DPF/SP</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64</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143</w:t>
            </w:r>
          </w:p>
        </w:tc>
        <w:tc>
          <w:tcPr>
            <w:tcW w:w="705" w:type="pct"/>
            <w:gridSpan w:val="2"/>
            <w:vMerge w:val="restar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Unid.</w:t>
            </w: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COAD</w:t>
            </w:r>
          </w:p>
        </w:tc>
        <w:tc>
          <w:tcPr>
            <w:tcW w:w="1251" w:type="pct"/>
            <w:vMerge w:val="restart"/>
            <w:shd w:val="clear" w:color="auto" w:fill="auto"/>
            <w:noWrap/>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Armário alto</w:t>
            </w:r>
          </w:p>
          <w:p w:rsidR="00A04829" w:rsidRPr="00014F17" w:rsidRDefault="00A04829" w:rsidP="00A04829">
            <w:pPr>
              <w:suppressAutoHyphens w:val="0"/>
              <w:jc w:val="center"/>
              <w:rPr>
                <w:rFonts w:ascii="Arial" w:hAnsi="Arial" w:cs="Arial"/>
                <w:lang w:eastAsia="pt-BR"/>
              </w:rPr>
            </w:pPr>
            <w:proofErr w:type="spellStart"/>
            <w:proofErr w:type="gramStart"/>
            <w:r w:rsidRPr="00014F17">
              <w:rPr>
                <w:rFonts w:ascii="Arial" w:hAnsi="Arial" w:cs="Arial"/>
                <w:lang w:eastAsia="pt-BR"/>
              </w:rPr>
              <w:t>semi</w:t>
            </w:r>
            <w:proofErr w:type="gramEnd"/>
            <w:r w:rsidRPr="00014F17">
              <w:rPr>
                <w:rFonts w:ascii="Arial" w:hAnsi="Arial" w:cs="Arial"/>
                <w:lang w:eastAsia="pt-BR"/>
              </w:rPr>
              <w:t>-aberto</w:t>
            </w:r>
            <w:proofErr w:type="spellEnd"/>
          </w:p>
        </w:tc>
        <w:tc>
          <w:tcPr>
            <w:tcW w:w="662" w:type="pct"/>
            <w:vMerge w:val="restar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150466</w:t>
            </w:r>
          </w:p>
        </w:tc>
        <w:tc>
          <w:tcPr>
            <w:tcW w:w="620" w:type="pct"/>
            <w:vMerge w:val="restart"/>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65</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162</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SR/DPF/AC</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66</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28</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SR/DPF/AM</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67</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50</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SR/DPF/PA</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68</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18</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SR/DPF/RO</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69</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64</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SR/DPF/RR</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70</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SR/DPF/TO</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71</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66</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Foz do Iguaçu</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72</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21</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Londrina</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73</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84</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SR/DPF/PR</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74</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66</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SR/DPF/RS</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75</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107</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SR/DPF/SC</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76</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38</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SR/DPF/AL</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77</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103</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SR/DPF/BA</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78</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83</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SR/DPF/CE</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79</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30</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SR/DPF/MA</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80</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30</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SR/DPF/PB</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81</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25</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SR/DPF/PE</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82</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12</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SR/DPF/PI</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83</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25</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SR/DPF/RN</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84</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20</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SR/DPF/SE</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lastRenderedPageBreak/>
              <w:t>85</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SR/DPF/DF</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86</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33</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SR/DPF/GO</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87</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106</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SR/DPF/MS</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88</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54</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SR/DPF/MT</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89</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4</w:t>
            </w:r>
            <w:proofErr w:type="gramEnd"/>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ANP</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90</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DITEC</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91</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30</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SR/DPF/ES</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92</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50</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SR/DPF/MG</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93</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81</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SR/DPF/RJ</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tcBorders>
              <w:bottom w:val="single" w:sz="4" w:space="0" w:color="auto"/>
            </w:tcBorders>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94</w:t>
            </w:r>
          </w:p>
        </w:tc>
        <w:tc>
          <w:tcPr>
            <w:tcW w:w="475" w:type="pct"/>
            <w:tcBorders>
              <w:bottom w:val="single" w:sz="4" w:space="0" w:color="auto"/>
            </w:tcBorders>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84</w:t>
            </w:r>
          </w:p>
        </w:tc>
        <w:tc>
          <w:tcPr>
            <w:tcW w:w="705" w:type="pct"/>
            <w:gridSpan w:val="2"/>
            <w:vMerge/>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p>
        </w:tc>
        <w:tc>
          <w:tcPr>
            <w:tcW w:w="861" w:type="pct"/>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SR/DPF/SP</w:t>
            </w:r>
          </w:p>
        </w:tc>
        <w:tc>
          <w:tcPr>
            <w:tcW w:w="1251" w:type="pct"/>
            <w:vMerge/>
            <w:tcBorders>
              <w:bottom w:val="single" w:sz="4" w:space="0" w:color="auto"/>
            </w:tcBorders>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95</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329</w:t>
            </w:r>
          </w:p>
        </w:tc>
        <w:tc>
          <w:tcPr>
            <w:tcW w:w="705" w:type="pct"/>
            <w:gridSpan w:val="2"/>
            <w:vMerge w:val="restar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Unid.</w:t>
            </w: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COAD</w:t>
            </w:r>
          </w:p>
        </w:tc>
        <w:tc>
          <w:tcPr>
            <w:tcW w:w="1251" w:type="pct"/>
            <w:vMerge w:val="restart"/>
            <w:shd w:val="pct15" w:color="auto" w:fill="auto"/>
            <w:noWrap/>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Gaveteiro volante</w:t>
            </w:r>
          </w:p>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com</w:t>
            </w:r>
            <w:proofErr w:type="gramEnd"/>
            <w:r w:rsidRPr="00014F17">
              <w:rPr>
                <w:rFonts w:ascii="Arial" w:hAnsi="Arial" w:cs="Arial"/>
                <w:lang w:eastAsia="pt-BR"/>
              </w:rPr>
              <w:t xml:space="preserve"> quatro gavetas</w:t>
            </w:r>
          </w:p>
        </w:tc>
        <w:tc>
          <w:tcPr>
            <w:tcW w:w="662"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150466</w:t>
            </w:r>
          </w:p>
        </w:tc>
        <w:tc>
          <w:tcPr>
            <w:tcW w:w="620"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96</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273</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SR/DPF/AC</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97</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33</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SR/DPF/AM</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98</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34</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SR/DPF/AP</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99</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141</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SR/DPF/PA</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100</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37</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SR/DPF/RO</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101</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162</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SR/DPF/RR</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102</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SR/DPF/TO</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103</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180</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Foz do Iguaçu</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104</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19</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Londrina</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105</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117</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SR/DPF/PR</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106</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172</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SR/DPF/RS</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107</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109</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SR/DPF/SC</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108</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58</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SR/DPF/AL</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109</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193</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SR/DPF/BA</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110</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357</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SR/DPF/CE</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111</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38</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SR/DPF/MA</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112</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50</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SR/DPF/PB</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113</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78</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SR/DPF/PE</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114</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40</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SR/DPF/PI</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115</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29</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SR/DPF/RN</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116</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41</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SR/DPF/SE</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117</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30</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SR/DPF/DF</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118</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72</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SR/DPF/GO</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119</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116</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SR/DPF/MS</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120</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104</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SR/DPF/MT</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121</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ANP</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122</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8</w:t>
            </w:r>
            <w:proofErr w:type="gramEnd"/>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DITEC</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123</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30</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SR/DPF/ES</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lastRenderedPageBreak/>
              <w:t>124</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84</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SR/DPF/MG</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125</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204</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SR/DPF/RJ</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126</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194</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SR/DPF/SP</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127</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211</w:t>
            </w:r>
          </w:p>
        </w:tc>
        <w:tc>
          <w:tcPr>
            <w:tcW w:w="705" w:type="pct"/>
            <w:gridSpan w:val="2"/>
            <w:vMerge w:val="restar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Unid.</w:t>
            </w: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 xml:space="preserve"> COAD</w:t>
            </w:r>
          </w:p>
        </w:tc>
        <w:tc>
          <w:tcPr>
            <w:tcW w:w="1251" w:type="pct"/>
            <w:vMerge w:val="restart"/>
            <w:shd w:val="clear" w:color="auto" w:fill="auto"/>
            <w:noWrap/>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Painel divisório</w:t>
            </w:r>
          </w:p>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panorâmico</w:t>
            </w:r>
            <w:proofErr w:type="gramEnd"/>
            <w:r w:rsidRPr="00014F17">
              <w:rPr>
                <w:rFonts w:ascii="Arial" w:hAnsi="Arial" w:cs="Arial"/>
                <w:lang w:eastAsia="pt-BR"/>
              </w:rPr>
              <w:t xml:space="preserve"> com</w:t>
            </w:r>
          </w:p>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140 cm de largura</w:t>
            </w:r>
          </w:p>
        </w:tc>
        <w:tc>
          <w:tcPr>
            <w:tcW w:w="662" w:type="pct"/>
            <w:vMerge w:val="restar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150466</w:t>
            </w:r>
          </w:p>
        </w:tc>
        <w:tc>
          <w:tcPr>
            <w:tcW w:w="620" w:type="pct"/>
            <w:vMerge w:val="restart"/>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128</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16</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SR/DPF/AM</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129</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27</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SR/DPF/PA</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130</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6</w:t>
            </w:r>
            <w:proofErr w:type="gramEnd"/>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SR/DPF/TO</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131</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25</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Foz do Iguaçu</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132</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25</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SR/DPF/PR</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133</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32</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SR/DPF/RS</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134</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36</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SR/DPF/SC</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135</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11</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SR/DPF/BA</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136</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SR/DPF/MA</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137</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25</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SR/DPF/PB</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138</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SR/DPF/PE</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139</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31</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SR/DPF/RN</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140</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SR/DPF/SE</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141</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12</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SR/DPF/GO</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142</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39</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SR/DPF/MS</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143</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34</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SR/DPF/MT</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144</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43</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CTI</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145</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39</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DITEC</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146</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20</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SR/DPF/ES</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147</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14</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SR/DPF/RJ</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tcBorders>
              <w:bottom w:val="single" w:sz="4" w:space="0" w:color="auto"/>
            </w:tcBorders>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148</w:t>
            </w:r>
          </w:p>
        </w:tc>
        <w:tc>
          <w:tcPr>
            <w:tcW w:w="475" w:type="pct"/>
            <w:tcBorders>
              <w:bottom w:val="single" w:sz="4" w:space="0" w:color="auto"/>
            </w:tcBorders>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76</w:t>
            </w:r>
          </w:p>
        </w:tc>
        <w:tc>
          <w:tcPr>
            <w:tcW w:w="705" w:type="pct"/>
            <w:gridSpan w:val="2"/>
            <w:vMerge/>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p>
        </w:tc>
        <w:tc>
          <w:tcPr>
            <w:tcW w:w="861" w:type="pct"/>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SR/DPF/SP</w:t>
            </w:r>
          </w:p>
        </w:tc>
        <w:tc>
          <w:tcPr>
            <w:tcW w:w="1251" w:type="pct"/>
            <w:vMerge/>
            <w:tcBorders>
              <w:bottom w:val="single" w:sz="4" w:space="0" w:color="auto"/>
            </w:tcBorders>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149</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71</w:t>
            </w:r>
          </w:p>
        </w:tc>
        <w:tc>
          <w:tcPr>
            <w:tcW w:w="705" w:type="pct"/>
            <w:gridSpan w:val="2"/>
            <w:vMerge w:val="restar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Unid.</w:t>
            </w: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COAD</w:t>
            </w:r>
          </w:p>
        </w:tc>
        <w:tc>
          <w:tcPr>
            <w:tcW w:w="1251" w:type="pct"/>
            <w:vMerge w:val="restart"/>
            <w:shd w:val="pct15" w:color="auto" w:fill="auto"/>
            <w:noWrap/>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Painel divisório</w:t>
            </w:r>
          </w:p>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panorâmico</w:t>
            </w:r>
            <w:proofErr w:type="gramEnd"/>
            <w:r w:rsidRPr="00014F17">
              <w:rPr>
                <w:rFonts w:ascii="Arial" w:hAnsi="Arial" w:cs="Arial"/>
                <w:lang w:eastAsia="pt-BR"/>
              </w:rPr>
              <w:t xml:space="preserve"> com</w:t>
            </w:r>
          </w:p>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160 cm de largura</w:t>
            </w:r>
          </w:p>
        </w:tc>
        <w:tc>
          <w:tcPr>
            <w:tcW w:w="662"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150466</w:t>
            </w:r>
          </w:p>
        </w:tc>
        <w:tc>
          <w:tcPr>
            <w:tcW w:w="620"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150</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SR/DPF/AM</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151</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9</w:t>
            </w:r>
            <w:proofErr w:type="gramEnd"/>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SR/DPF/PA</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152</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SR/DPF/TO</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153</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Foz do Iguaçu</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154</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31</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SR/DPF/PR</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155</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22</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SR/DPF/RS</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156</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25</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SR/DPF/SC</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157</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19</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SR/DPF/BA</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158</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SR/DPF/PB</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159</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SR/DPF/PE</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160</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SR/DPF/GO</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161</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13</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SR/DPF/MS</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lastRenderedPageBreak/>
              <w:t>162</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43</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CTI</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163</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SR/DPF/ES</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164</w:t>
            </w:r>
          </w:p>
        </w:tc>
        <w:tc>
          <w:tcPr>
            <w:tcW w:w="475" w:type="pct"/>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13</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SR/DPF/RJ</w:t>
            </w:r>
          </w:p>
        </w:tc>
        <w:tc>
          <w:tcPr>
            <w:tcW w:w="1251" w:type="pct"/>
            <w:vMerge/>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tcBorders>
              <w:bottom w:val="single" w:sz="4" w:space="0" w:color="auto"/>
            </w:tcBorders>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165</w:t>
            </w:r>
          </w:p>
        </w:tc>
        <w:tc>
          <w:tcPr>
            <w:tcW w:w="475" w:type="pct"/>
            <w:tcBorders>
              <w:bottom w:val="single" w:sz="4" w:space="0" w:color="auto"/>
            </w:tcBorders>
            <w:shd w:val="pct15"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39</w:t>
            </w:r>
          </w:p>
        </w:tc>
        <w:tc>
          <w:tcPr>
            <w:tcW w:w="705" w:type="pct"/>
            <w:gridSpan w:val="2"/>
            <w:vMerge/>
            <w:tcBorders>
              <w:bottom w:val="single" w:sz="4" w:space="0" w:color="auto"/>
            </w:tcBorders>
            <w:shd w:val="pct15" w:color="auto" w:fill="auto"/>
          </w:tcPr>
          <w:p w:rsidR="00A04829" w:rsidRPr="00014F17" w:rsidRDefault="00A04829" w:rsidP="00A04829">
            <w:pPr>
              <w:suppressAutoHyphens w:val="0"/>
              <w:jc w:val="center"/>
              <w:rPr>
                <w:rFonts w:ascii="Arial" w:hAnsi="Arial" w:cs="Arial"/>
                <w:lang w:eastAsia="pt-BR"/>
              </w:rPr>
            </w:pPr>
          </w:p>
        </w:tc>
        <w:tc>
          <w:tcPr>
            <w:tcW w:w="861" w:type="pct"/>
            <w:tcBorders>
              <w:bottom w:val="single" w:sz="4" w:space="0" w:color="auto"/>
            </w:tcBorders>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SR/DPF/SP</w:t>
            </w:r>
          </w:p>
        </w:tc>
        <w:tc>
          <w:tcPr>
            <w:tcW w:w="1251" w:type="pct"/>
            <w:vMerge/>
            <w:tcBorders>
              <w:bottom w:val="single" w:sz="4" w:space="0" w:color="auto"/>
            </w:tcBorders>
            <w:shd w:val="pct15" w:color="auto" w:fill="auto"/>
            <w:noWrap/>
          </w:tcPr>
          <w:p w:rsidR="00A04829" w:rsidRPr="00014F17" w:rsidRDefault="00A04829" w:rsidP="00A04829">
            <w:pPr>
              <w:suppressAutoHyphens w:val="0"/>
              <w:jc w:val="center"/>
              <w:rPr>
                <w:rFonts w:ascii="Arial" w:hAnsi="Arial" w:cs="Arial"/>
                <w:lang w:eastAsia="pt-BR"/>
              </w:rPr>
            </w:pPr>
          </w:p>
        </w:tc>
        <w:tc>
          <w:tcPr>
            <w:tcW w:w="662" w:type="pct"/>
            <w:vMerge/>
            <w:tcBorders>
              <w:bottom w:val="single" w:sz="4" w:space="0" w:color="auto"/>
            </w:tcBorders>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tcBorders>
              <w:bottom w:val="single" w:sz="4" w:space="0" w:color="auto"/>
            </w:tcBorders>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166</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383</w:t>
            </w:r>
          </w:p>
        </w:tc>
        <w:tc>
          <w:tcPr>
            <w:tcW w:w="705" w:type="pct"/>
            <w:gridSpan w:val="2"/>
            <w:vMerge w:val="restar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Unid.</w:t>
            </w: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COAD</w:t>
            </w:r>
          </w:p>
        </w:tc>
        <w:tc>
          <w:tcPr>
            <w:tcW w:w="1251" w:type="pct"/>
            <w:vMerge w:val="restart"/>
            <w:shd w:val="clear" w:color="auto" w:fill="auto"/>
            <w:noWrap/>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Mesa autoportante</w:t>
            </w:r>
          </w:p>
        </w:tc>
        <w:tc>
          <w:tcPr>
            <w:tcW w:w="662" w:type="pct"/>
            <w:vMerge w:val="restar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150466</w:t>
            </w:r>
          </w:p>
        </w:tc>
        <w:tc>
          <w:tcPr>
            <w:tcW w:w="620" w:type="pct"/>
            <w:vMerge w:val="restart"/>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91"/>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167</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257</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SR/DPF/AC</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91"/>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168</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16</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SR/DPF/AM</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91"/>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169</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188</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SR/DPF/AP</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91"/>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170</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101</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SR/DPF/PA</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91"/>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171</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13</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SR/DPF/RO</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91"/>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172</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175</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SR/DPF/RR</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91"/>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173</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11</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SR/DPF/TO</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91"/>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174</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160</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Foz do Iguaçu</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91"/>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175</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Londrina</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91"/>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176</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61</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SR/DPF/PR</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91"/>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177</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112</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SR/DPF/RS</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91"/>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178</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106</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SR/DPF/SC</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91"/>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179</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12</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SR/DPF/AL</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291"/>
        </w:trPr>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180</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190</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SR/DPF/BA</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rPr>
          <w:trHeight w:val="45"/>
        </w:trPr>
        <w:tc>
          <w:tcPr>
            <w:tcW w:w="42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181</w:t>
            </w:r>
          </w:p>
        </w:tc>
        <w:tc>
          <w:tcPr>
            <w:tcW w:w="475" w:type="pct"/>
            <w:shd w:val="clear" w:color="auto" w:fill="auto"/>
            <w:noWrap/>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321</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SR/DPF/CE</w:t>
            </w:r>
          </w:p>
        </w:tc>
        <w:tc>
          <w:tcPr>
            <w:tcW w:w="1251" w:type="pct"/>
            <w:vMerge/>
            <w:shd w:val="clear" w:color="auto" w:fill="auto"/>
            <w:noWrap/>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182</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41</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SR/DPF/MA</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183</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20</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SR/DPF/PB</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184</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50</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SR/DPF/PE</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185</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19</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SR/DPF/PI</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186</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51</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SR/DPF/RN</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187</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21</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SR/DPF/SE</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188</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25</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SR/DPF/DF</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189</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28</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SR/DPF/GO</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190</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92</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SR/DPF/MS</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191</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68</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SR/DPF/MT</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192</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43</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CTI</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193</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ANP</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194</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30</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DITEC</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195</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80</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SR/DPF/ES</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196</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50</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SR/DPF/MG</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197</w:t>
            </w:r>
          </w:p>
        </w:tc>
        <w:tc>
          <w:tcPr>
            <w:tcW w:w="47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107</w:t>
            </w:r>
          </w:p>
        </w:tc>
        <w:tc>
          <w:tcPr>
            <w:tcW w:w="705" w:type="pct"/>
            <w:gridSpan w:val="2"/>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SR/DPF/RJ</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198</w:t>
            </w:r>
          </w:p>
        </w:tc>
        <w:tc>
          <w:tcPr>
            <w:tcW w:w="475" w:type="pct"/>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63</w:t>
            </w:r>
          </w:p>
        </w:tc>
        <w:tc>
          <w:tcPr>
            <w:tcW w:w="705" w:type="pct"/>
            <w:gridSpan w:val="2"/>
            <w:vMerge/>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p>
        </w:tc>
        <w:tc>
          <w:tcPr>
            <w:tcW w:w="861" w:type="pct"/>
            <w:tcBorders>
              <w:bottom w:val="single" w:sz="4" w:space="0" w:color="auto"/>
            </w:tcBorders>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SR/DPF/SP</w:t>
            </w:r>
          </w:p>
        </w:tc>
        <w:tc>
          <w:tcPr>
            <w:tcW w:w="1251" w:type="pct"/>
            <w:vMerge/>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199</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71</w:t>
            </w:r>
          </w:p>
        </w:tc>
        <w:tc>
          <w:tcPr>
            <w:tcW w:w="705" w:type="pct"/>
            <w:gridSpan w:val="2"/>
            <w:vMerge w:val="restart"/>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COAD</w:t>
            </w:r>
          </w:p>
        </w:tc>
        <w:tc>
          <w:tcPr>
            <w:tcW w:w="1251"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Mesa península</w:t>
            </w:r>
          </w:p>
        </w:tc>
        <w:tc>
          <w:tcPr>
            <w:tcW w:w="662"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150466</w:t>
            </w:r>
          </w:p>
        </w:tc>
        <w:tc>
          <w:tcPr>
            <w:tcW w:w="620"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lastRenderedPageBreak/>
              <w:t>200</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49</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SR/DPF/AC</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201</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17</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SR/DPF/AM</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202</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23</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SR/DPF/AP</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203</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33</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SR/DPF/PA</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204</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SR/DPF/RO</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205</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27</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SR/DPF/RR</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206</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SR/DPF/TO</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207</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20</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Foz do Iguaçu</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208</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Londrina</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209</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27</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SR/DPF/PR</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210</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35</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SR/DPF/RS</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211</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88</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SR/DPF/SC</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212</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SR/DPF/AL</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213</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25</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SR/DPF/BA</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214</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65</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SR/DPF/CE</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215</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SR/DPF/MA</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216</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20</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SR/DPF/PB</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217</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SR/DPF/PE</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218</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SR/DPF/PI</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219</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7</w:t>
            </w:r>
            <w:proofErr w:type="gramEnd"/>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SR/DPF/SE</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220</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SR/DPF/DF</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221</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121</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SR/DPF/GO</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222</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36</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SR/DPF/MS</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223</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43</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SR/DPF/MT</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224</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ANP</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225</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DITEC</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226</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20</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SR/DPF/ES</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227</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SR/DPF/MG</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228</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59</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SR/DPF/RJ</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tcBorders>
              <w:bottom w:val="single" w:sz="4" w:space="0" w:color="auto"/>
            </w:tcBorders>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229</w:t>
            </w:r>
          </w:p>
        </w:tc>
        <w:tc>
          <w:tcPr>
            <w:tcW w:w="475" w:type="pct"/>
            <w:tcBorders>
              <w:bottom w:val="single" w:sz="4" w:space="0" w:color="auto"/>
            </w:tcBorders>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75</w:t>
            </w:r>
          </w:p>
        </w:tc>
        <w:tc>
          <w:tcPr>
            <w:tcW w:w="705" w:type="pct"/>
            <w:gridSpan w:val="2"/>
            <w:vMerge/>
            <w:tcBorders>
              <w:bottom w:val="single" w:sz="4" w:space="0" w:color="auto"/>
            </w:tcBorders>
            <w:shd w:val="pct15" w:color="auto" w:fill="auto"/>
          </w:tcPr>
          <w:p w:rsidR="00A04829" w:rsidRPr="00014F17" w:rsidRDefault="00A04829" w:rsidP="00A04829">
            <w:pPr>
              <w:suppressAutoHyphens w:val="0"/>
              <w:jc w:val="center"/>
              <w:rPr>
                <w:rFonts w:ascii="Arial" w:hAnsi="Arial" w:cs="Arial"/>
                <w:lang w:eastAsia="pt-BR"/>
              </w:rPr>
            </w:pPr>
          </w:p>
        </w:tc>
        <w:tc>
          <w:tcPr>
            <w:tcW w:w="861" w:type="pct"/>
            <w:tcBorders>
              <w:bottom w:val="single" w:sz="4" w:space="0" w:color="auto"/>
            </w:tcBorders>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SR/DPF/SP</w:t>
            </w:r>
          </w:p>
        </w:tc>
        <w:tc>
          <w:tcPr>
            <w:tcW w:w="1251" w:type="pct"/>
            <w:vMerge/>
            <w:tcBorders>
              <w:bottom w:val="single" w:sz="4" w:space="0" w:color="auto"/>
            </w:tcBorders>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tcBorders>
              <w:bottom w:val="single" w:sz="4" w:space="0" w:color="auto"/>
            </w:tcBorders>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tcBorders>
              <w:bottom w:val="single" w:sz="4" w:space="0" w:color="auto"/>
            </w:tcBorders>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230</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607</w:t>
            </w:r>
          </w:p>
        </w:tc>
        <w:tc>
          <w:tcPr>
            <w:tcW w:w="705" w:type="pct"/>
            <w:gridSpan w:val="2"/>
            <w:vMerge w:val="restart"/>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COAD</w:t>
            </w:r>
          </w:p>
        </w:tc>
        <w:tc>
          <w:tcPr>
            <w:tcW w:w="1251" w:type="pct"/>
            <w:vMerge w:val="restar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Cadeira com rodízios modelo</w:t>
            </w:r>
            <w:proofErr w:type="gramEnd"/>
            <w:r w:rsidRPr="00014F17">
              <w:rPr>
                <w:rFonts w:ascii="Arial" w:hAnsi="Arial" w:cs="Arial"/>
                <w:lang w:eastAsia="pt-BR"/>
              </w:rPr>
              <w:t xml:space="preserve"> A</w:t>
            </w:r>
          </w:p>
        </w:tc>
        <w:tc>
          <w:tcPr>
            <w:tcW w:w="662" w:type="pct"/>
            <w:vMerge w:val="restar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150466</w:t>
            </w:r>
          </w:p>
        </w:tc>
        <w:tc>
          <w:tcPr>
            <w:tcW w:w="620" w:type="pct"/>
            <w:vMerge w:val="restart"/>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231</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334</w:t>
            </w:r>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SR/DPF/AC</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232</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110</w:t>
            </w:r>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SR/DPF/AM</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233</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251</w:t>
            </w:r>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SR/DPF/AP</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234</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130</w:t>
            </w:r>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SR/DPF/PA</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235</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126</w:t>
            </w:r>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SR/DPF/RO</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236</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222</w:t>
            </w:r>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SR/DPF/RR</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237</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51</w:t>
            </w:r>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SR/DPF/TO</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238</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360</w:t>
            </w:r>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 xml:space="preserve">Delegacia </w:t>
            </w:r>
            <w:r w:rsidRPr="00014F17">
              <w:rPr>
                <w:rFonts w:ascii="Arial" w:hAnsi="Arial" w:cs="Arial"/>
                <w:lang w:eastAsia="pt-BR"/>
              </w:rPr>
              <w:lastRenderedPageBreak/>
              <w:t>Foz do Iguaçu</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lastRenderedPageBreak/>
              <w:t>239</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6</w:t>
            </w:r>
            <w:proofErr w:type="gramEnd"/>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Londrina</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240</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143</w:t>
            </w:r>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SR/DPF/PR</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241</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163</w:t>
            </w:r>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SR/DPF/RS</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242</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159</w:t>
            </w:r>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SR/DPF/SC</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243</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80</w:t>
            </w:r>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SR/DPF/AL</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244</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164</w:t>
            </w:r>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SR/DPF/BA</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245</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433</w:t>
            </w:r>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SR/DPF/CE</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246</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50</w:t>
            </w:r>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SR/DPF/MA</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247</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50</w:t>
            </w:r>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SR/DPF/PB</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248</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64</w:t>
            </w:r>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SR/DPF/PE</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249</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65</w:t>
            </w:r>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SR/DPF/PI</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250</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120</w:t>
            </w:r>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SR/DPF/RN</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251</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30</w:t>
            </w:r>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SR/DPF/SE</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252</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30</w:t>
            </w:r>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SR/DPF/DF</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253</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111</w:t>
            </w:r>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SR/DPF/GO</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254</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177</w:t>
            </w:r>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SR/DPF/MS</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255</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152</w:t>
            </w:r>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SR/DPF/MT</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256</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180</w:t>
            </w:r>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CTI</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257</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18</w:t>
            </w:r>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ANP</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258</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52</w:t>
            </w:r>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DITEC</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259</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50</w:t>
            </w:r>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SR/DPF/ES</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260</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160</w:t>
            </w:r>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SR/DPF/MG</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261</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397</w:t>
            </w:r>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SR/DPF/RJ</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tcBorders>
              <w:bottom w:val="single" w:sz="4" w:space="0" w:color="auto"/>
            </w:tcBorders>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262</w:t>
            </w:r>
          </w:p>
        </w:tc>
        <w:tc>
          <w:tcPr>
            <w:tcW w:w="475" w:type="pct"/>
            <w:tcBorders>
              <w:bottom w:val="single" w:sz="4" w:space="0" w:color="auto"/>
            </w:tcBorders>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216</w:t>
            </w:r>
          </w:p>
        </w:tc>
        <w:tc>
          <w:tcPr>
            <w:tcW w:w="705" w:type="pct"/>
            <w:gridSpan w:val="2"/>
            <w:vMerge/>
            <w:tcBorders>
              <w:bottom w:val="single" w:sz="4" w:space="0" w:color="auto"/>
            </w:tcBorders>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tcBorders>
              <w:bottom w:val="single" w:sz="4" w:space="0" w:color="auto"/>
            </w:tcBorders>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SR/DPF/SP</w:t>
            </w:r>
          </w:p>
        </w:tc>
        <w:tc>
          <w:tcPr>
            <w:tcW w:w="1251" w:type="pct"/>
            <w:vMerge/>
            <w:tcBorders>
              <w:bottom w:val="single" w:sz="4" w:space="0" w:color="auto"/>
            </w:tcBorders>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tcBorders>
              <w:bottom w:val="single" w:sz="4" w:space="0" w:color="auto"/>
            </w:tcBorders>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tcBorders>
              <w:bottom w:val="single" w:sz="4" w:space="0" w:color="auto"/>
            </w:tcBorders>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263</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128</w:t>
            </w:r>
          </w:p>
        </w:tc>
        <w:tc>
          <w:tcPr>
            <w:tcW w:w="705" w:type="pct"/>
            <w:gridSpan w:val="2"/>
            <w:vMerge w:val="restart"/>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COAD</w:t>
            </w:r>
          </w:p>
        </w:tc>
        <w:tc>
          <w:tcPr>
            <w:tcW w:w="1251"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 xml:space="preserve">Cadeira de interlocutor </w:t>
            </w:r>
          </w:p>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modelo</w:t>
            </w:r>
            <w:proofErr w:type="gramEnd"/>
            <w:r w:rsidRPr="00014F17">
              <w:rPr>
                <w:rFonts w:ascii="Arial" w:hAnsi="Arial" w:cs="Arial"/>
                <w:lang w:eastAsia="pt-BR"/>
              </w:rPr>
              <w:t xml:space="preserve"> A</w:t>
            </w:r>
          </w:p>
        </w:tc>
        <w:tc>
          <w:tcPr>
            <w:tcW w:w="662"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150466</w:t>
            </w:r>
          </w:p>
        </w:tc>
        <w:tc>
          <w:tcPr>
            <w:tcW w:w="620"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264</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278</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SR/DPF/AC</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265</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74</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SR/DPF/AM</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266</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207</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SR/DPF/AP</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267</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103</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SR/DPF/PA</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268</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36</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SR/DPF/RO</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269</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143</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SR/DPF/RR</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270</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24</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SR/DPF/TO</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271</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12</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Foz do Iguaçu</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272</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37</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SR/DPF/PR</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273</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108</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SR/DPF/RS</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274</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108</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SR/DPF/SC</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275</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17</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SR/DPF/AL</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lastRenderedPageBreak/>
              <w:t>276</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214</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SR/DPF/BA</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277</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175</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SR/DPF/CE</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278</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46</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SR/DPF/MA</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279</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50</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SR/DPF/PB</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280</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58</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SR/DPF/PE</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281</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28</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SR/DPF/PI</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282</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36</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SR/DPF/RN</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283</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27</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SR/DPF/SE</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284</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30</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SR/DPF/DF</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285</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48</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SR/DPF/GO</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286</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94</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SR/DPF/MS</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287</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273</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SR/DPF/MT</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288</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14</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CTI</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289</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22</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ANP</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290</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16</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DITEC</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291</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70</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SR/DPF/ES</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292</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100</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SR/DPF/MG</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293</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156</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SR/DPF/RJ</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294</w:t>
            </w:r>
          </w:p>
        </w:tc>
        <w:tc>
          <w:tcPr>
            <w:tcW w:w="47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158</w:t>
            </w:r>
          </w:p>
        </w:tc>
        <w:tc>
          <w:tcPr>
            <w:tcW w:w="705" w:type="pct"/>
            <w:gridSpan w:val="2"/>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SR/DPF/SP</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295</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25</w:t>
            </w:r>
          </w:p>
        </w:tc>
        <w:tc>
          <w:tcPr>
            <w:tcW w:w="705" w:type="pct"/>
            <w:gridSpan w:val="2"/>
            <w:vMerge w:val="restart"/>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COAD</w:t>
            </w:r>
          </w:p>
        </w:tc>
        <w:tc>
          <w:tcPr>
            <w:tcW w:w="1251" w:type="pct"/>
            <w:vMerge w:val="restar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Mesa de reunião redonda</w:t>
            </w:r>
          </w:p>
        </w:tc>
        <w:tc>
          <w:tcPr>
            <w:tcW w:w="662" w:type="pct"/>
            <w:vMerge w:val="restar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150466</w:t>
            </w:r>
          </w:p>
        </w:tc>
        <w:tc>
          <w:tcPr>
            <w:tcW w:w="620" w:type="pct"/>
            <w:vMerge w:val="restart"/>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296</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12</w:t>
            </w:r>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SR/DPF/AC</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297</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SR/DPF/AM</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298</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6</w:t>
            </w:r>
            <w:proofErr w:type="gramEnd"/>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SR/DPF/AP</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299</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8</w:t>
            </w:r>
            <w:proofErr w:type="gramEnd"/>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SR/DPF/PA</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300</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SR/DPF/RO</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301</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Foz do Iguaçu</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302</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3</w:t>
            </w:r>
            <w:proofErr w:type="gramEnd"/>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Londrina</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303</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18</w:t>
            </w:r>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SR/DPF/PR</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304</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19</w:t>
            </w:r>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SR/DPF/RS</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305</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w:t>
            </w:r>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SR/DPF/SC</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306</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3</w:t>
            </w:r>
            <w:proofErr w:type="gramEnd"/>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SR/DPF/AL</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307</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18</w:t>
            </w:r>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SR/DPF/BA</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308</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13</w:t>
            </w:r>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SR/DPF/CE</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309</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SR/DPF/MA</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310</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w:t>
            </w:r>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SR/DPF/PB</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311</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8</w:t>
            </w:r>
            <w:proofErr w:type="gramEnd"/>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SR/DPF/PE</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312</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SR/DPF/PI</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313</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SR/DPF/RN</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314</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3</w:t>
            </w:r>
            <w:proofErr w:type="gramEnd"/>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SR/DPF/SE</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lastRenderedPageBreak/>
              <w:t>315</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SR/DPF/DF</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316</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SR/DPF/GO</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317</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11</w:t>
            </w:r>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SR/DPF/MS</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318</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7</w:t>
            </w:r>
            <w:proofErr w:type="gramEnd"/>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SR/DPF/MT</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319</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ANP</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320</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DITEC</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321</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SR/DPF/ES</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322</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w:t>
            </w:r>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SR/DPF/MG</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323</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w:t>
            </w:r>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SR/DPF/RJ</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tcBorders>
              <w:bottom w:val="single" w:sz="4" w:space="0" w:color="auto"/>
            </w:tcBorders>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324</w:t>
            </w:r>
          </w:p>
        </w:tc>
        <w:tc>
          <w:tcPr>
            <w:tcW w:w="475" w:type="pct"/>
            <w:tcBorders>
              <w:bottom w:val="single" w:sz="4" w:space="0" w:color="auto"/>
            </w:tcBorders>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7</w:t>
            </w:r>
            <w:proofErr w:type="gramEnd"/>
          </w:p>
        </w:tc>
        <w:tc>
          <w:tcPr>
            <w:tcW w:w="705" w:type="pct"/>
            <w:gridSpan w:val="2"/>
            <w:vMerge/>
            <w:tcBorders>
              <w:bottom w:val="single" w:sz="4" w:space="0" w:color="auto"/>
            </w:tcBorders>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tcBorders>
              <w:bottom w:val="single" w:sz="4" w:space="0" w:color="auto"/>
            </w:tcBorders>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SR/DPF/SP</w:t>
            </w:r>
          </w:p>
        </w:tc>
        <w:tc>
          <w:tcPr>
            <w:tcW w:w="1251" w:type="pct"/>
            <w:vMerge/>
            <w:tcBorders>
              <w:bottom w:val="single" w:sz="4" w:space="0" w:color="auto"/>
            </w:tcBorders>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tcBorders>
              <w:bottom w:val="single" w:sz="4" w:space="0" w:color="auto"/>
            </w:tcBorders>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tcBorders>
              <w:bottom w:val="single" w:sz="4" w:space="0" w:color="auto"/>
            </w:tcBorders>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325</w:t>
            </w:r>
          </w:p>
        </w:tc>
        <w:tc>
          <w:tcPr>
            <w:tcW w:w="47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37</w:t>
            </w:r>
          </w:p>
        </w:tc>
        <w:tc>
          <w:tcPr>
            <w:tcW w:w="705" w:type="pct"/>
            <w:gridSpan w:val="2"/>
            <w:vMerge w:val="restart"/>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COAD</w:t>
            </w:r>
          </w:p>
        </w:tc>
        <w:tc>
          <w:tcPr>
            <w:tcW w:w="1251"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 xml:space="preserve">Mesa de reunião </w:t>
            </w:r>
            <w:proofErr w:type="spellStart"/>
            <w:proofErr w:type="gramStart"/>
            <w:r w:rsidRPr="00014F17">
              <w:rPr>
                <w:rFonts w:ascii="Arial" w:hAnsi="Arial" w:cs="Arial"/>
                <w:lang w:eastAsia="pt-BR"/>
              </w:rPr>
              <w:t>semi-oval</w:t>
            </w:r>
            <w:proofErr w:type="spellEnd"/>
            <w:proofErr w:type="gramEnd"/>
          </w:p>
        </w:tc>
        <w:tc>
          <w:tcPr>
            <w:tcW w:w="662"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150466</w:t>
            </w:r>
          </w:p>
        </w:tc>
        <w:tc>
          <w:tcPr>
            <w:tcW w:w="620"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326</w:t>
            </w:r>
          </w:p>
        </w:tc>
        <w:tc>
          <w:tcPr>
            <w:tcW w:w="475" w:type="pct"/>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705" w:type="pct"/>
            <w:gridSpan w:val="2"/>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SR/DPF/AC</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327</w:t>
            </w:r>
          </w:p>
        </w:tc>
        <w:tc>
          <w:tcPr>
            <w:tcW w:w="475" w:type="pct"/>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705" w:type="pct"/>
            <w:gridSpan w:val="2"/>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SR/DPF/AM</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328</w:t>
            </w:r>
          </w:p>
        </w:tc>
        <w:tc>
          <w:tcPr>
            <w:tcW w:w="475" w:type="pct"/>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705" w:type="pct"/>
            <w:gridSpan w:val="2"/>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SR/DPF/AP</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329</w:t>
            </w:r>
          </w:p>
        </w:tc>
        <w:tc>
          <w:tcPr>
            <w:tcW w:w="475" w:type="pct"/>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705" w:type="pct"/>
            <w:gridSpan w:val="2"/>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SR/DPF/PA</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330</w:t>
            </w:r>
          </w:p>
        </w:tc>
        <w:tc>
          <w:tcPr>
            <w:tcW w:w="475" w:type="pct"/>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705" w:type="pct"/>
            <w:gridSpan w:val="2"/>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SR/DPF/RO</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331</w:t>
            </w:r>
          </w:p>
        </w:tc>
        <w:tc>
          <w:tcPr>
            <w:tcW w:w="475" w:type="pct"/>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8</w:t>
            </w:r>
            <w:proofErr w:type="gramEnd"/>
          </w:p>
        </w:tc>
        <w:tc>
          <w:tcPr>
            <w:tcW w:w="705" w:type="pct"/>
            <w:gridSpan w:val="2"/>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SR/DPF/RR</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332</w:t>
            </w:r>
          </w:p>
        </w:tc>
        <w:tc>
          <w:tcPr>
            <w:tcW w:w="475" w:type="pct"/>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705" w:type="pct"/>
            <w:gridSpan w:val="2"/>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Foz do Iguaçu</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333</w:t>
            </w:r>
          </w:p>
        </w:tc>
        <w:tc>
          <w:tcPr>
            <w:tcW w:w="475" w:type="pct"/>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6</w:t>
            </w:r>
            <w:proofErr w:type="gramEnd"/>
          </w:p>
        </w:tc>
        <w:tc>
          <w:tcPr>
            <w:tcW w:w="705" w:type="pct"/>
            <w:gridSpan w:val="2"/>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SR/DPF/PR</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334</w:t>
            </w:r>
          </w:p>
        </w:tc>
        <w:tc>
          <w:tcPr>
            <w:tcW w:w="47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14</w:t>
            </w:r>
          </w:p>
        </w:tc>
        <w:tc>
          <w:tcPr>
            <w:tcW w:w="705" w:type="pct"/>
            <w:gridSpan w:val="2"/>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SR/DPF/RS</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335</w:t>
            </w:r>
          </w:p>
        </w:tc>
        <w:tc>
          <w:tcPr>
            <w:tcW w:w="475" w:type="pct"/>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705" w:type="pct"/>
            <w:gridSpan w:val="2"/>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SR/DPF/SC</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336</w:t>
            </w:r>
          </w:p>
        </w:tc>
        <w:tc>
          <w:tcPr>
            <w:tcW w:w="47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14</w:t>
            </w:r>
          </w:p>
        </w:tc>
        <w:tc>
          <w:tcPr>
            <w:tcW w:w="705" w:type="pct"/>
            <w:gridSpan w:val="2"/>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SR/DPF/BA</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337</w:t>
            </w:r>
          </w:p>
        </w:tc>
        <w:tc>
          <w:tcPr>
            <w:tcW w:w="475" w:type="pct"/>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7</w:t>
            </w:r>
            <w:proofErr w:type="gramEnd"/>
          </w:p>
        </w:tc>
        <w:tc>
          <w:tcPr>
            <w:tcW w:w="705" w:type="pct"/>
            <w:gridSpan w:val="2"/>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SR/DPF/CE</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338</w:t>
            </w:r>
          </w:p>
        </w:tc>
        <w:tc>
          <w:tcPr>
            <w:tcW w:w="475" w:type="pct"/>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3</w:t>
            </w:r>
            <w:proofErr w:type="gramEnd"/>
          </w:p>
        </w:tc>
        <w:tc>
          <w:tcPr>
            <w:tcW w:w="705" w:type="pct"/>
            <w:gridSpan w:val="2"/>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SR/DPF/MA</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339</w:t>
            </w:r>
          </w:p>
        </w:tc>
        <w:tc>
          <w:tcPr>
            <w:tcW w:w="475" w:type="pct"/>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705" w:type="pct"/>
            <w:gridSpan w:val="2"/>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SR/DPF/PB</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340</w:t>
            </w:r>
          </w:p>
        </w:tc>
        <w:tc>
          <w:tcPr>
            <w:tcW w:w="475" w:type="pct"/>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4</w:t>
            </w:r>
            <w:proofErr w:type="gramEnd"/>
          </w:p>
        </w:tc>
        <w:tc>
          <w:tcPr>
            <w:tcW w:w="705" w:type="pct"/>
            <w:gridSpan w:val="2"/>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SR/DPF/PE</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341</w:t>
            </w:r>
          </w:p>
        </w:tc>
        <w:tc>
          <w:tcPr>
            <w:tcW w:w="475" w:type="pct"/>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705" w:type="pct"/>
            <w:gridSpan w:val="2"/>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SR/DPF/SE</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342</w:t>
            </w:r>
          </w:p>
        </w:tc>
        <w:tc>
          <w:tcPr>
            <w:tcW w:w="475" w:type="pct"/>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705" w:type="pct"/>
            <w:gridSpan w:val="2"/>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SR/DPF/DF</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343</w:t>
            </w:r>
          </w:p>
        </w:tc>
        <w:tc>
          <w:tcPr>
            <w:tcW w:w="475" w:type="pct"/>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3</w:t>
            </w:r>
            <w:proofErr w:type="gramEnd"/>
          </w:p>
        </w:tc>
        <w:tc>
          <w:tcPr>
            <w:tcW w:w="705" w:type="pct"/>
            <w:gridSpan w:val="2"/>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SR/DPF/GO</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344</w:t>
            </w:r>
          </w:p>
        </w:tc>
        <w:tc>
          <w:tcPr>
            <w:tcW w:w="475" w:type="pct"/>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705" w:type="pct"/>
            <w:gridSpan w:val="2"/>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SR/DPF/MS</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345</w:t>
            </w:r>
          </w:p>
        </w:tc>
        <w:tc>
          <w:tcPr>
            <w:tcW w:w="475" w:type="pct"/>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4</w:t>
            </w:r>
            <w:proofErr w:type="gramEnd"/>
          </w:p>
        </w:tc>
        <w:tc>
          <w:tcPr>
            <w:tcW w:w="705" w:type="pct"/>
            <w:gridSpan w:val="2"/>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SR/DPF/MT</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346</w:t>
            </w:r>
          </w:p>
        </w:tc>
        <w:tc>
          <w:tcPr>
            <w:tcW w:w="475" w:type="pct"/>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705" w:type="pct"/>
            <w:gridSpan w:val="2"/>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ANP</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347</w:t>
            </w:r>
          </w:p>
        </w:tc>
        <w:tc>
          <w:tcPr>
            <w:tcW w:w="475" w:type="pct"/>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705" w:type="pct"/>
            <w:gridSpan w:val="2"/>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DITEC</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348</w:t>
            </w:r>
          </w:p>
        </w:tc>
        <w:tc>
          <w:tcPr>
            <w:tcW w:w="475" w:type="pct"/>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705" w:type="pct"/>
            <w:gridSpan w:val="2"/>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SR/DPF/ES</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349</w:t>
            </w:r>
          </w:p>
        </w:tc>
        <w:tc>
          <w:tcPr>
            <w:tcW w:w="475" w:type="pct"/>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8</w:t>
            </w:r>
            <w:proofErr w:type="gramEnd"/>
          </w:p>
        </w:tc>
        <w:tc>
          <w:tcPr>
            <w:tcW w:w="705" w:type="pct"/>
            <w:gridSpan w:val="2"/>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SR/DPF/MG</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350</w:t>
            </w:r>
          </w:p>
        </w:tc>
        <w:tc>
          <w:tcPr>
            <w:tcW w:w="475" w:type="pct"/>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3</w:t>
            </w:r>
            <w:proofErr w:type="gramEnd"/>
          </w:p>
        </w:tc>
        <w:tc>
          <w:tcPr>
            <w:tcW w:w="705" w:type="pct"/>
            <w:gridSpan w:val="2"/>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SR/DPF/RJ</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tcBorders>
              <w:bottom w:val="single" w:sz="4" w:space="0" w:color="auto"/>
            </w:tcBorders>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351</w:t>
            </w:r>
          </w:p>
        </w:tc>
        <w:tc>
          <w:tcPr>
            <w:tcW w:w="475" w:type="pct"/>
            <w:tcBorders>
              <w:bottom w:val="single" w:sz="4" w:space="0" w:color="auto"/>
            </w:tcBorders>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8</w:t>
            </w:r>
            <w:proofErr w:type="gramEnd"/>
          </w:p>
        </w:tc>
        <w:tc>
          <w:tcPr>
            <w:tcW w:w="705" w:type="pct"/>
            <w:gridSpan w:val="2"/>
            <w:vMerge/>
            <w:tcBorders>
              <w:bottom w:val="single" w:sz="4" w:space="0" w:color="auto"/>
            </w:tcBorders>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tcBorders>
              <w:bottom w:val="single" w:sz="4" w:space="0" w:color="auto"/>
            </w:tcBorders>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SR/DPF/SP</w:t>
            </w:r>
          </w:p>
        </w:tc>
        <w:tc>
          <w:tcPr>
            <w:tcW w:w="1251" w:type="pct"/>
            <w:vMerge/>
            <w:tcBorders>
              <w:bottom w:val="single" w:sz="4" w:space="0" w:color="auto"/>
            </w:tcBorders>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tcBorders>
              <w:bottom w:val="single" w:sz="4" w:space="0" w:color="auto"/>
            </w:tcBorders>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tcBorders>
              <w:bottom w:val="single" w:sz="4" w:space="0" w:color="auto"/>
            </w:tcBorders>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352</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9</w:t>
            </w:r>
            <w:proofErr w:type="gramEnd"/>
          </w:p>
        </w:tc>
        <w:tc>
          <w:tcPr>
            <w:tcW w:w="705" w:type="pct"/>
            <w:gridSpan w:val="2"/>
            <w:vMerge w:val="restart"/>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COAD</w:t>
            </w:r>
          </w:p>
        </w:tc>
        <w:tc>
          <w:tcPr>
            <w:tcW w:w="1251" w:type="pct"/>
            <w:vMerge w:val="restar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 xml:space="preserve">Mesa de reunião </w:t>
            </w:r>
            <w:proofErr w:type="spellStart"/>
            <w:proofErr w:type="gramStart"/>
            <w:r w:rsidRPr="00014F17">
              <w:rPr>
                <w:rFonts w:ascii="Arial" w:hAnsi="Arial" w:cs="Arial"/>
                <w:lang w:eastAsia="pt-BR"/>
              </w:rPr>
              <w:t>semi-oval</w:t>
            </w:r>
            <w:proofErr w:type="spellEnd"/>
            <w:proofErr w:type="gramEnd"/>
            <w:r w:rsidRPr="00014F17">
              <w:rPr>
                <w:rFonts w:ascii="Arial" w:hAnsi="Arial" w:cs="Arial"/>
                <w:lang w:eastAsia="pt-BR"/>
              </w:rPr>
              <w:t xml:space="preserve"> grande</w:t>
            </w:r>
          </w:p>
        </w:tc>
        <w:tc>
          <w:tcPr>
            <w:tcW w:w="662" w:type="pct"/>
            <w:vMerge w:val="restar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150466</w:t>
            </w:r>
          </w:p>
        </w:tc>
        <w:tc>
          <w:tcPr>
            <w:tcW w:w="620" w:type="pct"/>
            <w:vMerge w:val="restart"/>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353</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7</w:t>
            </w:r>
            <w:proofErr w:type="gramEnd"/>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SR/DPF/AC</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354</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3</w:t>
            </w:r>
            <w:proofErr w:type="gramEnd"/>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SR/DPF/AM</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lastRenderedPageBreak/>
              <w:t>355</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SR/DPF/PA</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356</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SR/DPF/RO</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357</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SR/DPF/RR</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358</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SR/DPF/TO</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359</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3</w:t>
            </w:r>
            <w:proofErr w:type="gramEnd"/>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Foz do Iguaçu</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360</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SR/DPF/PR</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361</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14</w:t>
            </w:r>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SR/DPF/RS</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362</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SR/DPF/SC</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363</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SR/DPF/AL</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364</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7</w:t>
            </w:r>
            <w:proofErr w:type="gramEnd"/>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SR/DPF/BA</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365</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SR/DPF/CE</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366</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SR/DPF/PB</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367</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SR/DPF/PE</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368</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SR/DPF/RN</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369</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SR/DPF/SE</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370</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SR/DPF/DF</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371</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SR/DPF/MS</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372</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3</w:t>
            </w:r>
            <w:proofErr w:type="gramEnd"/>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SR/DPF/MT</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373</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ANP</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374</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SR/DPF/ES</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375</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SR/DPF/MG</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376</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7</w:t>
            </w:r>
            <w:proofErr w:type="gramEnd"/>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SR/DPF/RJ</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377</w:t>
            </w:r>
          </w:p>
        </w:tc>
        <w:tc>
          <w:tcPr>
            <w:tcW w:w="475" w:type="pct"/>
            <w:shd w:val="clear"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3</w:t>
            </w:r>
            <w:proofErr w:type="gramEnd"/>
          </w:p>
        </w:tc>
        <w:tc>
          <w:tcPr>
            <w:tcW w:w="705" w:type="pct"/>
            <w:gridSpan w:val="2"/>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SR/DPF/SP</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5000" w:type="pct"/>
            <w:gridSpan w:val="8"/>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GRUPO II</w:t>
            </w: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378</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30</w:t>
            </w:r>
          </w:p>
        </w:tc>
        <w:tc>
          <w:tcPr>
            <w:tcW w:w="674"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COAD</w:t>
            </w:r>
          </w:p>
        </w:tc>
        <w:tc>
          <w:tcPr>
            <w:tcW w:w="1251"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Mesa modelo B</w:t>
            </w:r>
          </w:p>
        </w:tc>
        <w:tc>
          <w:tcPr>
            <w:tcW w:w="662"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150466</w:t>
            </w:r>
          </w:p>
        </w:tc>
        <w:tc>
          <w:tcPr>
            <w:tcW w:w="620"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379</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SR/DPF/AC</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380</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12</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SR/DPF/AM</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381</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33</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SR/DPF/PA</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382</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17</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SR/DPF/RO</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383</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SR/DPF/RR</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384</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4</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SR/DPF/TO</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385</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4</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Foz do Iguaçu</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386</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3</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Londrina</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387</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6</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SR/DPF/PR</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388</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52</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SR/DPF/RS</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389</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52</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SR/DPF/SC</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390</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32</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SR/DPF/AL</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lastRenderedPageBreak/>
              <w:t>391</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11</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SR/DPF/BA</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392</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SR/DPF/CE</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393</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4</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SR/DPF/MA</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394</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SR/DPF/PB</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395</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8</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SR/DPF/PE</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396</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3</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SR/DPF/PI</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397</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SR/DPF/RN</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398</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SR/DPF/SE</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399</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SR/DPF/DF</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400</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14</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SR/DPF/GO</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401</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21</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SR/DPF/MS</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402</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31</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SR/DPF/MT</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403</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ANP</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404</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DITEC</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405</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40</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SR/DPF/ES</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406</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SR/DPF/MG</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407</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51</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SR/DPF/RJ</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408</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32</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SR/DPF/SP</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409</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156</w:t>
            </w:r>
          </w:p>
        </w:tc>
        <w:tc>
          <w:tcPr>
            <w:tcW w:w="674" w:type="pct"/>
            <w:vMerge w:val="restart"/>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COAD</w:t>
            </w:r>
          </w:p>
        </w:tc>
        <w:tc>
          <w:tcPr>
            <w:tcW w:w="1251" w:type="pct"/>
            <w:vMerge w:val="restar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Cadeira com rodízios modelo B</w:t>
            </w:r>
          </w:p>
        </w:tc>
        <w:tc>
          <w:tcPr>
            <w:tcW w:w="662" w:type="pct"/>
            <w:vMerge w:val="restar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150466</w:t>
            </w:r>
          </w:p>
        </w:tc>
        <w:tc>
          <w:tcPr>
            <w:tcW w:w="620" w:type="pct"/>
            <w:vMerge w:val="restart"/>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500</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28</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SR/DPF/AC</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501</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40</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SR/DPF/AM</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502</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25</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SR/DPF/AP</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503</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69</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SR/DPF/PA</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504</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23</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SR/DPF/RO</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505</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SR/DPF/RR</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506</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13</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SR/DPF/TO</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507</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43</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Foz do Iguaçu</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508</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119</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Londrina</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509</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123</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SR/DPF/PR</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510</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82</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SR/DPF/RS</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511</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158</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SR/DPF/SC</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512</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60</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SR/DPF/AL</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513</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100</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SR/DPF/BA</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514</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SR/DPF/CE</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515</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16</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SR/DPF/MA</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516</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50</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SR/DPF/PB</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517</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73</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SR/DPF/PE</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518</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23</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SR/DPF/PI</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519</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22</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SR/DPF/RN</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lastRenderedPageBreak/>
              <w:t>520</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13</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SR/DPF/SE</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521</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30</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SR/DPF/DF</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522</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141</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SR/DPF/GO</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523</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106</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SR/DPF/MS</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524</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110</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SR/DPF/MT</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525</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CTI</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526</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ANP</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527</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DITEC</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528</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50</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SR/DPF/ES</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529</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50</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SR/DPF/MG</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530</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210</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SR/DPF/RJ</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531</w:t>
            </w:r>
          </w:p>
        </w:tc>
        <w:tc>
          <w:tcPr>
            <w:tcW w:w="507" w:type="pct"/>
            <w:gridSpan w:val="2"/>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128</w:t>
            </w:r>
          </w:p>
        </w:tc>
        <w:tc>
          <w:tcPr>
            <w:tcW w:w="674" w:type="pct"/>
            <w:vMerge/>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p>
        </w:tc>
        <w:tc>
          <w:tcPr>
            <w:tcW w:w="861" w:type="pct"/>
            <w:tcBorders>
              <w:bottom w:val="single" w:sz="4" w:space="0" w:color="auto"/>
            </w:tcBorders>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SR/DPF/SP</w:t>
            </w:r>
          </w:p>
        </w:tc>
        <w:tc>
          <w:tcPr>
            <w:tcW w:w="1251" w:type="pct"/>
            <w:vMerge/>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532</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67</w:t>
            </w:r>
          </w:p>
        </w:tc>
        <w:tc>
          <w:tcPr>
            <w:tcW w:w="674"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COAD</w:t>
            </w:r>
          </w:p>
        </w:tc>
        <w:tc>
          <w:tcPr>
            <w:tcW w:w="1251"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Cadeira interlocutor</w:t>
            </w:r>
            <w:proofErr w:type="gramEnd"/>
          </w:p>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modelo</w:t>
            </w:r>
            <w:proofErr w:type="gramEnd"/>
            <w:r w:rsidRPr="00014F17">
              <w:rPr>
                <w:rFonts w:ascii="Arial" w:hAnsi="Arial" w:cs="Arial"/>
                <w:lang w:eastAsia="pt-BR"/>
              </w:rPr>
              <w:t xml:space="preserve"> B</w:t>
            </w:r>
          </w:p>
        </w:tc>
        <w:tc>
          <w:tcPr>
            <w:tcW w:w="662"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150466</w:t>
            </w:r>
          </w:p>
        </w:tc>
        <w:tc>
          <w:tcPr>
            <w:tcW w:w="620"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533</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24</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SR/DPF/AC</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534</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104</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SR/DPF/AM</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535</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19</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SR/DPF/PA</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536</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40</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SR/DPF/RO</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537</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8</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SR/DPF/RR</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538</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8</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SR/DPF/TO</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539</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86</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Foz do Iguaçu</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540</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98</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Londrina</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541</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95</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SR/DPF/PR</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542</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65</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SR/DPF/RS</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543</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104</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SR/DPF/SC</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544</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30</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SR/DPF/AL</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545</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67</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SR/DPF/BA</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546</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SR/DPF/CE</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547</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8</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SR/DPF/MA</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548</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50</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SR/DPF/PB</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549</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31</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SR/DPF/PE</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550</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12</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SR/DPF/PI</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551</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19</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SR/DPF/RN</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552</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26</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SR/DPF/SE</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553</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30</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SR/DPF/DF</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554</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56</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SR/DPF/GO</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555</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24</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SR/DPF/MS</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556</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26</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SR/DPF/MT</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557</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162</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ANP</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558</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DITEC</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lastRenderedPageBreak/>
              <w:t>559</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50</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SR/DPF/ES</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560</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100</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SR/DPF/MG</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561</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153</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SR/DPF/RJ</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562</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99</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SR/DPF/SP</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563</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30</w:t>
            </w:r>
          </w:p>
        </w:tc>
        <w:tc>
          <w:tcPr>
            <w:tcW w:w="674" w:type="pct"/>
            <w:vMerge w:val="restart"/>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COAD</w:t>
            </w:r>
          </w:p>
        </w:tc>
        <w:tc>
          <w:tcPr>
            <w:tcW w:w="1251" w:type="pct"/>
            <w:vMerge w:val="restar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Gaveteiro modelo B</w:t>
            </w:r>
          </w:p>
        </w:tc>
        <w:tc>
          <w:tcPr>
            <w:tcW w:w="662" w:type="pct"/>
            <w:vMerge w:val="restar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150466</w:t>
            </w:r>
          </w:p>
        </w:tc>
        <w:tc>
          <w:tcPr>
            <w:tcW w:w="620" w:type="pct"/>
            <w:vMerge w:val="restart"/>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564</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16</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SR/DPF/AC</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565</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6</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SR/DPF/AM</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566</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11</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SR/DPF/PA</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567</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14</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SR/DPF/RO</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568</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6</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SR/DPF/RR</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569</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9</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SR/DPF/TO</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570</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6</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Foz do Iguaçu</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571</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4</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Londrina</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572</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36</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SR/DPF/PR</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573</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33</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SR/DPF/RS</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574</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109</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SR/DPF/SC</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574</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31</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SR/DPF/AL</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576</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43</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SR/DPF/BA</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577</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SR/DPF/CE</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578</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7</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SR/DPF/MA</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579</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20</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SR/DPF/PB</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580</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7</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SR/DPF/PE</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581</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SR/DPF/PI</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582</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54</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SR/DPF/RN</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583</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SR/DPF/SE</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584</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SR/DPF/DF</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585</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16</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SR/DPF/GO</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586</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8</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SR/DPF/MS</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587</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42</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SR/DPF/MT</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588</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ANP</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589</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8</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DITEC</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590</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40</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SR/DPF/ES</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591</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50</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SR/DPF/MG</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592</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65</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SR/DPF/RJ</w:t>
            </w:r>
          </w:p>
        </w:tc>
        <w:tc>
          <w:tcPr>
            <w:tcW w:w="1251"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593</w:t>
            </w:r>
          </w:p>
        </w:tc>
        <w:tc>
          <w:tcPr>
            <w:tcW w:w="507" w:type="pct"/>
            <w:gridSpan w:val="2"/>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37</w:t>
            </w:r>
          </w:p>
        </w:tc>
        <w:tc>
          <w:tcPr>
            <w:tcW w:w="674" w:type="pct"/>
            <w:vMerge/>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p>
        </w:tc>
        <w:tc>
          <w:tcPr>
            <w:tcW w:w="861" w:type="pct"/>
            <w:tcBorders>
              <w:bottom w:val="single" w:sz="4" w:space="0" w:color="auto"/>
            </w:tcBorders>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SR/DPF/SP</w:t>
            </w:r>
          </w:p>
        </w:tc>
        <w:tc>
          <w:tcPr>
            <w:tcW w:w="1251" w:type="pct"/>
            <w:vMerge/>
            <w:tcBorders>
              <w:bottom w:val="single" w:sz="4" w:space="0" w:color="auto"/>
            </w:tcBorders>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tcBorders>
              <w:bottom w:val="single" w:sz="4" w:space="0" w:color="auto"/>
            </w:tcBorders>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tcBorders>
              <w:bottom w:val="single" w:sz="4" w:space="0" w:color="auto"/>
            </w:tcBorders>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594</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16</w:t>
            </w:r>
          </w:p>
        </w:tc>
        <w:tc>
          <w:tcPr>
            <w:tcW w:w="674"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COAD</w:t>
            </w:r>
          </w:p>
        </w:tc>
        <w:tc>
          <w:tcPr>
            <w:tcW w:w="1251"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Armário baixo</w:t>
            </w:r>
          </w:p>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(aparador) modelo B</w:t>
            </w:r>
          </w:p>
        </w:tc>
        <w:tc>
          <w:tcPr>
            <w:tcW w:w="662"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150466</w:t>
            </w:r>
          </w:p>
        </w:tc>
        <w:tc>
          <w:tcPr>
            <w:tcW w:w="620"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595</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18</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SR/DPF/AC</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596</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18</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SR/DPF/AM</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597</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8</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SR/DPF/PA</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lastRenderedPageBreak/>
              <w:t>598</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7</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SR/DPF/RO</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599</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SR/DPF/RR</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600</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4</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SR/DPF/TO</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601</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6</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Foz do Iguaçu</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602</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Londrina</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603</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39</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SR/DPF/PR</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604</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25</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SR/DPF/RS</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605</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48</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SR/DPF/SC</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606</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14</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SR/DPF/AL</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607</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SR/DPF/BA</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608</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SR/DPF/CE</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609</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3</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SR/DPF/MA</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610</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20</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SR/DPF/PB</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611</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SR/DPF/PE</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612</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SR/DPF/PI</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613</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3</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SR/DPF/RN</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614</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SR/DPF/SE</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615</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SR/DPF/DF</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616</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18</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SR/DPF/GO</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617</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SR/DPF/MS</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618</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16</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SR/DPF/MT</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619</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SR/DPF/ES</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620</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SR/DPF/MG</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621</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31</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SR/DPF/RJ</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622</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20</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SR/DPF/SP</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623</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31</w:t>
            </w:r>
          </w:p>
        </w:tc>
        <w:tc>
          <w:tcPr>
            <w:tcW w:w="674" w:type="pct"/>
            <w:vMerge w:val="restart"/>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COAD</w:t>
            </w:r>
          </w:p>
        </w:tc>
        <w:tc>
          <w:tcPr>
            <w:tcW w:w="1251" w:type="pct"/>
            <w:vMerge w:val="restar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Mesa de centro modelo B</w:t>
            </w:r>
          </w:p>
        </w:tc>
        <w:tc>
          <w:tcPr>
            <w:tcW w:w="662" w:type="pct"/>
            <w:vMerge w:val="restar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150466</w:t>
            </w:r>
          </w:p>
        </w:tc>
        <w:tc>
          <w:tcPr>
            <w:tcW w:w="620" w:type="pct"/>
            <w:vMerge w:val="restart"/>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624</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14</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SR/DPF/AC</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625</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SR/DPF/AM</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626</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SR/DPF/PA</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627</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SR/DPF/RO</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628</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SR/DPF/RR</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629</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6</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Foz do Iguaçu</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630</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11</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SR/DPF/PR</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631</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22</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SR/DPF/RS</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632</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20</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SR/DPF/SC</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633</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6</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SR/DPF/AL</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634</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12</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SR/DPF/BA</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lastRenderedPageBreak/>
              <w:t>635</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SR/DPF/CE</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636</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4</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SR/DPF/MA</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637</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SR/DPF/PB</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638</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4</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SR/DPF/PE</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639</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SR/DPF/PI</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640</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SR/DPF/RN</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641</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SR/DPF/SE</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642</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SR/DPF/DF</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643</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SR/DPF/MS</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644</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SR/DPF/MT</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645</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SR/DPF/MG</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646</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13</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SR/DPF/RJ</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647</w:t>
            </w:r>
          </w:p>
        </w:tc>
        <w:tc>
          <w:tcPr>
            <w:tcW w:w="507" w:type="pct"/>
            <w:gridSpan w:val="2"/>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w:t>
            </w:r>
          </w:p>
        </w:tc>
        <w:tc>
          <w:tcPr>
            <w:tcW w:w="674" w:type="pct"/>
            <w:vMerge/>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p>
        </w:tc>
        <w:tc>
          <w:tcPr>
            <w:tcW w:w="861" w:type="pct"/>
            <w:tcBorders>
              <w:bottom w:val="single" w:sz="4" w:space="0" w:color="auto"/>
            </w:tcBorders>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SR/DPF/SP</w:t>
            </w:r>
          </w:p>
        </w:tc>
        <w:tc>
          <w:tcPr>
            <w:tcW w:w="1251" w:type="pct"/>
            <w:vMerge/>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tcBorders>
              <w:bottom w:val="single" w:sz="4" w:space="0" w:color="auto"/>
            </w:tcBorders>
            <w:shd w:val="clear"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tcBorders>
              <w:bottom w:val="single" w:sz="4" w:space="0" w:color="auto"/>
            </w:tcBorders>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648</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674"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COAD</w:t>
            </w:r>
          </w:p>
        </w:tc>
        <w:tc>
          <w:tcPr>
            <w:tcW w:w="1251"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Mesa de reunião modelo B</w:t>
            </w:r>
          </w:p>
        </w:tc>
        <w:tc>
          <w:tcPr>
            <w:tcW w:w="662"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150466</w:t>
            </w:r>
          </w:p>
        </w:tc>
        <w:tc>
          <w:tcPr>
            <w:tcW w:w="620"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649</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SR/DPF/AC</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650</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SR/DPF/AM</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651</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SR/DPF/AP</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652</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SR/DPF/PA</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653</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SR/DPF/RO</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654</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6</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Foz do Iguaçu</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655</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Londrina</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656</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SR/DPF/SC</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657</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SR/DPF/BA</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658</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SR/DPF/CE</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659</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SR/DPF/PB</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660</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SR/DPF/DF</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661</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SR/DPF/MS</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662</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SR/DPF/MT</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663</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DITEC</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664</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SR/DPF/RJ</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665</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3</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SR/DPF/SP</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666</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48</w:t>
            </w:r>
          </w:p>
        </w:tc>
        <w:tc>
          <w:tcPr>
            <w:tcW w:w="674" w:type="pct"/>
            <w:vMerge w:val="restart"/>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COAD</w:t>
            </w:r>
          </w:p>
        </w:tc>
        <w:tc>
          <w:tcPr>
            <w:tcW w:w="1251" w:type="pct"/>
            <w:vMerge w:val="restar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 xml:space="preserve">Sofá de </w:t>
            </w:r>
            <w:proofErr w:type="gramStart"/>
            <w:r w:rsidRPr="00014F17">
              <w:rPr>
                <w:rFonts w:ascii="Arial" w:hAnsi="Arial" w:cs="Arial"/>
                <w:lang w:eastAsia="pt-BR"/>
              </w:rPr>
              <w:t>1</w:t>
            </w:r>
            <w:proofErr w:type="gramEnd"/>
            <w:r w:rsidRPr="00014F17">
              <w:rPr>
                <w:rFonts w:ascii="Arial" w:hAnsi="Arial" w:cs="Arial"/>
                <w:lang w:eastAsia="pt-BR"/>
              </w:rPr>
              <w:t xml:space="preserve"> lugar</w:t>
            </w:r>
          </w:p>
        </w:tc>
        <w:tc>
          <w:tcPr>
            <w:tcW w:w="662" w:type="pct"/>
            <w:vMerge w:val="restar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150466</w:t>
            </w:r>
          </w:p>
        </w:tc>
        <w:tc>
          <w:tcPr>
            <w:tcW w:w="620" w:type="pct"/>
            <w:vMerge w:val="restart"/>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667</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11</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SR/DPF/AC</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668</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14</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SR/DPF/AM</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669</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SR/DPF/AP</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670</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7</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SR/DPF/PA</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671</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SR/DPF/RO</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672</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SR/DPF/TO</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673</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4</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 xml:space="preserve">Delegacia </w:t>
            </w:r>
            <w:r w:rsidRPr="00014F17">
              <w:rPr>
                <w:rFonts w:ascii="Arial" w:hAnsi="Arial" w:cs="Arial"/>
                <w:lang w:eastAsia="pt-BR"/>
              </w:rPr>
              <w:lastRenderedPageBreak/>
              <w:t>Londrina</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lastRenderedPageBreak/>
              <w:t>674</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26</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SR/DPF/PR</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675</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26</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SR/DPF/RS</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676</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SR/DPF/SC</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678</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SR/DPF/AL</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679</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18</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SR/DPF/BA</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680</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17</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SR/DPF/CE</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681</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4</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SR/DPF/MA</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682</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20</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SR/DPF/PB</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683</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14</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SR/DPF/PE</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684</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4</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SR/DPF/PI</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685</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6</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SR/DPF/RN</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686</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11</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SR/DPF/SE</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687</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SR/DPF/DF</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688</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SR/DPF/GO</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689</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17</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SR/DPF/MS</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690</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28</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SR/DPF/MT</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691</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3</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CTI</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692</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ANP</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693</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20</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SR/DPF/MG</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694</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29</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SR/DPF/RJ</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695</w:t>
            </w:r>
          </w:p>
        </w:tc>
        <w:tc>
          <w:tcPr>
            <w:tcW w:w="507" w:type="pct"/>
            <w:gridSpan w:val="2"/>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w:t>
            </w:r>
          </w:p>
        </w:tc>
        <w:tc>
          <w:tcPr>
            <w:tcW w:w="674" w:type="pct"/>
            <w:vMerge/>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p>
        </w:tc>
        <w:tc>
          <w:tcPr>
            <w:tcW w:w="861" w:type="pct"/>
            <w:tcBorders>
              <w:bottom w:val="single" w:sz="4" w:space="0" w:color="auto"/>
            </w:tcBorders>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SR/DPF/SP</w:t>
            </w:r>
          </w:p>
        </w:tc>
        <w:tc>
          <w:tcPr>
            <w:tcW w:w="1251" w:type="pct"/>
            <w:vMerge/>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696</w:t>
            </w:r>
          </w:p>
        </w:tc>
        <w:tc>
          <w:tcPr>
            <w:tcW w:w="507" w:type="pct"/>
            <w:gridSpan w:val="2"/>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62</w:t>
            </w:r>
          </w:p>
        </w:tc>
        <w:tc>
          <w:tcPr>
            <w:tcW w:w="674" w:type="pct"/>
            <w:vMerge w:val="restart"/>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COAD</w:t>
            </w:r>
          </w:p>
        </w:tc>
        <w:tc>
          <w:tcPr>
            <w:tcW w:w="1251"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 xml:space="preserve">Sofá de </w:t>
            </w:r>
            <w:proofErr w:type="gramStart"/>
            <w:r w:rsidRPr="00014F17">
              <w:rPr>
                <w:rFonts w:ascii="Arial" w:hAnsi="Arial" w:cs="Arial"/>
                <w:lang w:eastAsia="pt-BR"/>
              </w:rPr>
              <w:t>2</w:t>
            </w:r>
            <w:proofErr w:type="gramEnd"/>
            <w:r w:rsidRPr="00014F17">
              <w:rPr>
                <w:rFonts w:ascii="Arial" w:hAnsi="Arial" w:cs="Arial"/>
                <w:lang w:eastAsia="pt-BR"/>
              </w:rPr>
              <w:t xml:space="preserve"> lugares</w:t>
            </w:r>
          </w:p>
        </w:tc>
        <w:tc>
          <w:tcPr>
            <w:tcW w:w="662"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150466</w:t>
            </w:r>
          </w:p>
        </w:tc>
        <w:tc>
          <w:tcPr>
            <w:tcW w:w="620"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697</w:t>
            </w:r>
          </w:p>
        </w:tc>
        <w:tc>
          <w:tcPr>
            <w:tcW w:w="507" w:type="pct"/>
            <w:gridSpan w:val="2"/>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11</w:t>
            </w:r>
          </w:p>
        </w:tc>
        <w:tc>
          <w:tcPr>
            <w:tcW w:w="674" w:type="pct"/>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SR/DPF/AC</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698</w:t>
            </w:r>
          </w:p>
        </w:tc>
        <w:tc>
          <w:tcPr>
            <w:tcW w:w="507" w:type="pct"/>
            <w:gridSpan w:val="2"/>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13</w:t>
            </w:r>
          </w:p>
        </w:tc>
        <w:tc>
          <w:tcPr>
            <w:tcW w:w="674" w:type="pct"/>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SR/DPF/AM</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699</w:t>
            </w:r>
          </w:p>
        </w:tc>
        <w:tc>
          <w:tcPr>
            <w:tcW w:w="507" w:type="pct"/>
            <w:gridSpan w:val="2"/>
            <w:shd w:val="pct15"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674" w:type="pct"/>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SR/DPF/AP</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700</w:t>
            </w:r>
          </w:p>
        </w:tc>
        <w:tc>
          <w:tcPr>
            <w:tcW w:w="507" w:type="pct"/>
            <w:gridSpan w:val="2"/>
            <w:shd w:val="pct15"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6</w:t>
            </w:r>
            <w:proofErr w:type="gramEnd"/>
          </w:p>
        </w:tc>
        <w:tc>
          <w:tcPr>
            <w:tcW w:w="674" w:type="pct"/>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SR/DPF/PA</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701</w:t>
            </w:r>
          </w:p>
        </w:tc>
        <w:tc>
          <w:tcPr>
            <w:tcW w:w="507" w:type="pct"/>
            <w:gridSpan w:val="2"/>
            <w:shd w:val="pct15"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9</w:t>
            </w:r>
            <w:proofErr w:type="gramEnd"/>
          </w:p>
        </w:tc>
        <w:tc>
          <w:tcPr>
            <w:tcW w:w="674" w:type="pct"/>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SR/DPF/RO</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702</w:t>
            </w:r>
          </w:p>
        </w:tc>
        <w:tc>
          <w:tcPr>
            <w:tcW w:w="507" w:type="pct"/>
            <w:gridSpan w:val="2"/>
            <w:shd w:val="pct15"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4</w:t>
            </w:r>
            <w:proofErr w:type="gramEnd"/>
          </w:p>
        </w:tc>
        <w:tc>
          <w:tcPr>
            <w:tcW w:w="674" w:type="pct"/>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SR/DPF/RR</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703</w:t>
            </w:r>
          </w:p>
        </w:tc>
        <w:tc>
          <w:tcPr>
            <w:tcW w:w="507" w:type="pct"/>
            <w:gridSpan w:val="2"/>
            <w:shd w:val="pct15"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3</w:t>
            </w:r>
            <w:proofErr w:type="gramEnd"/>
          </w:p>
        </w:tc>
        <w:tc>
          <w:tcPr>
            <w:tcW w:w="674" w:type="pct"/>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SR/DPF/TO</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704</w:t>
            </w:r>
          </w:p>
        </w:tc>
        <w:tc>
          <w:tcPr>
            <w:tcW w:w="507" w:type="pct"/>
            <w:gridSpan w:val="2"/>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12</w:t>
            </w:r>
          </w:p>
        </w:tc>
        <w:tc>
          <w:tcPr>
            <w:tcW w:w="674" w:type="pct"/>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Foz do Iguaçu</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705</w:t>
            </w:r>
          </w:p>
        </w:tc>
        <w:tc>
          <w:tcPr>
            <w:tcW w:w="507" w:type="pct"/>
            <w:gridSpan w:val="2"/>
            <w:shd w:val="pct15"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674" w:type="pct"/>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Londrina</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706</w:t>
            </w:r>
          </w:p>
        </w:tc>
        <w:tc>
          <w:tcPr>
            <w:tcW w:w="507" w:type="pct"/>
            <w:gridSpan w:val="2"/>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28</w:t>
            </w:r>
          </w:p>
        </w:tc>
        <w:tc>
          <w:tcPr>
            <w:tcW w:w="674" w:type="pct"/>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SR/DPF/PR</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707</w:t>
            </w:r>
          </w:p>
        </w:tc>
        <w:tc>
          <w:tcPr>
            <w:tcW w:w="507" w:type="pct"/>
            <w:gridSpan w:val="2"/>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16</w:t>
            </w:r>
          </w:p>
        </w:tc>
        <w:tc>
          <w:tcPr>
            <w:tcW w:w="674" w:type="pct"/>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SR/DPF/RS</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708</w:t>
            </w:r>
          </w:p>
        </w:tc>
        <w:tc>
          <w:tcPr>
            <w:tcW w:w="507" w:type="pct"/>
            <w:gridSpan w:val="2"/>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20</w:t>
            </w:r>
          </w:p>
        </w:tc>
        <w:tc>
          <w:tcPr>
            <w:tcW w:w="674" w:type="pct"/>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SR/DPF/SC</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709</w:t>
            </w:r>
          </w:p>
        </w:tc>
        <w:tc>
          <w:tcPr>
            <w:tcW w:w="507" w:type="pct"/>
            <w:gridSpan w:val="2"/>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12</w:t>
            </w:r>
          </w:p>
        </w:tc>
        <w:tc>
          <w:tcPr>
            <w:tcW w:w="674" w:type="pct"/>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SR/DPF/AL</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710</w:t>
            </w:r>
          </w:p>
        </w:tc>
        <w:tc>
          <w:tcPr>
            <w:tcW w:w="507" w:type="pct"/>
            <w:gridSpan w:val="2"/>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25</w:t>
            </w:r>
          </w:p>
        </w:tc>
        <w:tc>
          <w:tcPr>
            <w:tcW w:w="674" w:type="pct"/>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SR/DPF/BA</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711</w:t>
            </w:r>
          </w:p>
        </w:tc>
        <w:tc>
          <w:tcPr>
            <w:tcW w:w="507" w:type="pct"/>
            <w:gridSpan w:val="2"/>
            <w:shd w:val="pct15"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9</w:t>
            </w:r>
            <w:proofErr w:type="gramEnd"/>
          </w:p>
        </w:tc>
        <w:tc>
          <w:tcPr>
            <w:tcW w:w="674" w:type="pct"/>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SR/DPF/CE</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712</w:t>
            </w:r>
          </w:p>
        </w:tc>
        <w:tc>
          <w:tcPr>
            <w:tcW w:w="507" w:type="pct"/>
            <w:gridSpan w:val="2"/>
            <w:shd w:val="pct15"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7</w:t>
            </w:r>
            <w:proofErr w:type="gramEnd"/>
          </w:p>
        </w:tc>
        <w:tc>
          <w:tcPr>
            <w:tcW w:w="674" w:type="pct"/>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SR/DPF/MA</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lastRenderedPageBreak/>
              <w:t>713</w:t>
            </w:r>
          </w:p>
        </w:tc>
        <w:tc>
          <w:tcPr>
            <w:tcW w:w="507" w:type="pct"/>
            <w:gridSpan w:val="2"/>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w:t>
            </w:r>
          </w:p>
        </w:tc>
        <w:tc>
          <w:tcPr>
            <w:tcW w:w="674" w:type="pct"/>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SR/DPF/PB</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714</w:t>
            </w:r>
          </w:p>
        </w:tc>
        <w:tc>
          <w:tcPr>
            <w:tcW w:w="507" w:type="pct"/>
            <w:gridSpan w:val="2"/>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12</w:t>
            </w:r>
          </w:p>
        </w:tc>
        <w:tc>
          <w:tcPr>
            <w:tcW w:w="674" w:type="pct"/>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SR/DPF/PE</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715</w:t>
            </w:r>
          </w:p>
        </w:tc>
        <w:tc>
          <w:tcPr>
            <w:tcW w:w="507" w:type="pct"/>
            <w:gridSpan w:val="2"/>
            <w:shd w:val="pct15"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674" w:type="pct"/>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SR/DPF/PI</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716</w:t>
            </w:r>
          </w:p>
        </w:tc>
        <w:tc>
          <w:tcPr>
            <w:tcW w:w="507" w:type="pct"/>
            <w:gridSpan w:val="2"/>
            <w:shd w:val="pct15"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674" w:type="pct"/>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SR/DPF/RN</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717</w:t>
            </w:r>
          </w:p>
        </w:tc>
        <w:tc>
          <w:tcPr>
            <w:tcW w:w="507" w:type="pct"/>
            <w:gridSpan w:val="2"/>
            <w:shd w:val="pct15"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3</w:t>
            </w:r>
            <w:proofErr w:type="gramEnd"/>
          </w:p>
        </w:tc>
        <w:tc>
          <w:tcPr>
            <w:tcW w:w="674" w:type="pct"/>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SR/DPF/SE</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718</w:t>
            </w:r>
          </w:p>
        </w:tc>
        <w:tc>
          <w:tcPr>
            <w:tcW w:w="507" w:type="pct"/>
            <w:gridSpan w:val="2"/>
            <w:shd w:val="pct15"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674" w:type="pct"/>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SR/DPF/DF</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719</w:t>
            </w:r>
          </w:p>
        </w:tc>
        <w:tc>
          <w:tcPr>
            <w:tcW w:w="507" w:type="pct"/>
            <w:gridSpan w:val="2"/>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12</w:t>
            </w:r>
          </w:p>
        </w:tc>
        <w:tc>
          <w:tcPr>
            <w:tcW w:w="674" w:type="pct"/>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SR/DPF/GO</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720</w:t>
            </w:r>
          </w:p>
        </w:tc>
        <w:tc>
          <w:tcPr>
            <w:tcW w:w="507" w:type="pct"/>
            <w:gridSpan w:val="2"/>
            <w:shd w:val="pct15"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4</w:t>
            </w:r>
            <w:proofErr w:type="gramEnd"/>
          </w:p>
        </w:tc>
        <w:tc>
          <w:tcPr>
            <w:tcW w:w="674" w:type="pct"/>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SR/DPF/MS</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721</w:t>
            </w:r>
          </w:p>
        </w:tc>
        <w:tc>
          <w:tcPr>
            <w:tcW w:w="507" w:type="pct"/>
            <w:gridSpan w:val="2"/>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12</w:t>
            </w:r>
          </w:p>
        </w:tc>
        <w:tc>
          <w:tcPr>
            <w:tcW w:w="674" w:type="pct"/>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SR/DPF/MT</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722</w:t>
            </w:r>
          </w:p>
        </w:tc>
        <w:tc>
          <w:tcPr>
            <w:tcW w:w="507" w:type="pct"/>
            <w:gridSpan w:val="2"/>
            <w:shd w:val="pct15"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7</w:t>
            </w:r>
            <w:proofErr w:type="gramEnd"/>
          </w:p>
        </w:tc>
        <w:tc>
          <w:tcPr>
            <w:tcW w:w="674" w:type="pct"/>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CTI</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723</w:t>
            </w:r>
          </w:p>
        </w:tc>
        <w:tc>
          <w:tcPr>
            <w:tcW w:w="507" w:type="pct"/>
            <w:gridSpan w:val="2"/>
            <w:shd w:val="pct15"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674" w:type="pct"/>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ANP</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724</w:t>
            </w:r>
          </w:p>
        </w:tc>
        <w:tc>
          <w:tcPr>
            <w:tcW w:w="507" w:type="pct"/>
            <w:gridSpan w:val="2"/>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w:t>
            </w:r>
          </w:p>
        </w:tc>
        <w:tc>
          <w:tcPr>
            <w:tcW w:w="674" w:type="pct"/>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SR/DPF/MG</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725</w:t>
            </w:r>
          </w:p>
        </w:tc>
        <w:tc>
          <w:tcPr>
            <w:tcW w:w="507" w:type="pct"/>
            <w:gridSpan w:val="2"/>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34</w:t>
            </w:r>
          </w:p>
        </w:tc>
        <w:tc>
          <w:tcPr>
            <w:tcW w:w="674" w:type="pct"/>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SR/DPF/RJ</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726</w:t>
            </w:r>
          </w:p>
        </w:tc>
        <w:tc>
          <w:tcPr>
            <w:tcW w:w="507" w:type="pct"/>
            <w:gridSpan w:val="2"/>
            <w:shd w:val="pct15"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23</w:t>
            </w:r>
          </w:p>
        </w:tc>
        <w:tc>
          <w:tcPr>
            <w:tcW w:w="674" w:type="pct"/>
            <w:vMerge/>
            <w:shd w:val="pct15" w:color="auto" w:fill="auto"/>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SR/DPF/SP</w:t>
            </w:r>
          </w:p>
        </w:tc>
        <w:tc>
          <w:tcPr>
            <w:tcW w:w="1251"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727</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48</w:t>
            </w:r>
          </w:p>
        </w:tc>
        <w:tc>
          <w:tcPr>
            <w:tcW w:w="674" w:type="pct"/>
            <w:vMerge w:val="restart"/>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COAD</w:t>
            </w:r>
          </w:p>
        </w:tc>
        <w:tc>
          <w:tcPr>
            <w:tcW w:w="1251" w:type="pct"/>
            <w:vMerge w:val="restar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 xml:space="preserve">Sofá de </w:t>
            </w:r>
            <w:proofErr w:type="gramStart"/>
            <w:r w:rsidRPr="00014F17">
              <w:rPr>
                <w:rFonts w:ascii="Arial" w:hAnsi="Arial" w:cs="Arial"/>
                <w:lang w:eastAsia="pt-BR"/>
              </w:rPr>
              <w:t>3</w:t>
            </w:r>
            <w:proofErr w:type="gramEnd"/>
            <w:r w:rsidRPr="00014F17">
              <w:rPr>
                <w:rFonts w:ascii="Arial" w:hAnsi="Arial" w:cs="Arial"/>
                <w:lang w:eastAsia="pt-BR"/>
              </w:rPr>
              <w:t xml:space="preserve"> lugares</w:t>
            </w:r>
          </w:p>
          <w:p w:rsidR="00A04829" w:rsidRPr="00014F17" w:rsidRDefault="00A04829" w:rsidP="00A04829">
            <w:pPr>
              <w:suppressAutoHyphens w:val="0"/>
              <w:jc w:val="center"/>
              <w:rPr>
                <w:rFonts w:ascii="Arial" w:hAnsi="Arial" w:cs="Arial"/>
                <w:lang w:eastAsia="pt-BR"/>
              </w:rPr>
            </w:pPr>
          </w:p>
        </w:tc>
        <w:tc>
          <w:tcPr>
            <w:tcW w:w="662" w:type="pct"/>
            <w:vMerge w:val="restar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150466</w:t>
            </w:r>
          </w:p>
        </w:tc>
        <w:tc>
          <w:tcPr>
            <w:tcW w:w="620" w:type="pct"/>
            <w:vMerge w:val="restart"/>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728</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SR/DPF/AC</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729</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SR/DPF/AM</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730</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SR/DPF/AP</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731</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SR/DPF/PA</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732</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6</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SR/DPF/RO</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733</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SR/DPF/RR</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734</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3</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SR/DPF/TO</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735</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Foz do Iguaçu</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736</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4</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Londrina</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737</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31</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SR/DPF/PR</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738</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18</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SR/DPF/RS</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739</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25</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SR/DPF/SC</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740</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SR/DPF/AL</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741</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31</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SR/DPF/BA</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742</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6</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SR/DPF/CE</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743</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6</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SR/DPF/MA</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744</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SR/DPF/PB</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745</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SR/DPF/PE</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746</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SR/DPF/PI</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747</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SR/DPF/RN</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748</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3</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SR/DPF/SE</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749</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SR/DPF/DF</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750</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27</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SR/DPF/GO</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751</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6</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SR/DPF/MS</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lastRenderedPageBreak/>
              <w:t>752</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SR/DPF/MT</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753</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CTI</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754</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6</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ANP</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755</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6</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SR/DPF/ES</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756</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7</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SR/DPF/MG</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757</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46</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SR/DPF/RJ</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758</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27</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SR/DPF/SP</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5000" w:type="pct"/>
            <w:gridSpan w:val="8"/>
            <w:tcBorders>
              <w:bottom w:val="single" w:sz="4" w:space="0" w:color="auto"/>
            </w:tcBorders>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GRUPO III</w:t>
            </w: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759</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456</w:t>
            </w:r>
          </w:p>
        </w:tc>
        <w:tc>
          <w:tcPr>
            <w:tcW w:w="674"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COAD</w:t>
            </w:r>
          </w:p>
        </w:tc>
        <w:tc>
          <w:tcPr>
            <w:tcW w:w="1251"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Cadeira de reunião</w:t>
            </w:r>
          </w:p>
        </w:tc>
        <w:tc>
          <w:tcPr>
            <w:tcW w:w="662"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150466</w:t>
            </w:r>
          </w:p>
        </w:tc>
        <w:tc>
          <w:tcPr>
            <w:tcW w:w="620"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760</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151</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SR/DPF/AC</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761</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45</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SR/DPF/AM</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762</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46</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SR/DPF/PA</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763</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SR/DPF/RO</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764</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66</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SR/DPF/RR</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765</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SR/DPF/TO</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766</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120</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Foz do Iguaçu</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767</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Londrina</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768</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82</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SR/DPF/PR</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769</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28</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SR/DPF/RS</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770</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74</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SR/DPF/SC</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771</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57</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SR/DPF/AL</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772</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106</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SR/DPF/BA</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773</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84</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SR/DPF/CE</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774</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26</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SR/DPF/MA</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775</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20</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SR/DPF/PB</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776</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20</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SR/DPF/PE</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777</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4</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SR/DPF/PI</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778</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38</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SR/DPF/SE</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779</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14</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SR/DPF/DF</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780</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20</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SR/DPF/GO</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781</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40</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SR/DPF/MS</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782</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87</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SR/DPF/MT</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783</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75</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CTI</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784</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8</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ANP</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785</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34</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DITEC</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786</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72</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SR/DPF/MG</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787</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135</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SR/DPF/RJ</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788</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82</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SR/DPF/SP</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789</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254</w:t>
            </w:r>
          </w:p>
        </w:tc>
        <w:tc>
          <w:tcPr>
            <w:tcW w:w="674" w:type="pct"/>
            <w:vMerge w:val="restart"/>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COAD</w:t>
            </w:r>
          </w:p>
        </w:tc>
        <w:tc>
          <w:tcPr>
            <w:tcW w:w="1251" w:type="pct"/>
            <w:vMerge w:val="restar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 xml:space="preserve">Cadeira multiuso </w:t>
            </w:r>
            <w:r w:rsidRPr="00014F17">
              <w:rPr>
                <w:rFonts w:ascii="Arial" w:hAnsi="Arial" w:cs="Arial"/>
                <w:lang w:eastAsia="pt-BR"/>
              </w:rPr>
              <w:lastRenderedPageBreak/>
              <w:t>(cadeira de espera, de refeitório, de auditório,</w:t>
            </w:r>
            <w:proofErr w:type="gramStart"/>
            <w:r w:rsidRPr="00014F17">
              <w:rPr>
                <w:rFonts w:ascii="Arial" w:hAnsi="Arial" w:cs="Arial"/>
                <w:lang w:eastAsia="pt-BR"/>
              </w:rPr>
              <w:t xml:space="preserve">  </w:t>
            </w:r>
            <w:proofErr w:type="spellStart"/>
            <w:proofErr w:type="gramEnd"/>
            <w:r w:rsidRPr="00014F17">
              <w:rPr>
                <w:rFonts w:ascii="Arial" w:hAnsi="Arial" w:cs="Arial"/>
                <w:lang w:eastAsia="pt-BR"/>
              </w:rPr>
              <w:t>etc</w:t>
            </w:r>
            <w:proofErr w:type="spellEnd"/>
            <w:r w:rsidRPr="00014F17">
              <w:rPr>
                <w:rFonts w:ascii="Arial" w:hAnsi="Arial" w:cs="Arial"/>
                <w:lang w:eastAsia="pt-BR"/>
              </w:rPr>
              <w:t>)</w:t>
            </w:r>
          </w:p>
        </w:tc>
        <w:tc>
          <w:tcPr>
            <w:tcW w:w="662" w:type="pct"/>
            <w:vMerge w:val="restar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lastRenderedPageBreak/>
              <w:t>150466</w:t>
            </w:r>
          </w:p>
        </w:tc>
        <w:tc>
          <w:tcPr>
            <w:tcW w:w="620" w:type="pct"/>
            <w:vMerge w:val="restart"/>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lastRenderedPageBreak/>
              <w:t>790</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98</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SR/DPF/AC</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lastRenderedPageBreak/>
              <w:t>791</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80</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SR/DPF/AM</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792</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11</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SR/DPF/PA</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793</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120</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SR/DPF/RO</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794</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101</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SR/DPF/RR</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795</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SR/DPF/TO</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796</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200</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Foz do Iguaçu</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797</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71</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SR/DPF/PR</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798</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152</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SR/DPF/RS</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799</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56</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SR/DPF/SC</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800</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SR/DPF/AL</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801</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23</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SR/DPF/BA</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802</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347</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SR/DPF/CE</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803</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12</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SR/DPF/MA</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804</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100</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SR/DPF/PB</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805</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21</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SR/DPF/PE</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806</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60</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SR/DPF/PI</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807</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12</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SR/DPF/RN</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808</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6</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SR/DPF/SE</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809</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16</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SR/DPF/DF</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810</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SR/DPF/GO</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811</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135</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SR/DPF/MT</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812</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12</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SR/DPF/ES</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813</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40</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SR/DPF/MG</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814</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156</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SR/DPF/RJ</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815</w:t>
            </w:r>
          </w:p>
        </w:tc>
        <w:tc>
          <w:tcPr>
            <w:tcW w:w="507" w:type="pct"/>
            <w:gridSpan w:val="2"/>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134</w:t>
            </w:r>
          </w:p>
        </w:tc>
        <w:tc>
          <w:tcPr>
            <w:tcW w:w="674" w:type="pct"/>
            <w:vMerge/>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p>
        </w:tc>
        <w:tc>
          <w:tcPr>
            <w:tcW w:w="861" w:type="pct"/>
            <w:tcBorders>
              <w:bottom w:val="single" w:sz="4" w:space="0" w:color="auto"/>
            </w:tcBorders>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SR/DPF/SP</w:t>
            </w:r>
          </w:p>
        </w:tc>
        <w:tc>
          <w:tcPr>
            <w:tcW w:w="1251" w:type="pct"/>
            <w:vMerge/>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816</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186</w:t>
            </w:r>
          </w:p>
        </w:tc>
        <w:tc>
          <w:tcPr>
            <w:tcW w:w="674"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COAD</w:t>
            </w:r>
          </w:p>
        </w:tc>
        <w:tc>
          <w:tcPr>
            <w:tcW w:w="1251"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Armário tipo guarda-roupa</w:t>
            </w:r>
          </w:p>
        </w:tc>
        <w:tc>
          <w:tcPr>
            <w:tcW w:w="662"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150466</w:t>
            </w:r>
          </w:p>
        </w:tc>
        <w:tc>
          <w:tcPr>
            <w:tcW w:w="620"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817</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54</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SR/DPF/AC</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818</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38</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SR/DPF/AM</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819</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45</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SR/DPF/AP</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820</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41</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SR/DPF/PA</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821</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17</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SR/DPF/RO</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822</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70</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SR/DPF/RR</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823</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11</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SR/DPF/TO</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824</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20</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Foz do Iguaçu</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825</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Londrina</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826</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45</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SR/DPF/PR</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lastRenderedPageBreak/>
              <w:t>827</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53</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SR/DPF/RS</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828</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41</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SR/DPF/SC</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829</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25</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SR/DPF/AL</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830</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37</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SR/DPF/BA</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831</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59</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SR/DPF/CE</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832</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6</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SR/DPF/MA</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833</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SR/DPF/PB</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834</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40</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SR/DPF/PE</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835</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9</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SR/DPF/PI</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836</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14</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SR/DPF/RN</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837</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7</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SR/DPF/SE</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838</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20</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SR/DPF/DF</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839</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12</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SR/DPF/GO</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840</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17</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SR/DPF/MS</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841</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34</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SR/DPF/MT</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842</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ANP</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843</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6</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SR/DPF/ES</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844</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30</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SR/DPF/MG</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845</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99</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SR/DPF/RJ</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846</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56</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SR/DPF/SP</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847</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215</w:t>
            </w:r>
          </w:p>
        </w:tc>
        <w:tc>
          <w:tcPr>
            <w:tcW w:w="674" w:type="pct"/>
            <w:vMerge w:val="restart"/>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COAD</w:t>
            </w:r>
          </w:p>
        </w:tc>
        <w:tc>
          <w:tcPr>
            <w:tcW w:w="1251" w:type="pct"/>
            <w:vMerge w:val="restar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Estante de aço</w:t>
            </w:r>
          </w:p>
        </w:tc>
        <w:tc>
          <w:tcPr>
            <w:tcW w:w="662" w:type="pct"/>
            <w:vMerge w:val="restar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150466</w:t>
            </w:r>
          </w:p>
        </w:tc>
        <w:tc>
          <w:tcPr>
            <w:tcW w:w="620" w:type="pct"/>
            <w:vMerge w:val="restart"/>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848</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33</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SR/DPF/AC</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849</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115</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SR/DPF/AM</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850</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40</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SR/DPF/AP</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851</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36</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SR/DPF/PA</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852</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8</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SR/DPF/RO</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853</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80</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SR/DPF/RR</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854</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43</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SR/DPF/TO</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855</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178</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Foz do Iguaçu</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856</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4</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Londrina</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857</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55</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SR/DPF/PR</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858</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56</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SR/DPF/RS</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859</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154</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SR/DPF/SC</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860</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67</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SR/DPF/AL</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861</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54</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SR/DPF/BA</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862</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203</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SR/DPF/CE</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863</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17</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SR/DPF/MA</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864</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80</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SR/DPF/PB</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865</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52</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SR/DPF/PE</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lastRenderedPageBreak/>
              <w:t>866</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SR/DPF/PI</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867</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19</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SR/DPF/RN</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868</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12</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SR/DPF/SE</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869</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90</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SR/DPF/DF</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870</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41</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SR/DPF/GO</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871</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62</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SR/DPF/MS</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872</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41</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SR/DPF/MT</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873</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3</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ANP</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874</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6</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DITEC</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875</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30</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SR/DPF/ES</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876</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52</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SR/DPF/MG</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877</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250</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SR/DPF/RJ</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878</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500</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SR/DPF/SP</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5000" w:type="pct"/>
            <w:gridSpan w:val="8"/>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GRUPO IV</w:t>
            </w: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879</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56</w:t>
            </w:r>
          </w:p>
        </w:tc>
        <w:tc>
          <w:tcPr>
            <w:tcW w:w="674"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COAD</w:t>
            </w:r>
          </w:p>
        </w:tc>
        <w:tc>
          <w:tcPr>
            <w:tcW w:w="1251"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Armário para acondicionamento de armas longas</w:t>
            </w:r>
          </w:p>
        </w:tc>
        <w:tc>
          <w:tcPr>
            <w:tcW w:w="662"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150466</w:t>
            </w:r>
          </w:p>
        </w:tc>
        <w:tc>
          <w:tcPr>
            <w:tcW w:w="620"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880</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7</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SR/DPF/AC</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881</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11</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SR/DPF/AM</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882</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3</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SR/DPF/AP</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883</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SR/DPF/PA</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884</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6</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SR/DPF/RO</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885</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SR/DPF/RR</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886</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SR/DPF/TO</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887</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7</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Foz do Iguaçu</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888</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3</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Londrina</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889</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14</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SR/DPF/PR</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890</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25</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SR/DPF/RS</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891</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20</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SR/DPF/SC</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892</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SR/DPF/AL</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893</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17</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SR/DPF/BA</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894</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9</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SR/DPF/CE</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895</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SR/DPF/MA</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896</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SR/DPF/PB</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897</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6</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SR/DPF/PE</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898</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3</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SR/DPF/PI</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899</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SR/DPF/RN</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900</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3</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SR/DPF/SE</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901</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3</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SR/DPF/DF</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902</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8</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SR/DPF/GO</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903</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16</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SR/DPF/MS</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lastRenderedPageBreak/>
              <w:t>904</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6</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SR/DPF/MT</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905</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CTI</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906</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43</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ANP</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907</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3</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SR/DPF/ES</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908</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24</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SR/DPF/MG</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909</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25</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SR/DPF/RJ</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910</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11</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SR/DPF/SP</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911</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30</w:t>
            </w:r>
          </w:p>
        </w:tc>
        <w:tc>
          <w:tcPr>
            <w:tcW w:w="674" w:type="pct"/>
            <w:vMerge w:val="restart"/>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COAD</w:t>
            </w:r>
          </w:p>
        </w:tc>
        <w:tc>
          <w:tcPr>
            <w:tcW w:w="1251" w:type="pct"/>
            <w:vMerge w:val="restar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Armário com escaninhos para acondicionamento de armas curtas</w:t>
            </w:r>
          </w:p>
        </w:tc>
        <w:tc>
          <w:tcPr>
            <w:tcW w:w="662" w:type="pct"/>
            <w:vMerge w:val="restar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150466</w:t>
            </w:r>
          </w:p>
        </w:tc>
        <w:tc>
          <w:tcPr>
            <w:tcW w:w="620" w:type="pct"/>
            <w:vMerge w:val="restart"/>
            <w:shd w:val="clear"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912</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SR/DPF/AC</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913</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SR/DPF/AM</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914</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SR/DPF/AP</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915</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7</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SR/DPF/PA</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916</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SR/DPF/RO</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917</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SR/DPF/RR</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918</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4</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SR/DPF/TO</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919</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4</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Foz do Iguaçu</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920</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Londrina</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921</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9</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SR/DPF/PR</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922</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16</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SR/DPF/RS</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923</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SR/DPF/SC</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924</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6</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SR/DPF/AL</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925</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11</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SR/DPF/BA</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926</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3</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SR/DPF/CE</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927</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SR/DPF/MA</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928</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SR/DPF/PB</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929</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SR/DPF/PE</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930</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SR/DPF/PI</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931</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SR/DPF/RN</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932</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3</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SR/DPF/DF</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933</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6</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SR/DPF/GO</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934</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3</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SR/DPF/MS</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935</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4</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SR/DPF/MT</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936</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CTI</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937</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14</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ANP</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938</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3</w:t>
            </w:r>
            <w:proofErr w:type="gramEnd"/>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SR/DPF/ES</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939</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12</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SR/DPF/MG</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940</w:t>
            </w:r>
          </w:p>
        </w:tc>
        <w:tc>
          <w:tcPr>
            <w:tcW w:w="507" w:type="pct"/>
            <w:gridSpan w:val="2"/>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w:t>
            </w:r>
          </w:p>
        </w:tc>
        <w:tc>
          <w:tcPr>
            <w:tcW w:w="674" w:type="pct"/>
            <w:vMerge/>
            <w:shd w:val="clear" w:color="auto" w:fill="auto"/>
          </w:tcPr>
          <w:p w:rsidR="00A04829" w:rsidRPr="00014F17" w:rsidRDefault="00A04829" w:rsidP="00A04829">
            <w:pPr>
              <w:suppressAutoHyphens w:val="0"/>
              <w:jc w:val="center"/>
              <w:rPr>
                <w:rFonts w:ascii="Arial" w:hAnsi="Arial" w:cs="Arial"/>
                <w:lang w:eastAsia="pt-BR"/>
              </w:rPr>
            </w:pPr>
          </w:p>
        </w:tc>
        <w:tc>
          <w:tcPr>
            <w:tcW w:w="861" w:type="pct"/>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SR/DPF/RJ</w:t>
            </w:r>
          </w:p>
        </w:tc>
        <w:tc>
          <w:tcPr>
            <w:tcW w:w="1251"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941</w:t>
            </w:r>
          </w:p>
        </w:tc>
        <w:tc>
          <w:tcPr>
            <w:tcW w:w="507" w:type="pct"/>
            <w:gridSpan w:val="2"/>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11</w:t>
            </w:r>
          </w:p>
        </w:tc>
        <w:tc>
          <w:tcPr>
            <w:tcW w:w="674" w:type="pct"/>
            <w:vMerge/>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p>
        </w:tc>
        <w:tc>
          <w:tcPr>
            <w:tcW w:w="861" w:type="pct"/>
            <w:tcBorders>
              <w:bottom w:val="single" w:sz="4" w:space="0" w:color="auto"/>
            </w:tcBorders>
            <w:shd w:val="clear"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SR/DPF/SP</w:t>
            </w:r>
          </w:p>
        </w:tc>
        <w:tc>
          <w:tcPr>
            <w:tcW w:w="1251" w:type="pct"/>
            <w:vMerge/>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p>
        </w:tc>
        <w:tc>
          <w:tcPr>
            <w:tcW w:w="662" w:type="pct"/>
            <w:vMerge/>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p>
        </w:tc>
        <w:tc>
          <w:tcPr>
            <w:tcW w:w="620" w:type="pct"/>
            <w:vMerge/>
            <w:tcBorders>
              <w:bottom w:val="single" w:sz="4" w:space="0" w:color="auto"/>
            </w:tcBorders>
            <w:shd w:val="clear" w:color="auto" w:fill="auto"/>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942</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64</w:t>
            </w:r>
          </w:p>
        </w:tc>
        <w:tc>
          <w:tcPr>
            <w:tcW w:w="674"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COAD</w:t>
            </w:r>
          </w:p>
        </w:tc>
        <w:tc>
          <w:tcPr>
            <w:tcW w:w="1251"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 xml:space="preserve">Armário com </w:t>
            </w:r>
            <w:r w:rsidRPr="00014F17">
              <w:rPr>
                <w:rFonts w:ascii="Arial" w:hAnsi="Arial" w:cs="Arial"/>
                <w:lang w:eastAsia="pt-BR"/>
              </w:rPr>
              <w:lastRenderedPageBreak/>
              <w:t>gavetas para</w:t>
            </w:r>
          </w:p>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acondicionamento</w:t>
            </w:r>
            <w:proofErr w:type="gramEnd"/>
            <w:r w:rsidRPr="00014F17">
              <w:rPr>
                <w:rFonts w:ascii="Arial" w:hAnsi="Arial" w:cs="Arial"/>
                <w:lang w:eastAsia="pt-BR"/>
              </w:rPr>
              <w:t xml:space="preserve"> de munições e outros</w:t>
            </w:r>
          </w:p>
        </w:tc>
        <w:tc>
          <w:tcPr>
            <w:tcW w:w="662"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lastRenderedPageBreak/>
              <w:t>150466</w:t>
            </w:r>
          </w:p>
        </w:tc>
        <w:tc>
          <w:tcPr>
            <w:tcW w:w="620"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lastRenderedPageBreak/>
              <w:t>943</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23</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SR/DPF/AC</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lastRenderedPageBreak/>
              <w:t>944</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4</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SR/DPF/AM</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945</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3</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SR/DPF/AP</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946</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SR/DPF/PA</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947</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6</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SR/DPF/RO</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948</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2</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SR/DPF/RR</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949</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7</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SR/DPF/TO</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950</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Foz do Iguaçu</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951</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3</w:t>
            </w:r>
            <w:proofErr w:type="gramEnd"/>
          </w:p>
        </w:tc>
        <w:tc>
          <w:tcPr>
            <w:tcW w:w="674" w:type="pct"/>
            <w:vMerge w:val="restart"/>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Delegacia Londrina</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952</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15</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SR/DPF/PR</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953</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18</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SR/DPF/RS</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954</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20</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SR/DPF/SC</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955</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10</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SR/DPF/AL</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956</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12</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SR/DPF/BA</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957</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SR/DPF/CE</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958</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SR/DPF/MA</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959</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54</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SR/DPF/PB</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960</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SR/DPF/PE</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961</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SR/DPF/PI</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962</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SR/DPF/RN</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963</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SR/DPF/SE</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964</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5</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SR/DPF/DF</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965</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3</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SR/DPF/GO</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966</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8</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SR/DPF/MS</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967</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6</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SR/DPF/MT</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968</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1</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CTI</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969</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6</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ANP</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970</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proofErr w:type="gramStart"/>
            <w:r w:rsidRPr="00014F17">
              <w:rPr>
                <w:rFonts w:ascii="Arial" w:hAnsi="Arial" w:cs="Arial"/>
                <w:lang w:eastAsia="pt-BR"/>
              </w:rPr>
              <w:t>3</w:t>
            </w:r>
            <w:proofErr w:type="gramEnd"/>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SR/DPF/ES</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971</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21</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SR/DPF/MG</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972</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19</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SR/DPF/RJ</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r w:rsidR="00A04829" w:rsidRPr="00014F17" w:rsidTr="00A04829">
        <w:tc>
          <w:tcPr>
            <w:tcW w:w="425"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973</w:t>
            </w:r>
          </w:p>
        </w:tc>
        <w:tc>
          <w:tcPr>
            <w:tcW w:w="507" w:type="pct"/>
            <w:gridSpan w:val="2"/>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23</w:t>
            </w:r>
          </w:p>
        </w:tc>
        <w:tc>
          <w:tcPr>
            <w:tcW w:w="674"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861" w:type="pct"/>
            <w:shd w:val="pct15" w:color="auto" w:fill="auto"/>
            <w:vAlign w:val="center"/>
          </w:tcPr>
          <w:p w:rsidR="00A04829" w:rsidRPr="00014F17" w:rsidRDefault="00A04829" w:rsidP="00A04829">
            <w:pPr>
              <w:suppressAutoHyphens w:val="0"/>
              <w:jc w:val="center"/>
              <w:rPr>
                <w:rFonts w:ascii="Arial" w:hAnsi="Arial" w:cs="Arial"/>
                <w:lang w:eastAsia="pt-BR"/>
              </w:rPr>
            </w:pPr>
            <w:r w:rsidRPr="00014F17">
              <w:rPr>
                <w:rFonts w:ascii="Arial" w:hAnsi="Arial" w:cs="Arial"/>
                <w:lang w:eastAsia="pt-BR"/>
              </w:rPr>
              <w:t>SR/DPF/SP</w:t>
            </w:r>
          </w:p>
        </w:tc>
        <w:tc>
          <w:tcPr>
            <w:tcW w:w="1251"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62"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c>
          <w:tcPr>
            <w:tcW w:w="620" w:type="pct"/>
            <w:vMerge/>
            <w:shd w:val="pct15" w:color="auto" w:fill="auto"/>
            <w:vAlign w:val="center"/>
          </w:tcPr>
          <w:p w:rsidR="00A04829" w:rsidRPr="00014F17" w:rsidRDefault="00A04829" w:rsidP="00A04829">
            <w:pPr>
              <w:suppressAutoHyphens w:val="0"/>
              <w:jc w:val="center"/>
              <w:rPr>
                <w:rFonts w:ascii="Arial" w:hAnsi="Arial" w:cs="Arial"/>
                <w:lang w:eastAsia="pt-BR"/>
              </w:rPr>
            </w:pPr>
          </w:p>
        </w:tc>
      </w:tr>
    </w:tbl>
    <w:p w:rsidR="00A04829" w:rsidRPr="00014F17" w:rsidRDefault="00A04829" w:rsidP="00A04829">
      <w:pPr>
        <w:pStyle w:val="PargrafodaLista"/>
        <w:suppressAutoHyphens w:val="0"/>
        <w:ind w:left="644"/>
        <w:rPr>
          <w:rFonts w:ascii="Arial" w:hAnsi="Arial" w:cs="Arial"/>
          <w:color w:val="000000"/>
          <w:lang w:eastAsia="pt-BR"/>
        </w:rPr>
      </w:pPr>
    </w:p>
    <w:p w:rsidR="005B27C3" w:rsidRPr="00014F17" w:rsidRDefault="005B27C3" w:rsidP="005B27C3">
      <w:pPr>
        <w:spacing w:after="360"/>
        <w:jc w:val="both"/>
        <w:rPr>
          <w:rFonts w:ascii="Arial" w:hAnsi="Arial" w:cs="Arial"/>
        </w:rPr>
      </w:pPr>
    </w:p>
    <w:p w:rsidR="005B27C3" w:rsidRPr="00014F17" w:rsidRDefault="005B27C3" w:rsidP="005B27C3">
      <w:pPr>
        <w:numPr>
          <w:ilvl w:val="1"/>
          <w:numId w:val="1"/>
        </w:numPr>
        <w:spacing w:after="360"/>
        <w:jc w:val="both"/>
        <w:rPr>
          <w:rFonts w:ascii="Arial" w:hAnsi="Arial" w:cs="Arial"/>
        </w:rPr>
      </w:pPr>
      <w:r w:rsidRPr="00014F17">
        <w:rPr>
          <w:rFonts w:ascii="Arial" w:hAnsi="Arial" w:cs="Arial"/>
          <w:bCs/>
        </w:rPr>
        <w:t>A</w:t>
      </w:r>
      <w:r w:rsidRPr="00014F17">
        <w:rPr>
          <w:rFonts w:ascii="Arial" w:hAnsi="Arial" w:cs="Arial"/>
        </w:rPr>
        <w:t xml:space="preserve"> existência de preços registrados não obriga a Administração a firmar as contratações que deles poderão advir, facultando-se a realização de licitação específica para a contratação pretendida, sendo assegurada ao beneficiário do Registro a preferência de fornecimento em igualdade de condições.</w:t>
      </w:r>
    </w:p>
    <w:p w:rsidR="005B27C3" w:rsidRPr="00014F17" w:rsidRDefault="005B27C3" w:rsidP="00393502">
      <w:pPr>
        <w:spacing w:after="360"/>
        <w:ind w:left="142"/>
        <w:jc w:val="both"/>
        <w:rPr>
          <w:rFonts w:ascii="Arial" w:hAnsi="Arial" w:cs="Arial"/>
          <w:u w:val="single"/>
          <w:shd w:val="clear" w:color="auto" w:fill="C0C0C0"/>
        </w:rPr>
      </w:pPr>
      <w:r w:rsidRPr="00014F17">
        <w:rPr>
          <w:rFonts w:ascii="Arial" w:hAnsi="Arial" w:cs="Arial"/>
          <w:b/>
          <w:bCs/>
          <w:u w:val="single"/>
          <w:shd w:val="clear" w:color="auto" w:fill="B3B3B3"/>
        </w:rPr>
        <w:lastRenderedPageBreak/>
        <w:t>CLÁUSULA SEGUNDA -</w:t>
      </w:r>
      <w:r w:rsidRPr="00014F17">
        <w:rPr>
          <w:rFonts w:ascii="Arial" w:hAnsi="Arial" w:cs="Arial"/>
          <w:u w:val="single"/>
          <w:shd w:val="clear" w:color="auto" w:fill="B3B3B3"/>
        </w:rPr>
        <w:t xml:space="preserve"> </w:t>
      </w:r>
      <w:r w:rsidRPr="00014F17">
        <w:rPr>
          <w:rFonts w:ascii="Arial" w:hAnsi="Arial" w:cs="Arial"/>
          <w:u w:val="single"/>
          <w:shd w:val="clear" w:color="auto" w:fill="C0C0C0"/>
        </w:rPr>
        <w:t>DOS ÓRGÃOS PARTICIPANTES</w:t>
      </w:r>
    </w:p>
    <w:p w:rsidR="005B27C3" w:rsidRPr="00014F17" w:rsidRDefault="005B27C3" w:rsidP="00393502">
      <w:pPr>
        <w:pStyle w:val="PargrafodaLista"/>
        <w:numPr>
          <w:ilvl w:val="0"/>
          <w:numId w:val="1"/>
        </w:numPr>
        <w:spacing w:after="360"/>
        <w:jc w:val="both"/>
        <w:rPr>
          <w:rFonts w:ascii="Arial" w:hAnsi="Arial" w:cs="Arial"/>
        </w:rPr>
      </w:pPr>
      <w:r w:rsidRPr="00014F17">
        <w:rPr>
          <w:rFonts w:ascii="Arial" w:hAnsi="Arial" w:cs="Arial"/>
        </w:rPr>
        <w:t xml:space="preserve">O órgão gerenciador será </w:t>
      </w:r>
      <w:r w:rsidR="00446205" w:rsidRPr="00014F17">
        <w:rPr>
          <w:rFonts w:ascii="Arial" w:hAnsi="Arial" w:cs="Arial"/>
          <w:lang w:eastAsia="pt-BR"/>
        </w:rPr>
        <w:t>o Departamento de Polícia Federal – Coordenação de Administração e Logística – COAD/DLOG, UASG 200334;</w:t>
      </w:r>
    </w:p>
    <w:p w:rsidR="005B27C3" w:rsidRPr="00014F17" w:rsidRDefault="005B27C3" w:rsidP="005B27C3">
      <w:pPr>
        <w:numPr>
          <w:ilvl w:val="1"/>
          <w:numId w:val="1"/>
        </w:numPr>
        <w:spacing w:after="360"/>
        <w:jc w:val="both"/>
        <w:rPr>
          <w:rFonts w:ascii="Arial" w:hAnsi="Arial" w:cs="Arial"/>
        </w:rPr>
      </w:pPr>
      <w:r w:rsidRPr="00014F17">
        <w:rPr>
          <w:rFonts w:ascii="Arial" w:hAnsi="Arial" w:cs="Arial"/>
        </w:rPr>
        <w:t>Ser</w:t>
      </w:r>
      <w:r w:rsidR="00446205" w:rsidRPr="00014F17">
        <w:rPr>
          <w:rFonts w:ascii="Arial" w:hAnsi="Arial" w:cs="Arial"/>
        </w:rPr>
        <w:t>ão</w:t>
      </w:r>
      <w:r w:rsidRPr="00014F17">
        <w:rPr>
          <w:rFonts w:ascii="Arial" w:hAnsi="Arial" w:cs="Arial"/>
        </w:rPr>
        <w:t xml:space="preserve"> Participante</w:t>
      </w:r>
      <w:r w:rsidR="00446205" w:rsidRPr="00014F17">
        <w:rPr>
          <w:rFonts w:ascii="Arial" w:hAnsi="Arial" w:cs="Arial"/>
        </w:rPr>
        <w:t>s</w:t>
      </w:r>
      <w:r w:rsidRPr="00014F17">
        <w:rPr>
          <w:rFonts w:ascii="Arial" w:hAnsi="Arial" w:cs="Arial"/>
        </w:rPr>
        <w:t xml:space="preserve"> o</w:t>
      </w:r>
      <w:r w:rsidR="00446205" w:rsidRPr="00014F17">
        <w:rPr>
          <w:rFonts w:ascii="Arial" w:hAnsi="Arial" w:cs="Arial"/>
        </w:rPr>
        <w:t>s</w:t>
      </w:r>
      <w:r w:rsidRPr="00014F17">
        <w:rPr>
          <w:rFonts w:ascii="Arial" w:hAnsi="Arial" w:cs="Arial"/>
        </w:rPr>
        <w:t xml:space="preserve"> seguinte</w:t>
      </w:r>
      <w:r w:rsidR="00446205" w:rsidRPr="00014F17">
        <w:rPr>
          <w:rFonts w:ascii="Arial" w:hAnsi="Arial" w:cs="Arial"/>
        </w:rPr>
        <w:t>s</w:t>
      </w:r>
      <w:r w:rsidRPr="00014F17">
        <w:rPr>
          <w:rFonts w:ascii="Arial" w:hAnsi="Arial" w:cs="Arial"/>
        </w:rPr>
        <w:t xml:space="preserve"> órgão</w:t>
      </w:r>
      <w:r w:rsidR="00446205" w:rsidRPr="00014F17">
        <w:rPr>
          <w:rFonts w:ascii="Arial" w:hAnsi="Arial" w:cs="Arial"/>
        </w:rPr>
        <w:t>s</w:t>
      </w:r>
      <w:r w:rsidRPr="00014F17">
        <w:rPr>
          <w:rFonts w:ascii="Arial" w:hAnsi="Arial" w:cs="Arial"/>
        </w:rPr>
        <w:t>:</w:t>
      </w:r>
    </w:p>
    <w:p w:rsidR="00C81AE0" w:rsidRPr="00014F17" w:rsidRDefault="00C81AE0" w:rsidP="00C81AE0">
      <w:pPr>
        <w:pStyle w:val="xl40"/>
        <w:numPr>
          <w:ilvl w:val="2"/>
          <w:numId w:val="1"/>
        </w:numPr>
        <w:tabs>
          <w:tab w:val="left" w:pos="567"/>
        </w:tabs>
        <w:suppressAutoHyphens w:val="0"/>
        <w:spacing w:before="120" w:after="0"/>
        <w:rPr>
          <w:rFonts w:ascii="Arial" w:hAnsi="Arial" w:cs="Arial"/>
        </w:rPr>
      </w:pPr>
      <w:r w:rsidRPr="00014F17">
        <w:rPr>
          <w:rFonts w:ascii="Arial" w:hAnsi="Arial" w:cs="Arial"/>
        </w:rPr>
        <w:t xml:space="preserve">Superintendência Regional do DPF no Acre </w:t>
      </w:r>
    </w:p>
    <w:p w:rsidR="00C81AE0" w:rsidRPr="00014F17" w:rsidRDefault="00C81AE0" w:rsidP="00C81AE0">
      <w:pPr>
        <w:pStyle w:val="xl40"/>
        <w:numPr>
          <w:ilvl w:val="2"/>
          <w:numId w:val="1"/>
        </w:numPr>
        <w:tabs>
          <w:tab w:val="left" w:pos="567"/>
        </w:tabs>
        <w:suppressAutoHyphens w:val="0"/>
        <w:spacing w:before="120" w:after="0"/>
        <w:rPr>
          <w:rFonts w:ascii="Arial" w:hAnsi="Arial" w:cs="Arial"/>
        </w:rPr>
      </w:pPr>
      <w:r w:rsidRPr="00014F17">
        <w:rPr>
          <w:rFonts w:ascii="Arial" w:hAnsi="Arial" w:cs="Arial"/>
        </w:rPr>
        <w:t xml:space="preserve">Superintendência Regional do DPF no Amazonas </w:t>
      </w:r>
    </w:p>
    <w:p w:rsidR="00C81AE0" w:rsidRPr="00014F17" w:rsidRDefault="00C81AE0" w:rsidP="00C81AE0">
      <w:pPr>
        <w:pStyle w:val="xl40"/>
        <w:numPr>
          <w:ilvl w:val="2"/>
          <w:numId w:val="1"/>
        </w:numPr>
        <w:tabs>
          <w:tab w:val="left" w:pos="567"/>
        </w:tabs>
        <w:suppressAutoHyphens w:val="0"/>
        <w:spacing w:before="120" w:after="0"/>
        <w:rPr>
          <w:rFonts w:ascii="Arial" w:hAnsi="Arial" w:cs="Arial"/>
        </w:rPr>
      </w:pPr>
      <w:r w:rsidRPr="00014F17">
        <w:rPr>
          <w:rFonts w:ascii="Arial" w:hAnsi="Arial" w:cs="Arial"/>
        </w:rPr>
        <w:t xml:space="preserve">Superintendência Regional do DPF no Amapá </w:t>
      </w:r>
    </w:p>
    <w:p w:rsidR="00C81AE0" w:rsidRPr="00014F17" w:rsidRDefault="00C81AE0" w:rsidP="00C81AE0">
      <w:pPr>
        <w:pStyle w:val="xl40"/>
        <w:numPr>
          <w:ilvl w:val="2"/>
          <w:numId w:val="1"/>
        </w:numPr>
        <w:tabs>
          <w:tab w:val="left" w:pos="567"/>
        </w:tabs>
        <w:suppressAutoHyphens w:val="0"/>
        <w:spacing w:before="120" w:after="0"/>
        <w:rPr>
          <w:rFonts w:ascii="Arial" w:hAnsi="Arial" w:cs="Arial"/>
        </w:rPr>
      </w:pPr>
      <w:r w:rsidRPr="00014F17">
        <w:rPr>
          <w:rFonts w:ascii="Arial" w:hAnsi="Arial" w:cs="Arial"/>
        </w:rPr>
        <w:t xml:space="preserve">Superintendência Regional do DPF no Pará </w:t>
      </w:r>
    </w:p>
    <w:p w:rsidR="00C81AE0" w:rsidRPr="00014F17" w:rsidRDefault="00C81AE0" w:rsidP="00C81AE0">
      <w:pPr>
        <w:pStyle w:val="xl40"/>
        <w:numPr>
          <w:ilvl w:val="2"/>
          <w:numId w:val="1"/>
        </w:numPr>
        <w:tabs>
          <w:tab w:val="left" w:pos="567"/>
        </w:tabs>
        <w:suppressAutoHyphens w:val="0"/>
        <w:spacing w:before="120" w:after="0"/>
        <w:rPr>
          <w:rFonts w:ascii="Arial" w:hAnsi="Arial" w:cs="Arial"/>
        </w:rPr>
      </w:pPr>
      <w:r w:rsidRPr="00014F17">
        <w:rPr>
          <w:rFonts w:ascii="Arial" w:hAnsi="Arial" w:cs="Arial"/>
        </w:rPr>
        <w:t xml:space="preserve">Superintendência Regional do DPF em Rondônia </w:t>
      </w:r>
    </w:p>
    <w:p w:rsidR="00C81AE0" w:rsidRPr="00014F17" w:rsidRDefault="00C81AE0" w:rsidP="00C81AE0">
      <w:pPr>
        <w:pStyle w:val="xl40"/>
        <w:numPr>
          <w:ilvl w:val="2"/>
          <w:numId w:val="1"/>
        </w:numPr>
        <w:tabs>
          <w:tab w:val="left" w:pos="567"/>
        </w:tabs>
        <w:suppressAutoHyphens w:val="0"/>
        <w:spacing w:before="120" w:after="0"/>
        <w:rPr>
          <w:rFonts w:ascii="Arial" w:hAnsi="Arial" w:cs="Arial"/>
        </w:rPr>
      </w:pPr>
      <w:r w:rsidRPr="00014F17">
        <w:rPr>
          <w:rFonts w:ascii="Arial" w:hAnsi="Arial" w:cs="Arial"/>
        </w:rPr>
        <w:t xml:space="preserve">Superintendência Regional do DPF em Roraima </w:t>
      </w:r>
    </w:p>
    <w:p w:rsidR="00C81AE0" w:rsidRPr="00014F17" w:rsidRDefault="00C81AE0" w:rsidP="00C81AE0">
      <w:pPr>
        <w:pStyle w:val="xl40"/>
        <w:numPr>
          <w:ilvl w:val="2"/>
          <w:numId w:val="1"/>
        </w:numPr>
        <w:tabs>
          <w:tab w:val="left" w:pos="567"/>
        </w:tabs>
        <w:suppressAutoHyphens w:val="0"/>
        <w:spacing w:before="120" w:after="0"/>
        <w:rPr>
          <w:rFonts w:ascii="Arial" w:hAnsi="Arial" w:cs="Arial"/>
        </w:rPr>
      </w:pPr>
      <w:r w:rsidRPr="00014F17">
        <w:rPr>
          <w:rFonts w:ascii="Arial" w:hAnsi="Arial" w:cs="Arial"/>
        </w:rPr>
        <w:t xml:space="preserve">Superintendência Regional do DPF no Tocantins </w:t>
      </w:r>
    </w:p>
    <w:p w:rsidR="00C81AE0" w:rsidRPr="00014F17" w:rsidRDefault="00C81AE0" w:rsidP="00C81AE0">
      <w:pPr>
        <w:pStyle w:val="xl40"/>
        <w:numPr>
          <w:ilvl w:val="2"/>
          <w:numId w:val="1"/>
        </w:numPr>
        <w:tabs>
          <w:tab w:val="left" w:pos="567"/>
        </w:tabs>
        <w:suppressAutoHyphens w:val="0"/>
        <w:spacing w:before="120" w:after="0"/>
        <w:rPr>
          <w:rFonts w:ascii="Arial" w:hAnsi="Arial" w:cs="Arial"/>
        </w:rPr>
      </w:pPr>
      <w:r w:rsidRPr="00014F17">
        <w:rPr>
          <w:rFonts w:ascii="Arial" w:hAnsi="Arial" w:cs="Arial"/>
        </w:rPr>
        <w:t>Delegacia de Foz do Iguaçu</w:t>
      </w:r>
    </w:p>
    <w:p w:rsidR="00C81AE0" w:rsidRPr="00014F17" w:rsidRDefault="00C81AE0" w:rsidP="00C81AE0">
      <w:pPr>
        <w:pStyle w:val="xl40"/>
        <w:numPr>
          <w:ilvl w:val="2"/>
          <w:numId w:val="1"/>
        </w:numPr>
        <w:tabs>
          <w:tab w:val="left" w:pos="567"/>
        </w:tabs>
        <w:suppressAutoHyphens w:val="0"/>
        <w:spacing w:before="120" w:after="0"/>
        <w:rPr>
          <w:rFonts w:ascii="Arial" w:hAnsi="Arial" w:cs="Arial"/>
        </w:rPr>
      </w:pPr>
      <w:r w:rsidRPr="00014F17">
        <w:rPr>
          <w:rFonts w:ascii="Arial" w:hAnsi="Arial" w:cs="Arial"/>
        </w:rPr>
        <w:t xml:space="preserve">Delegacia de Londrina </w:t>
      </w:r>
    </w:p>
    <w:p w:rsidR="00C81AE0" w:rsidRPr="00014F17" w:rsidRDefault="00C81AE0" w:rsidP="00C81AE0">
      <w:pPr>
        <w:pStyle w:val="xl40"/>
        <w:numPr>
          <w:ilvl w:val="2"/>
          <w:numId w:val="1"/>
        </w:numPr>
        <w:tabs>
          <w:tab w:val="left" w:pos="567"/>
        </w:tabs>
        <w:suppressAutoHyphens w:val="0"/>
        <w:spacing w:before="120" w:after="0"/>
        <w:rPr>
          <w:rFonts w:ascii="Arial" w:hAnsi="Arial" w:cs="Arial"/>
        </w:rPr>
      </w:pPr>
      <w:r w:rsidRPr="00014F17">
        <w:rPr>
          <w:rFonts w:ascii="Arial" w:hAnsi="Arial" w:cs="Arial"/>
        </w:rPr>
        <w:t xml:space="preserve">Superintendência Regional do DPF no Paraná </w:t>
      </w:r>
    </w:p>
    <w:p w:rsidR="00C81AE0" w:rsidRPr="00014F17" w:rsidRDefault="00C81AE0" w:rsidP="00C81AE0">
      <w:pPr>
        <w:pStyle w:val="xl40"/>
        <w:numPr>
          <w:ilvl w:val="2"/>
          <w:numId w:val="1"/>
        </w:numPr>
        <w:tabs>
          <w:tab w:val="left" w:pos="567"/>
        </w:tabs>
        <w:suppressAutoHyphens w:val="0"/>
        <w:spacing w:before="120" w:after="0"/>
        <w:rPr>
          <w:rFonts w:ascii="Arial" w:hAnsi="Arial" w:cs="Arial"/>
        </w:rPr>
      </w:pPr>
      <w:r w:rsidRPr="00014F17">
        <w:rPr>
          <w:rFonts w:ascii="Arial" w:hAnsi="Arial" w:cs="Arial"/>
        </w:rPr>
        <w:t xml:space="preserve">Superintendência Regional do DPF no Rio Grande do Sul </w:t>
      </w:r>
    </w:p>
    <w:p w:rsidR="00C81AE0" w:rsidRPr="00014F17" w:rsidRDefault="00C81AE0" w:rsidP="00C81AE0">
      <w:pPr>
        <w:pStyle w:val="xl40"/>
        <w:numPr>
          <w:ilvl w:val="2"/>
          <w:numId w:val="1"/>
        </w:numPr>
        <w:tabs>
          <w:tab w:val="left" w:pos="567"/>
        </w:tabs>
        <w:suppressAutoHyphens w:val="0"/>
        <w:spacing w:before="120" w:after="0"/>
        <w:rPr>
          <w:rFonts w:ascii="Arial" w:hAnsi="Arial" w:cs="Arial"/>
        </w:rPr>
      </w:pPr>
      <w:r w:rsidRPr="00014F17">
        <w:rPr>
          <w:rFonts w:ascii="Arial" w:hAnsi="Arial" w:cs="Arial"/>
        </w:rPr>
        <w:t xml:space="preserve">Superintendência Regional do DPF em Santa Catarina </w:t>
      </w:r>
    </w:p>
    <w:p w:rsidR="00C81AE0" w:rsidRPr="00014F17" w:rsidRDefault="00C81AE0" w:rsidP="00C81AE0">
      <w:pPr>
        <w:pStyle w:val="xl40"/>
        <w:numPr>
          <w:ilvl w:val="2"/>
          <w:numId w:val="1"/>
        </w:numPr>
        <w:tabs>
          <w:tab w:val="left" w:pos="567"/>
        </w:tabs>
        <w:suppressAutoHyphens w:val="0"/>
        <w:spacing w:before="120" w:after="0"/>
        <w:rPr>
          <w:rFonts w:ascii="Arial" w:hAnsi="Arial" w:cs="Arial"/>
        </w:rPr>
      </w:pPr>
      <w:r w:rsidRPr="00014F17">
        <w:rPr>
          <w:rFonts w:ascii="Arial" w:hAnsi="Arial" w:cs="Arial"/>
        </w:rPr>
        <w:t xml:space="preserve">Superintendência Regional do DPF em Alagoas </w:t>
      </w:r>
    </w:p>
    <w:p w:rsidR="00C81AE0" w:rsidRPr="00014F17" w:rsidRDefault="00C81AE0" w:rsidP="00C81AE0">
      <w:pPr>
        <w:pStyle w:val="xl40"/>
        <w:numPr>
          <w:ilvl w:val="2"/>
          <w:numId w:val="1"/>
        </w:numPr>
        <w:tabs>
          <w:tab w:val="left" w:pos="567"/>
        </w:tabs>
        <w:suppressAutoHyphens w:val="0"/>
        <w:spacing w:before="120" w:after="0"/>
        <w:rPr>
          <w:rFonts w:ascii="Arial" w:hAnsi="Arial" w:cs="Arial"/>
        </w:rPr>
      </w:pPr>
      <w:r w:rsidRPr="00014F17">
        <w:rPr>
          <w:rFonts w:ascii="Arial" w:hAnsi="Arial" w:cs="Arial"/>
        </w:rPr>
        <w:t xml:space="preserve">Superintendência Regional do DPF na Bahia </w:t>
      </w:r>
    </w:p>
    <w:p w:rsidR="00C81AE0" w:rsidRPr="00014F17" w:rsidRDefault="00C81AE0" w:rsidP="00C81AE0">
      <w:pPr>
        <w:pStyle w:val="xl40"/>
        <w:numPr>
          <w:ilvl w:val="2"/>
          <w:numId w:val="1"/>
        </w:numPr>
        <w:tabs>
          <w:tab w:val="left" w:pos="567"/>
        </w:tabs>
        <w:suppressAutoHyphens w:val="0"/>
        <w:spacing w:before="120" w:after="0"/>
        <w:rPr>
          <w:rFonts w:ascii="Arial" w:hAnsi="Arial" w:cs="Arial"/>
        </w:rPr>
      </w:pPr>
      <w:r w:rsidRPr="00014F17">
        <w:rPr>
          <w:rFonts w:ascii="Arial" w:hAnsi="Arial" w:cs="Arial"/>
        </w:rPr>
        <w:t xml:space="preserve">Superintendência Regional do DPF no Ceará </w:t>
      </w:r>
    </w:p>
    <w:p w:rsidR="00C81AE0" w:rsidRPr="00014F17" w:rsidRDefault="00C81AE0" w:rsidP="00C81AE0">
      <w:pPr>
        <w:pStyle w:val="xl40"/>
        <w:numPr>
          <w:ilvl w:val="2"/>
          <w:numId w:val="1"/>
        </w:numPr>
        <w:tabs>
          <w:tab w:val="left" w:pos="567"/>
        </w:tabs>
        <w:suppressAutoHyphens w:val="0"/>
        <w:spacing w:before="120" w:after="0"/>
        <w:rPr>
          <w:rFonts w:ascii="Arial" w:hAnsi="Arial" w:cs="Arial"/>
        </w:rPr>
      </w:pPr>
      <w:r w:rsidRPr="00014F17">
        <w:rPr>
          <w:rFonts w:ascii="Arial" w:hAnsi="Arial" w:cs="Arial"/>
        </w:rPr>
        <w:t xml:space="preserve">Superintendência Regional do DPF no Maranhão </w:t>
      </w:r>
    </w:p>
    <w:p w:rsidR="00C81AE0" w:rsidRPr="00014F17" w:rsidRDefault="00C81AE0" w:rsidP="00C81AE0">
      <w:pPr>
        <w:pStyle w:val="xl40"/>
        <w:numPr>
          <w:ilvl w:val="2"/>
          <w:numId w:val="1"/>
        </w:numPr>
        <w:tabs>
          <w:tab w:val="left" w:pos="567"/>
        </w:tabs>
        <w:suppressAutoHyphens w:val="0"/>
        <w:spacing w:before="120" w:after="0"/>
        <w:rPr>
          <w:rFonts w:ascii="Arial" w:hAnsi="Arial" w:cs="Arial"/>
        </w:rPr>
      </w:pPr>
      <w:r w:rsidRPr="00014F17">
        <w:rPr>
          <w:rFonts w:ascii="Arial" w:hAnsi="Arial" w:cs="Arial"/>
        </w:rPr>
        <w:t xml:space="preserve">Superintendência Regional do DPF na Paraíba </w:t>
      </w:r>
    </w:p>
    <w:p w:rsidR="00C81AE0" w:rsidRPr="00014F17" w:rsidRDefault="00C81AE0" w:rsidP="00C81AE0">
      <w:pPr>
        <w:pStyle w:val="xl40"/>
        <w:numPr>
          <w:ilvl w:val="2"/>
          <w:numId w:val="1"/>
        </w:numPr>
        <w:tabs>
          <w:tab w:val="left" w:pos="567"/>
        </w:tabs>
        <w:suppressAutoHyphens w:val="0"/>
        <w:spacing w:before="120" w:after="0"/>
        <w:rPr>
          <w:rFonts w:ascii="Arial" w:hAnsi="Arial" w:cs="Arial"/>
        </w:rPr>
      </w:pPr>
      <w:r w:rsidRPr="00014F17">
        <w:rPr>
          <w:rFonts w:ascii="Arial" w:hAnsi="Arial" w:cs="Arial"/>
        </w:rPr>
        <w:t xml:space="preserve">Superintendência Regional do DPF em Pernambuco </w:t>
      </w:r>
    </w:p>
    <w:p w:rsidR="00C81AE0" w:rsidRPr="00014F17" w:rsidRDefault="00C81AE0" w:rsidP="00C81AE0">
      <w:pPr>
        <w:pStyle w:val="xl40"/>
        <w:numPr>
          <w:ilvl w:val="2"/>
          <w:numId w:val="1"/>
        </w:numPr>
        <w:tabs>
          <w:tab w:val="left" w:pos="567"/>
        </w:tabs>
        <w:suppressAutoHyphens w:val="0"/>
        <w:spacing w:before="120" w:after="0"/>
        <w:rPr>
          <w:rFonts w:ascii="Arial" w:hAnsi="Arial" w:cs="Arial"/>
        </w:rPr>
      </w:pPr>
      <w:r w:rsidRPr="00014F17">
        <w:rPr>
          <w:rFonts w:ascii="Arial" w:hAnsi="Arial" w:cs="Arial"/>
        </w:rPr>
        <w:t xml:space="preserve">Superintendência Regional do DPF no Piauí </w:t>
      </w:r>
    </w:p>
    <w:p w:rsidR="00C81AE0" w:rsidRPr="00014F17" w:rsidRDefault="00C81AE0" w:rsidP="00C81AE0">
      <w:pPr>
        <w:pStyle w:val="xl40"/>
        <w:numPr>
          <w:ilvl w:val="2"/>
          <w:numId w:val="1"/>
        </w:numPr>
        <w:tabs>
          <w:tab w:val="left" w:pos="567"/>
        </w:tabs>
        <w:suppressAutoHyphens w:val="0"/>
        <w:spacing w:before="120" w:after="0"/>
        <w:rPr>
          <w:rFonts w:ascii="Arial" w:hAnsi="Arial" w:cs="Arial"/>
        </w:rPr>
      </w:pPr>
      <w:r w:rsidRPr="00014F17">
        <w:rPr>
          <w:rFonts w:ascii="Arial" w:hAnsi="Arial" w:cs="Arial"/>
        </w:rPr>
        <w:t xml:space="preserve">Superintendência Regional do DPF no Rio Grande do Norte </w:t>
      </w:r>
    </w:p>
    <w:p w:rsidR="00C81AE0" w:rsidRPr="00014F17" w:rsidRDefault="00C81AE0" w:rsidP="00C81AE0">
      <w:pPr>
        <w:pStyle w:val="xl40"/>
        <w:numPr>
          <w:ilvl w:val="2"/>
          <w:numId w:val="1"/>
        </w:numPr>
        <w:tabs>
          <w:tab w:val="left" w:pos="567"/>
        </w:tabs>
        <w:suppressAutoHyphens w:val="0"/>
        <w:spacing w:before="120" w:after="0"/>
        <w:rPr>
          <w:rFonts w:ascii="Arial" w:hAnsi="Arial" w:cs="Arial"/>
        </w:rPr>
      </w:pPr>
      <w:r w:rsidRPr="00014F17">
        <w:rPr>
          <w:rFonts w:ascii="Arial" w:hAnsi="Arial" w:cs="Arial"/>
        </w:rPr>
        <w:t xml:space="preserve">Superintendência Regional do DPF em Sergipe </w:t>
      </w:r>
    </w:p>
    <w:p w:rsidR="00C81AE0" w:rsidRPr="00014F17" w:rsidRDefault="00C81AE0" w:rsidP="00C81AE0">
      <w:pPr>
        <w:pStyle w:val="xl40"/>
        <w:numPr>
          <w:ilvl w:val="2"/>
          <w:numId w:val="1"/>
        </w:numPr>
        <w:tabs>
          <w:tab w:val="left" w:pos="567"/>
        </w:tabs>
        <w:suppressAutoHyphens w:val="0"/>
        <w:spacing w:before="120" w:after="0"/>
        <w:rPr>
          <w:rFonts w:ascii="Arial" w:hAnsi="Arial" w:cs="Arial"/>
        </w:rPr>
      </w:pPr>
      <w:r w:rsidRPr="00014F17">
        <w:rPr>
          <w:rFonts w:ascii="Arial" w:hAnsi="Arial" w:cs="Arial"/>
        </w:rPr>
        <w:t xml:space="preserve">Superintendência Regional do DPF no Distrito Federal </w:t>
      </w:r>
    </w:p>
    <w:p w:rsidR="00C81AE0" w:rsidRPr="00014F17" w:rsidRDefault="00C81AE0" w:rsidP="00C81AE0">
      <w:pPr>
        <w:pStyle w:val="xl40"/>
        <w:numPr>
          <w:ilvl w:val="2"/>
          <w:numId w:val="1"/>
        </w:numPr>
        <w:tabs>
          <w:tab w:val="left" w:pos="567"/>
        </w:tabs>
        <w:suppressAutoHyphens w:val="0"/>
        <w:spacing w:before="120" w:after="0"/>
        <w:rPr>
          <w:rFonts w:ascii="Arial" w:hAnsi="Arial" w:cs="Arial"/>
        </w:rPr>
      </w:pPr>
      <w:r w:rsidRPr="00014F17">
        <w:rPr>
          <w:rFonts w:ascii="Arial" w:hAnsi="Arial" w:cs="Arial"/>
        </w:rPr>
        <w:t xml:space="preserve">Superintendência Regional do DPF em Goiás </w:t>
      </w:r>
    </w:p>
    <w:p w:rsidR="00C81AE0" w:rsidRPr="00014F17" w:rsidRDefault="00C81AE0" w:rsidP="00C81AE0">
      <w:pPr>
        <w:pStyle w:val="xl40"/>
        <w:numPr>
          <w:ilvl w:val="2"/>
          <w:numId w:val="1"/>
        </w:numPr>
        <w:tabs>
          <w:tab w:val="left" w:pos="567"/>
        </w:tabs>
        <w:suppressAutoHyphens w:val="0"/>
        <w:spacing w:before="120" w:after="0"/>
        <w:rPr>
          <w:rFonts w:ascii="Arial" w:hAnsi="Arial" w:cs="Arial"/>
        </w:rPr>
      </w:pPr>
      <w:r w:rsidRPr="00014F17">
        <w:rPr>
          <w:rFonts w:ascii="Arial" w:hAnsi="Arial" w:cs="Arial"/>
        </w:rPr>
        <w:t xml:space="preserve">Superintendência Regional do DPF no Mato Grosso do Sul </w:t>
      </w:r>
    </w:p>
    <w:p w:rsidR="00C81AE0" w:rsidRPr="00014F17" w:rsidRDefault="00C81AE0" w:rsidP="00C81AE0">
      <w:pPr>
        <w:pStyle w:val="xl40"/>
        <w:numPr>
          <w:ilvl w:val="2"/>
          <w:numId w:val="1"/>
        </w:numPr>
        <w:tabs>
          <w:tab w:val="left" w:pos="567"/>
        </w:tabs>
        <w:suppressAutoHyphens w:val="0"/>
        <w:spacing w:before="120" w:after="0"/>
        <w:rPr>
          <w:rFonts w:ascii="Arial" w:hAnsi="Arial" w:cs="Arial"/>
        </w:rPr>
      </w:pPr>
      <w:r w:rsidRPr="00014F17">
        <w:rPr>
          <w:rFonts w:ascii="Arial" w:hAnsi="Arial" w:cs="Arial"/>
        </w:rPr>
        <w:t xml:space="preserve">Superintendência Regional do DPF no Mato Grosso </w:t>
      </w:r>
    </w:p>
    <w:p w:rsidR="00C81AE0" w:rsidRPr="00014F17" w:rsidRDefault="00C81AE0" w:rsidP="00C81AE0">
      <w:pPr>
        <w:pStyle w:val="xl40"/>
        <w:numPr>
          <w:ilvl w:val="2"/>
          <w:numId w:val="1"/>
        </w:numPr>
        <w:tabs>
          <w:tab w:val="left" w:pos="567"/>
        </w:tabs>
        <w:suppressAutoHyphens w:val="0"/>
        <w:spacing w:before="120" w:after="0"/>
        <w:rPr>
          <w:rFonts w:ascii="Arial" w:hAnsi="Arial" w:cs="Arial"/>
        </w:rPr>
      </w:pPr>
      <w:r w:rsidRPr="00014F17">
        <w:rPr>
          <w:rFonts w:ascii="Arial" w:hAnsi="Arial" w:cs="Arial"/>
        </w:rPr>
        <w:lastRenderedPageBreak/>
        <w:t>Coordenação de Tecnologia da Informação</w:t>
      </w:r>
    </w:p>
    <w:p w:rsidR="00C81AE0" w:rsidRPr="00014F17" w:rsidRDefault="00C81AE0" w:rsidP="00C81AE0">
      <w:pPr>
        <w:pStyle w:val="xl40"/>
        <w:numPr>
          <w:ilvl w:val="2"/>
          <w:numId w:val="1"/>
        </w:numPr>
        <w:tabs>
          <w:tab w:val="left" w:pos="567"/>
        </w:tabs>
        <w:suppressAutoHyphens w:val="0"/>
        <w:spacing w:before="120" w:after="0"/>
        <w:rPr>
          <w:rFonts w:ascii="Arial" w:hAnsi="Arial" w:cs="Arial"/>
        </w:rPr>
      </w:pPr>
      <w:r w:rsidRPr="00014F17">
        <w:rPr>
          <w:rFonts w:ascii="Arial" w:hAnsi="Arial" w:cs="Arial"/>
        </w:rPr>
        <w:t xml:space="preserve">Academia Nacional de Polícia </w:t>
      </w:r>
    </w:p>
    <w:p w:rsidR="00C81AE0" w:rsidRPr="00014F17" w:rsidRDefault="00C81AE0" w:rsidP="00C81AE0">
      <w:pPr>
        <w:pStyle w:val="xl40"/>
        <w:numPr>
          <w:ilvl w:val="2"/>
          <w:numId w:val="1"/>
        </w:numPr>
        <w:tabs>
          <w:tab w:val="left" w:pos="567"/>
        </w:tabs>
        <w:suppressAutoHyphens w:val="0"/>
        <w:spacing w:before="120" w:after="0"/>
        <w:rPr>
          <w:rFonts w:ascii="Arial" w:hAnsi="Arial" w:cs="Arial"/>
        </w:rPr>
      </w:pPr>
      <w:r w:rsidRPr="00014F17">
        <w:rPr>
          <w:rFonts w:ascii="Arial" w:hAnsi="Arial" w:cs="Arial"/>
        </w:rPr>
        <w:t xml:space="preserve">Diretoria Técnico-Científica </w:t>
      </w:r>
    </w:p>
    <w:p w:rsidR="00C81AE0" w:rsidRPr="00014F17" w:rsidRDefault="00C81AE0" w:rsidP="00C81AE0">
      <w:pPr>
        <w:pStyle w:val="xl40"/>
        <w:numPr>
          <w:ilvl w:val="2"/>
          <w:numId w:val="1"/>
        </w:numPr>
        <w:tabs>
          <w:tab w:val="left" w:pos="567"/>
        </w:tabs>
        <w:suppressAutoHyphens w:val="0"/>
        <w:spacing w:before="120" w:after="0"/>
        <w:rPr>
          <w:rFonts w:ascii="Arial" w:hAnsi="Arial" w:cs="Arial"/>
        </w:rPr>
      </w:pPr>
      <w:r w:rsidRPr="00014F17">
        <w:rPr>
          <w:rFonts w:ascii="Arial" w:hAnsi="Arial" w:cs="Arial"/>
        </w:rPr>
        <w:t xml:space="preserve">Superintendência Regional do DPF no Espírito Santo </w:t>
      </w:r>
    </w:p>
    <w:p w:rsidR="00C81AE0" w:rsidRPr="00014F17" w:rsidRDefault="00C81AE0" w:rsidP="00C81AE0">
      <w:pPr>
        <w:pStyle w:val="xl40"/>
        <w:numPr>
          <w:ilvl w:val="2"/>
          <w:numId w:val="1"/>
        </w:numPr>
        <w:tabs>
          <w:tab w:val="left" w:pos="567"/>
        </w:tabs>
        <w:suppressAutoHyphens w:val="0"/>
        <w:spacing w:before="120" w:after="0"/>
        <w:rPr>
          <w:rFonts w:ascii="Arial" w:hAnsi="Arial" w:cs="Arial"/>
        </w:rPr>
      </w:pPr>
      <w:r w:rsidRPr="00014F17">
        <w:rPr>
          <w:rFonts w:ascii="Arial" w:hAnsi="Arial" w:cs="Arial"/>
        </w:rPr>
        <w:t xml:space="preserve">Superintendência Regional do DPF em Minas Gerais </w:t>
      </w:r>
    </w:p>
    <w:p w:rsidR="00C81AE0" w:rsidRPr="00014F17" w:rsidRDefault="00C81AE0" w:rsidP="00C81AE0">
      <w:pPr>
        <w:pStyle w:val="xl40"/>
        <w:numPr>
          <w:ilvl w:val="2"/>
          <w:numId w:val="1"/>
        </w:numPr>
        <w:tabs>
          <w:tab w:val="left" w:pos="567"/>
        </w:tabs>
        <w:suppressAutoHyphens w:val="0"/>
        <w:spacing w:before="120" w:after="0"/>
        <w:rPr>
          <w:rFonts w:ascii="Arial" w:hAnsi="Arial" w:cs="Arial"/>
        </w:rPr>
      </w:pPr>
      <w:r w:rsidRPr="00014F17">
        <w:rPr>
          <w:rFonts w:ascii="Arial" w:hAnsi="Arial" w:cs="Arial"/>
        </w:rPr>
        <w:t xml:space="preserve">Superintendência Regional do DPF no Rio de Janeiro </w:t>
      </w:r>
    </w:p>
    <w:p w:rsidR="00C81AE0" w:rsidRPr="00014F17" w:rsidRDefault="00C81AE0" w:rsidP="00C81AE0">
      <w:pPr>
        <w:pStyle w:val="xl40"/>
        <w:numPr>
          <w:ilvl w:val="2"/>
          <w:numId w:val="1"/>
        </w:numPr>
        <w:tabs>
          <w:tab w:val="left" w:pos="567"/>
        </w:tabs>
        <w:suppressAutoHyphens w:val="0"/>
        <w:spacing w:before="120" w:after="0"/>
        <w:rPr>
          <w:rFonts w:ascii="Arial" w:hAnsi="Arial" w:cs="Arial"/>
        </w:rPr>
      </w:pPr>
      <w:r w:rsidRPr="00014F17">
        <w:rPr>
          <w:rFonts w:ascii="Arial" w:hAnsi="Arial" w:cs="Arial"/>
        </w:rPr>
        <w:t xml:space="preserve">Superintendência Regional do DPF em São Paulo </w:t>
      </w:r>
    </w:p>
    <w:p w:rsidR="005B27C3" w:rsidRPr="00014F17" w:rsidRDefault="005B27C3" w:rsidP="00C81AE0">
      <w:pPr>
        <w:spacing w:after="360"/>
        <w:ind w:left="567"/>
        <w:jc w:val="both"/>
        <w:rPr>
          <w:rFonts w:ascii="Arial" w:hAnsi="Arial" w:cs="Arial"/>
        </w:rPr>
      </w:pPr>
    </w:p>
    <w:p w:rsidR="005B27C3" w:rsidRPr="00014F17" w:rsidRDefault="005B27C3" w:rsidP="00C81AE0">
      <w:pPr>
        <w:pStyle w:val="PargrafodaLista"/>
        <w:numPr>
          <w:ilvl w:val="0"/>
          <w:numId w:val="1"/>
        </w:numPr>
        <w:spacing w:after="360"/>
        <w:jc w:val="both"/>
        <w:rPr>
          <w:rFonts w:ascii="Arial" w:hAnsi="Arial" w:cs="Arial"/>
        </w:rPr>
      </w:pPr>
      <w:r w:rsidRPr="00014F17">
        <w:rPr>
          <w:rFonts w:ascii="Arial" w:hAnsi="Arial" w:cs="Arial"/>
        </w:rPr>
        <w:t xml:space="preserve">Poderá utilizar-se da Ata de Registro de Preços, ainda, qualquer órgão ou entidade da Administração que não tenha participado do certame, mediante prévia consulta ao órgão gerenciador, desde que devidamente comprovada </w:t>
      </w:r>
      <w:proofErr w:type="gramStart"/>
      <w:r w:rsidRPr="00014F17">
        <w:rPr>
          <w:rFonts w:ascii="Arial" w:hAnsi="Arial" w:cs="Arial"/>
        </w:rPr>
        <w:t>a</w:t>
      </w:r>
      <w:proofErr w:type="gramEnd"/>
      <w:r w:rsidRPr="00014F17">
        <w:rPr>
          <w:rFonts w:ascii="Arial" w:hAnsi="Arial" w:cs="Arial"/>
        </w:rPr>
        <w:t xml:space="preserve"> vantagem e respeitadas, no que couber, as condições e as regras estabelecidas no Decreto nº ° 7.892, de 2013, e na Lei nº 8.666, de 1993.</w:t>
      </w:r>
    </w:p>
    <w:p w:rsidR="005B27C3" w:rsidRPr="00014F17" w:rsidRDefault="005B27C3" w:rsidP="00C81AE0">
      <w:pPr>
        <w:pStyle w:val="PargrafodaLista"/>
        <w:numPr>
          <w:ilvl w:val="0"/>
          <w:numId w:val="1"/>
        </w:numPr>
        <w:spacing w:after="360"/>
        <w:jc w:val="both"/>
        <w:rPr>
          <w:rFonts w:ascii="Arial" w:hAnsi="Arial" w:cs="Arial"/>
        </w:rPr>
      </w:pPr>
      <w:r w:rsidRPr="00014F17">
        <w:rPr>
          <w:rFonts w:ascii="Arial" w:hAnsi="Arial" w:cs="Arial"/>
        </w:rPr>
        <w:t xml:space="preserve">As adesões </w:t>
      </w:r>
      <w:proofErr w:type="gramStart"/>
      <w:r w:rsidRPr="00014F17">
        <w:rPr>
          <w:rFonts w:ascii="Arial" w:hAnsi="Arial" w:cs="Arial"/>
        </w:rPr>
        <w:t>a</w:t>
      </w:r>
      <w:proofErr w:type="gramEnd"/>
      <w:r w:rsidRPr="00014F17">
        <w:rPr>
          <w:rFonts w:ascii="Arial" w:hAnsi="Arial" w:cs="Arial"/>
        </w:rPr>
        <w:t xml:space="preserve"> ata de registro de preços </w:t>
      </w:r>
      <w:r w:rsidRPr="00014F17">
        <w:rPr>
          <w:rFonts w:ascii="Arial" w:hAnsi="Arial" w:cs="Arial"/>
          <w:b/>
          <w:bCs/>
        </w:rPr>
        <w:t>não poderá exceder, na totalidade, ao quíntuplo do quantitativo</w:t>
      </w:r>
      <w:r w:rsidRPr="00014F17">
        <w:rPr>
          <w:rFonts w:ascii="Arial" w:hAnsi="Arial" w:cs="Arial"/>
        </w:rPr>
        <w:t xml:space="preserve"> de cada item registrado pelo Órgão Gerenciador e órgãos participantes, independente do número de órgãos não participante que aderirem.</w:t>
      </w:r>
    </w:p>
    <w:p w:rsidR="005B27C3" w:rsidRPr="00014F17" w:rsidRDefault="005B27C3" w:rsidP="00C81AE0">
      <w:pPr>
        <w:pStyle w:val="PargrafodaLista"/>
        <w:numPr>
          <w:ilvl w:val="0"/>
          <w:numId w:val="1"/>
        </w:numPr>
        <w:spacing w:after="360"/>
        <w:jc w:val="both"/>
        <w:rPr>
          <w:rFonts w:ascii="Arial" w:hAnsi="Arial" w:cs="Arial"/>
        </w:rPr>
      </w:pPr>
      <w:r w:rsidRPr="00014F17">
        <w:rPr>
          <w:rFonts w:ascii="Arial" w:hAnsi="Arial" w:cs="Arial"/>
        </w:rPr>
        <w:t>Caberá ao fornecedor beneficiário da Ata de Registro de Preços, observadas as condições nela estabelecidas, optar pela aceitação ou não do fornecimento, independentemente dos quantitativos registrados em Ata, desde que este fornecimento não prejudique as obrigações anteriormente assumidas.</w:t>
      </w:r>
    </w:p>
    <w:p w:rsidR="005B27C3" w:rsidRPr="00014F17" w:rsidRDefault="005B27C3" w:rsidP="00C81AE0">
      <w:pPr>
        <w:pStyle w:val="PargrafodaLista"/>
        <w:numPr>
          <w:ilvl w:val="0"/>
          <w:numId w:val="1"/>
        </w:numPr>
        <w:spacing w:after="360"/>
        <w:jc w:val="both"/>
        <w:rPr>
          <w:rFonts w:ascii="Arial" w:hAnsi="Arial" w:cs="Arial"/>
        </w:rPr>
      </w:pPr>
      <w:r w:rsidRPr="00014F17">
        <w:rPr>
          <w:rFonts w:ascii="Arial" w:hAnsi="Arial" w:cs="Arial"/>
        </w:rPr>
        <w:t>As aquisições ou contratações adicionais a que se refere este item não poderão exceder, por órgão ou entidade, a 100% (cem por cento) dos quantitativos registrados na Ata de Registro de Preços.</w:t>
      </w:r>
    </w:p>
    <w:p w:rsidR="005B27C3" w:rsidRPr="00014F17" w:rsidRDefault="005B27C3" w:rsidP="00C81AE0">
      <w:pPr>
        <w:pStyle w:val="PargrafodaLista"/>
        <w:numPr>
          <w:ilvl w:val="0"/>
          <w:numId w:val="1"/>
        </w:numPr>
        <w:spacing w:after="360"/>
        <w:jc w:val="both"/>
        <w:rPr>
          <w:rFonts w:ascii="Arial" w:hAnsi="Arial" w:cs="Arial"/>
        </w:rPr>
      </w:pPr>
      <w:r w:rsidRPr="00014F17">
        <w:rPr>
          <w:rFonts w:ascii="Arial" w:hAnsi="Arial" w:cs="Arial"/>
        </w:rPr>
        <w:t>Em caso de eventual inadimplemento contratual, caberá ao órgão aderente a responsabilidade pela imposição de penalidade ao fornecedor faltoso, comunicando o fato ao órgão gerenciador.</w:t>
      </w:r>
    </w:p>
    <w:p w:rsidR="005B27C3" w:rsidRPr="00014F17" w:rsidRDefault="005B27C3" w:rsidP="00C81AE0">
      <w:pPr>
        <w:pStyle w:val="PargrafodaLista"/>
        <w:numPr>
          <w:ilvl w:val="0"/>
          <w:numId w:val="1"/>
        </w:numPr>
        <w:spacing w:after="360"/>
        <w:jc w:val="both"/>
        <w:rPr>
          <w:rFonts w:ascii="Arial" w:hAnsi="Arial" w:cs="Arial"/>
        </w:rPr>
      </w:pPr>
      <w:r w:rsidRPr="00014F17">
        <w:rPr>
          <w:rFonts w:ascii="Arial" w:hAnsi="Arial" w:cs="Arial"/>
        </w:rPr>
        <w:t>Todo</w:t>
      </w:r>
      <w:r w:rsidR="00446205" w:rsidRPr="00014F17">
        <w:rPr>
          <w:rFonts w:ascii="Arial" w:hAnsi="Arial" w:cs="Arial"/>
        </w:rPr>
        <w:t>s os Órgãos</w:t>
      </w:r>
      <w:r w:rsidRPr="00014F17">
        <w:rPr>
          <w:rFonts w:ascii="Arial" w:hAnsi="Arial" w:cs="Arial"/>
        </w:rPr>
        <w:t>, antes de contratar com o fornecedor registrado, deve assegurar-se que a contratação atende a seus interesses, sobretudo quanto aos valores praticados, conforme artigo 3° do Decreto n° ° 7.892, de 2013.</w:t>
      </w:r>
    </w:p>
    <w:p w:rsidR="005C6E3E" w:rsidRPr="00014F17" w:rsidRDefault="005C6E3E" w:rsidP="005C6E3E">
      <w:pPr>
        <w:pStyle w:val="PargrafodaLista"/>
        <w:spacing w:after="360"/>
        <w:ind w:left="142"/>
        <w:jc w:val="both"/>
        <w:rPr>
          <w:rFonts w:ascii="Arial" w:hAnsi="Arial" w:cs="Arial"/>
        </w:rPr>
      </w:pPr>
    </w:p>
    <w:p w:rsidR="005B27C3" w:rsidRPr="00014F17" w:rsidRDefault="005B27C3" w:rsidP="00393502">
      <w:pPr>
        <w:spacing w:after="360"/>
        <w:ind w:left="142"/>
        <w:jc w:val="both"/>
        <w:rPr>
          <w:rFonts w:ascii="Arial" w:hAnsi="Arial" w:cs="Arial"/>
          <w:u w:val="single"/>
          <w:shd w:val="clear" w:color="auto" w:fill="B3B3B3"/>
        </w:rPr>
      </w:pPr>
      <w:r w:rsidRPr="00014F17">
        <w:rPr>
          <w:rFonts w:ascii="Arial" w:hAnsi="Arial" w:cs="Arial"/>
          <w:b/>
          <w:bCs/>
          <w:u w:val="single"/>
          <w:shd w:val="clear" w:color="auto" w:fill="B3B3B3"/>
        </w:rPr>
        <w:lastRenderedPageBreak/>
        <w:t xml:space="preserve">CLÁUSULA TERCEIRA </w:t>
      </w:r>
      <w:r w:rsidRPr="00014F17">
        <w:rPr>
          <w:rFonts w:ascii="Arial" w:hAnsi="Arial" w:cs="Arial"/>
          <w:u w:val="single"/>
          <w:shd w:val="clear" w:color="auto" w:fill="B3B3B3"/>
        </w:rPr>
        <w:t>DA VIGÊNCIA DA ATA DE REGISTRO DE PREÇOS</w:t>
      </w:r>
    </w:p>
    <w:p w:rsidR="005B27C3" w:rsidRPr="00014F17" w:rsidRDefault="005B27C3" w:rsidP="00C81AE0">
      <w:pPr>
        <w:pStyle w:val="PargrafodaLista"/>
        <w:numPr>
          <w:ilvl w:val="0"/>
          <w:numId w:val="1"/>
        </w:numPr>
        <w:spacing w:after="360"/>
        <w:jc w:val="both"/>
        <w:rPr>
          <w:rFonts w:ascii="Arial" w:hAnsi="Arial" w:cs="Arial"/>
        </w:rPr>
      </w:pPr>
      <w:r w:rsidRPr="00014F17">
        <w:rPr>
          <w:rFonts w:ascii="Arial" w:hAnsi="Arial" w:cs="Arial"/>
        </w:rPr>
        <w:t xml:space="preserve">A Ata de Registro de Preços terá vigência de </w:t>
      </w:r>
      <w:r w:rsidRPr="00014F17">
        <w:rPr>
          <w:rFonts w:ascii="Arial" w:hAnsi="Arial" w:cs="Arial"/>
          <w:b/>
        </w:rPr>
        <w:t>12 (doze) meses</w:t>
      </w:r>
      <w:r w:rsidRPr="00014F17">
        <w:rPr>
          <w:rFonts w:ascii="Arial" w:hAnsi="Arial" w:cs="Arial"/>
        </w:rPr>
        <w:t>, a contar da data de sua assinatura.</w:t>
      </w:r>
    </w:p>
    <w:p w:rsidR="005B27C3" w:rsidRPr="00014F17" w:rsidRDefault="005B27C3" w:rsidP="00393502">
      <w:pPr>
        <w:spacing w:after="360"/>
        <w:ind w:left="142"/>
        <w:jc w:val="both"/>
        <w:rPr>
          <w:rFonts w:ascii="Arial" w:hAnsi="Arial" w:cs="Arial"/>
          <w:u w:val="single"/>
          <w:shd w:val="clear" w:color="auto" w:fill="B3B3B3"/>
        </w:rPr>
      </w:pPr>
      <w:r w:rsidRPr="00014F17">
        <w:rPr>
          <w:rFonts w:ascii="Arial" w:hAnsi="Arial" w:cs="Arial"/>
          <w:b/>
          <w:bCs/>
          <w:u w:val="single"/>
          <w:shd w:val="clear" w:color="auto" w:fill="B3B3B3"/>
        </w:rPr>
        <w:t xml:space="preserve">CLÁUSULA QUARTA - </w:t>
      </w:r>
      <w:r w:rsidRPr="00014F17">
        <w:rPr>
          <w:rFonts w:ascii="Arial" w:hAnsi="Arial" w:cs="Arial"/>
          <w:u w:val="single"/>
          <w:shd w:val="clear" w:color="auto" w:fill="B3B3B3"/>
        </w:rPr>
        <w:t>DA ALTERAÇÃO DA ATA DE REGISTRO DE</w:t>
      </w:r>
      <w:proofErr w:type="gramStart"/>
      <w:r w:rsidRPr="00014F17">
        <w:rPr>
          <w:rFonts w:ascii="Arial" w:hAnsi="Arial" w:cs="Arial"/>
          <w:u w:val="single"/>
          <w:shd w:val="clear" w:color="auto" w:fill="B3B3B3"/>
        </w:rPr>
        <w:t xml:space="preserve">  </w:t>
      </w:r>
      <w:proofErr w:type="gramEnd"/>
      <w:r w:rsidRPr="00014F17">
        <w:rPr>
          <w:rFonts w:ascii="Arial" w:hAnsi="Arial" w:cs="Arial"/>
          <w:u w:val="single"/>
          <w:shd w:val="clear" w:color="auto" w:fill="B3B3B3"/>
        </w:rPr>
        <w:t>PREÇOS</w:t>
      </w:r>
    </w:p>
    <w:p w:rsidR="005B27C3" w:rsidRPr="00014F17" w:rsidRDefault="00594C57" w:rsidP="00C81AE0">
      <w:pPr>
        <w:pStyle w:val="PargrafodaLista"/>
        <w:numPr>
          <w:ilvl w:val="0"/>
          <w:numId w:val="1"/>
        </w:numPr>
        <w:spacing w:after="360"/>
        <w:jc w:val="both"/>
        <w:rPr>
          <w:rFonts w:ascii="Arial" w:hAnsi="Arial" w:cs="Arial"/>
        </w:rPr>
      </w:pPr>
      <w:r w:rsidRPr="00014F17">
        <w:rPr>
          <w:rFonts w:ascii="Arial" w:hAnsi="Arial" w:cs="Arial"/>
        </w:rPr>
        <w:t xml:space="preserve">Os Contratos decorrentes da </w:t>
      </w:r>
      <w:r w:rsidR="005B27C3" w:rsidRPr="00014F17">
        <w:rPr>
          <w:rFonts w:ascii="Arial" w:hAnsi="Arial" w:cs="Arial"/>
        </w:rPr>
        <w:t>Ata de Registro de Preços poder</w:t>
      </w:r>
      <w:r w:rsidRPr="00014F17">
        <w:rPr>
          <w:rFonts w:ascii="Arial" w:hAnsi="Arial" w:cs="Arial"/>
        </w:rPr>
        <w:t>ão</w:t>
      </w:r>
      <w:r w:rsidR="005B27C3" w:rsidRPr="00014F17">
        <w:rPr>
          <w:rFonts w:ascii="Arial" w:hAnsi="Arial" w:cs="Arial"/>
        </w:rPr>
        <w:t xml:space="preserve"> sofrer alterações, obedecidas </w:t>
      </w:r>
      <w:proofErr w:type="gramStart"/>
      <w:r w:rsidR="005B27C3" w:rsidRPr="00014F17">
        <w:rPr>
          <w:rFonts w:ascii="Arial" w:hAnsi="Arial" w:cs="Arial"/>
        </w:rPr>
        <w:t>as</w:t>
      </w:r>
      <w:proofErr w:type="gramEnd"/>
      <w:r w:rsidR="005B27C3" w:rsidRPr="00014F17">
        <w:rPr>
          <w:rFonts w:ascii="Arial" w:hAnsi="Arial" w:cs="Arial"/>
        </w:rPr>
        <w:t xml:space="preserve"> disposições contidas no artigo 65 da Lei nº 8.666, de 1993</w:t>
      </w:r>
      <w:r w:rsidR="00393502" w:rsidRPr="00014F17">
        <w:rPr>
          <w:rFonts w:ascii="Arial" w:hAnsi="Arial" w:cs="Arial"/>
        </w:rPr>
        <w:t>, devendo, ainda, obedecer à disciplina do Decreto n.º 7.892/2013</w:t>
      </w:r>
      <w:r w:rsidR="005B27C3" w:rsidRPr="00014F17">
        <w:rPr>
          <w:rFonts w:ascii="Arial" w:hAnsi="Arial" w:cs="Arial"/>
        </w:rPr>
        <w:t>.</w:t>
      </w:r>
    </w:p>
    <w:p w:rsidR="005B27C3" w:rsidRPr="00014F17" w:rsidRDefault="005B27C3" w:rsidP="00C81AE0">
      <w:pPr>
        <w:pStyle w:val="PargrafodaLista"/>
        <w:numPr>
          <w:ilvl w:val="0"/>
          <w:numId w:val="1"/>
        </w:numPr>
        <w:spacing w:after="360"/>
        <w:jc w:val="both"/>
        <w:rPr>
          <w:rFonts w:ascii="Arial" w:hAnsi="Arial" w:cs="Arial"/>
        </w:rPr>
      </w:pPr>
      <w:r w:rsidRPr="00014F17">
        <w:rPr>
          <w:rFonts w:ascii="Arial" w:hAnsi="Arial" w:cs="Arial"/>
        </w:rPr>
        <w:t>O preço registrado poderá ser revisto em decorrência de eventual redução daqueles praticados no mercado, ou de fato que eleve o custo dos serviços ou bens registrados, cabendo ao órgão gerenciador da Ata promover as necessárias negociações junto aos fornecedores.</w:t>
      </w:r>
    </w:p>
    <w:p w:rsidR="005B27C3" w:rsidRPr="00014F17" w:rsidRDefault="005B27C3" w:rsidP="00C81AE0">
      <w:pPr>
        <w:pStyle w:val="PargrafodaLista"/>
        <w:numPr>
          <w:ilvl w:val="0"/>
          <w:numId w:val="1"/>
        </w:numPr>
        <w:spacing w:after="360"/>
        <w:jc w:val="both"/>
        <w:rPr>
          <w:rFonts w:ascii="Arial" w:hAnsi="Arial" w:cs="Arial"/>
        </w:rPr>
      </w:pPr>
      <w:r w:rsidRPr="00014F17">
        <w:rPr>
          <w:rFonts w:ascii="Arial" w:hAnsi="Arial" w:cs="Arial"/>
        </w:rPr>
        <w:t>Quando o preço inicialmente registrado, por motivo superveniente, tornar-se superior ao preço praticado no mercado, o órgão gerenciador deverá:</w:t>
      </w:r>
    </w:p>
    <w:p w:rsidR="005B27C3" w:rsidRPr="00014F17" w:rsidRDefault="005B27C3" w:rsidP="00C81AE0">
      <w:pPr>
        <w:pStyle w:val="PargrafodaLista"/>
        <w:numPr>
          <w:ilvl w:val="1"/>
          <w:numId w:val="1"/>
        </w:numPr>
        <w:jc w:val="both"/>
        <w:rPr>
          <w:rFonts w:ascii="Arial" w:hAnsi="Arial" w:cs="Arial"/>
        </w:rPr>
      </w:pPr>
      <w:r w:rsidRPr="00014F17">
        <w:rPr>
          <w:rFonts w:ascii="Arial" w:hAnsi="Arial" w:cs="Arial"/>
        </w:rPr>
        <w:t>Convocar o fornecedor visando à negociação para redução de preços e sua adequação ao praticado pelo mercado;</w:t>
      </w:r>
    </w:p>
    <w:p w:rsidR="005B27C3" w:rsidRPr="00014F17" w:rsidRDefault="005B27C3" w:rsidP="00C81AE0">
      <w:pPr>
        <w:pStyle w:val="PargrafodaLista"/>
        <w:numPr>
          <w:ilvl w:val="1"/>
          <w:numId w:val="1"/>
        </w:numPr>
        <w:jc w:val="both"/>
        <w:rPr>
          <w:rFonts w:ascii="Arial" w:hAnsi="Arial" w:cs="Arial"/>
        </w:rPr>
      </w:pPr>
      <w:r w:rsidRPr="00014F17">
        <w:rPr>
          <w:rFonts w:ascii="Arial" w:hAnsi="Arial" w:cs="Arial"/>
        </w:rPr>
        <w:t xml:space="preserve">Frustrada a negociação, o fornecedor será liberado do compromisso assumido; </w:t>
      </w:r>
      <w:proofErr w:type="gramStart"/>
      <w:r w:rsidRPr="00014F17">
        <w:rPr>
          <w:rFonts w:ascii="Arial" w:hAnsi="Arial" w:cs="Arial"/>
        </w:rPr>
        <w:t>e</w:t>
      </w:r>
      <w:proofErr w:type="gramEnd"/>
    </w:p>
    <w:p w:rsidR="005B27C3" w:rsidRPr="00014F17" w:rsidRDefault="005B27C3" w:rsidP="00C81AE0">
      <w:pPr>
        <w:pStyle w:val="PargrafodaLista"/>
        <w:numPr>
          <w:ilvl w:val="1"/>
          <w:numId w:val="1"/>
        </w:numPr>
        <w:jc w:val="both"/>
        <w:rPr>
          <w:rFonts w:ascii="Arial" w:hAnsi="Arial" w:cs="Arial"/>
        </w:rPr>
      </w:pPr>
      <w:r w:rsidRPr="00014F17">
        <w:rPr>
          <w:rFonts w:ascii="Arial" w:hAnsi="Arial" w:cs="Arial"/>
        </w:rPr>
        <w:t>Convocar os demais fornecedores visando igual oportunidade de negociação.</w:t>
      </w:r>
    </w:p>
    <w:p w:rsidR="005C6E3E" w:rsidRPr="00014F17" w:rsidRDefault="005C6E3E" w:rsidP="005C6E3E">
      <w:pPr>
        <w:pStyle w:val="PargrafodaLista"/>
        <w:ind w:left="284"/>
        <w:jc w:val="both"/>
        <w:rPr>
          <w:rFonts w:ascii="Arial" w:hAnsi="Arial" w:cs="Arial"/>
        </w:rPr>
      </w:pPr>
    </w:p>
    <w:p w:rsidR="005B27C3" w:rsidRPr="00014F17" w:rsidRDefault="005B27C3" w:rsidP="00C81AE0">
      <w:pPr>
        <w:pStyle w:val="PargrafodaLista"/>
        <w:numPr>
          <w:ilvl w:val="0"/>
          <w:numId w:val="1"/>
        </w:numPr>
        <w:spacing w:after="360"/>
        <w:jc w:val="both"/>
        <w:rPr>
          <w:rFonts w:ascii="Arial" w:hAnsi="Arial" w:cs="Arial"/>
        </w:rPr>
      </w:pPr>
      <w:r w:rsidRPr="00014F17">
        <w:rPr>
          <w:rFonts w:ascii="Arial" w:hAnsi="Arial" w:cs="Arial"/>
        </w:rPr>
        <w:t>Quando o preço de mercado tornar-se superior aos preços registrados e o fornecedor, mediante requerimento devidamente comprovado, não puder cumprir o compromisso, o órgão gerenciador poderá:</w:t>
      </w:r>
    </w:p>
    <w:p w:rsidR="005B27C3" w:rsidRPr="00014F17" w:rsidRDefault="005B27C3" w:rsidP="00C81AE0">
      <w:pPr>
        <w:pStyle w:val="PargrafodaLista"/>
        <w:numPr>
          <w:ilvl w:val="1"/>
          <w:numId w:val="1"/>
        </w:numPr>
        <w:jc w:val="both"/>
        <w:rPr>
          <w:rFonts w:ascii="Arial" w:hAnsi="Arial" w:cs="Arial"/>
        </w:rPr>
      </w:pPr>
      <w:r w:rsidRPr="00014F17">
        <w:rPr>
          <w:rFonts w:ascii="Arial" w:hAnsi="Arial" w:cs="Arial"/>
        </w:rPr>
        <w:t xml:space="preserve">Liberar o fornecedor do compromisso assumido, sem aplicação da penalidade, confirmando a veracidade dos motivos e comprovantes apresentados, e se a comunicação ocorrer antes do pedido de fornecimento; </w:t>
      </w:r>
      <w:proofErr w:type="gramStart"/>
      <w:r w:rsidRPr="00014F17">
        <w:rPr>
          <w:rFonts w:ascii="Arial" w:hAnsi="Arial" w:cs="Arial"/>
        </w:rPr>
        <w:t>e</w:t>
      </w:r>
      <w:proofErr w:type="gramEnd"/>
    </w:p>
    <w:p w:rsidR="005B27C3" w:rsidRPr="00014F17" w:rsidRDefault="005B27C3" w:rsidP="00C81AE0">
      <w:pPr>
        <w:pStyle w:val="PargrafodaLista"/>
        <w:numPr>
          <w:ilvl w:val="1"/>
          <w:numId w:val="1"/>
        </w:numPr>
        <w:jc w:val="both"/>
        <w:rPr>
          <w:rFonts w:ascii="Arial" w:hAnsi="Arial" w:cs="Arial"/>
        </w:rPr>
      </w:pPr>
      <w:r w:rsidRPr="00014F17">
        <w:rPr>
          <w:rFonts w:ascii="Arial" w:hAnsi="Arial" w:cs="Arial"/>
        </w:rPr>
        <w:t>Convocar os demais fornecedores visando igual oportunidade de negociação.</w:t>
      </w:r>
    </w:p>
    <w:p w:rsidR="005C6E3E" w:rsidRPr="00014F17" w:rsidRDefault="005C6E3E" w:rsidP="005C6E3E">
      <w:pPr>
        <w:pStyle w:val="PargrafodaLista"/>
        <w:ind w:left="284"/>
        <w:jc w:val="both"/>
        <w:rPr>
          <w:rFonts w:ascii="Arial" w:hAnsi="Arial" w:cs="Arial"/>
        </w:rPr>
      </w:pPr>
    </w:p>
    <w:p w:rsidR="00393502" w:rsidRPr="00014F17" w:rsidRDefault="005B27C3" w:rsidP="00C81AE0">
      <w:pPr>
        <w:pStyle w:val="PargrafodaLista"/>
        <w:numPr>
          <w:ilvl w:val="0"/>
          <w:numId w:val="1"/>
        </w:numPr>
        <w:spacing w:after="360"/>
        <w:jc w:val="both"/>
        <w:rPr>
          <w:rFonts w:ascii="Arial" w:hAnsi="Arial" w:cs="Arial"/>
        </w:rPr>
      </w:pPr>
      <w:r w:rsidRPr="00014F17">
        <w:rPr>
          <w:rFonts w:ascii="Arial" w:hAnsi="Arial" w:cs="Arial"/>
        </w:rPr>
        <w:t xml:space="preserve">Não havendo êxito nas negociações, o órgão gerenciador </w:t>
      </w:r>
      <w:r w:rsidR="00594C57" w:rsidRPr="00014F17">
        <w:rPr>
          <w:rFonts w:ascii="Arial" w:hAnsi="Arial" w:cs="Arial"/>
        </w:rPr>
        <w:t>deverá</w:t>
      </w:r>
      <w:r w:rsidR="00393502" w:rsidRPr="00014F17">
        <w:rPr>
          <w:rFonts w:ascii="Arial" w:hAnsi="Arial" w:cs="Arial"/>
        </w:rPr>
        <w:t>:</w:t>
      </w:r>
    </w:p>
    <w:p w:rsidR="00393502" w:rsidRPr="00014F17" w:rsidRDefault="00393502" w:rsidP="00C81AE0">
      <w:pPr>
        <w:pStyle w:val="PargrafodaLista"/>
        <w:numPr>
          <w:ilvl w:val="1"/>
          <w:numId w:val="1"/>
        </w:numPr>
        <w:spacing w:after="360"/>
        <w:jc w:val="both"/>
        <w:rPr>
          <w:rFonts w:ascii="Arial" w:hAnsi="Arial" w:cs="Arial"/>
        </w:rPr>
      </w:pPr>
      <w:r w:rsidRPr="00014F17">
        <w:rPr>
          <w:rFonts w:ascii="Arial" w:hAnsi="Arial" w:cs="Arial"/>
        </w:rPr>
        <w:t xml:space="preserve">Revogar a Ata de Registro de Preços, </w:t>
      </w:r>
      <w:r w:rsidR="00594C57" w:rsidRPr="00014F17">
        <w:rPr>
          <w:rFonts w:ascii="Arial" w:hAnsi="Arial" w:cs="Arial"/>
        </w:rPr>
        <w:t xml:space="preserve">adotando as medidas cabíveis para obtenção da contratação mais vantajosa. </w:t>
      </w:r>
      <w:proofErr w:type="gramStart"/>
      <w:r w:rsidRPr="00014F17">
        <w:rPr>
          <w:rFonts w:ascii="Arial" w:hAnsi="Arial" w:cs="Arial"/>
        </w:rPr>
        <w:t>nos</w:t>
      </w:r>
      <w:proofErr w:type="gramEnd"/>
      <w:r w:rsidRPr="00014F17">
        <w:rPr>
          <w:rFonts w:ascii="Arial" w:hAnsi="Arial" w:cs="Arial"/>
        </w:rPr>
        <w:t xml:space="preserve"> termos do art. 19, parágrafo único, do Decreto 7.892/2013; ou</w:t>
      </w:r>
    </w:p>
    <w:p w:rsidR="00393502" w:rsidRPr="00014F17" w:rsidRDefault="00393502" w:rsidP="00C81AE0">
      <w:pPr>
        <w:pStyle w:val="PargrafodaLista"/>
        <w:numPr>
          <w:ilvl w:val="1"/>
          <w:numId w:val="1"/>
        </w:numPr>
        <w:spacing w:after="360"/>
        <w:jc w:val="both"/>
        <w:rPr>
          <w:rFonts w:ascii="Arial" w:hAnsi="Arial" w:cs="Arial"/>
        </w:rPr>
      </w:pPr>
      <w:r w:rsidRPr="00014F17">
        <w:rPr>
          <w:rFonts w:ascii="Arial" w:hAnsi="Arial" w:cs="Arial"/>
        </w:rPr>
        <w:lastRenderedPageBreak/>
        <w:t xml:space="preserve">Aplicar o art. 65, II, </w:t>
      </w:r>
      <w:r w:rsidRPr="00014F17">
        <w:rPr>
          <w:rFonts w:ascii="Arial" w:hAnsi="Arial" w:cs="Arial"/>
          <w:lang w:eastAsia="pt-BR"/>
        </w:rPr>
        <w:t>alínea “d”, da Lei 8.666/93, para rever o preço registrado em razão da superveniência de fatos imprevisíveis, ou previsíveis, porém de consequências incalculáveis, retardadores ou impeditivos da execução do ajustado, ou, ainda em caso de força maior, caso fortuito ou fato do príncipe, configurando álea econômica extraordinária e extracontratual, restando ao órgão gerenciador da Ata a responsabilidade de promover as necessárias negociações junto aos seus detentores, respeitando a ordem de classificação.</w:t>
      </w:r>
    </w:p>
    <w:p w:rsidR="00393502" w:rsidRPr="00014F17" w:rsidRDefault="00393502" w:rsidP="00C81AE0">
      <w:pPr>
        <w:numPr>
          <w:ilvl w:val="0"/>
          <w:numId w:val="1"/>
        </w:numPr>
        <w:suppressAutoHyphens w:val="0"/>
        <w:spacing w:after="480"/>
        <w:contextualSpacing/>
        <w:jc w:val="both"/>
        <w:outlineLvl w:val="0"/>
        <w:rPr>
          <w:rFonts w:ascii="Arial" w:hAnsi="Arial" w:cs="Arial"/>
          <w:lang w:eastAsia="pt-BR"/>
        </w:rPr>
      </w:pPr>
      <w:r w:rsidRPr="00014F17">
        <w:rPr>
          <w:rFonts w:ascii="Arial" w:hAnsi="Arial" w:cs="Arial"/>
          <w:lang w:eastAsia="pt-BR"/>
        </w:rPr>
        <w:t xml:space="preserve">A cada pedido de revisão de preço deverá o fornecedor comprovar e justificar as alterações havidas na planilha apresentada anteriormente, demonstrando analiticamente a variação dos componentes dos custos devidamente justificada. </w:t>
      </w:r>
    </w:p>
    <w:p w:rsidR="00393502" w:rsidRPr="00014F17" w:rsidRDefault="00393502" w:rsidP="00393502">
      <w:pPr>
        <w:spacing w:after="480"/>
        <w:contextualSpacing/>
        <w:jc w:val="both"/>
        <w:outlineLvl w:val="0"/>
        <w:rPr>
          <w:rFonts w:ascii="Arial" w:hAnsi="Arial" w:cs="Arial"/>
          <w:lang w:eastAsia="pt-BR"/>
        </w:rPr>
      </w:pPr>
    </w:p>
    <w:p w:rsidR="00393502" w:rsidRPr="00014F17" w:rsidRDefault="00393502" w:rsidP="00C81AE0">
      <w:pPr>
        <w:numPr>
          <w:ilvl w:val="0"/>
          <w:numId w:val="1"/>
        </w:numPr>
        <w:suppressAutoHyphens w:val="0"/>
        <w:spacing w:after="480"/>
        <w:contextualSpacing/>
        <w:jc w:val="both"/>
        <w:outlineLvl w:val="0"/>
        <w:rPr>
          <w:rFonts w:ascii="Arial" w:hAnsi="Arial" w:cs="Arial"/>
          <w:lang w:eastAsia="pt-BR"/>
        </w:rPr>
      </w:pPr>
      <w:r w:rsidRPr="00014F17">
        <w:rPr>
          <w:rFonts w:ascii="Arial" w:hAnsi="Arial" w:cs="Arial"/>
          <w:lang w:eastAsia="pt-BR"/>
        </w:rPr>
        <w:t>Na análise do pedido de revisão, dentre outros critérios, a Administração adotará, para verificação dos preços constantes dos demonstrativos que acompanhem o pedido, pesquisa de mercado dentre empresas de reconhecido porte mercantil, produtoras e/ou comercializadoras, a ser realizada pela própria unidade, devendo a deliberação, o deferimento ou indeferimento da alteração solicitada ser instruída com justificativa da escolha do critério e memória dos respectivos cálculos, para decisão da Administração no prazo de 30 (trinta) dias. Todos os documentos utilizados para a análise do pedido de revisão de preços serão devidamente autuados, rubricados e numerados, sendo parte integrante dos autos processuais.</w:t>
      </w:r>
    </w:p>
    <w:p w:rsidR="00393502" w:rsidRPr="00014F17" w:rsidRDefault="00393502" w:rsidP="00393502">
      <w:pPr>
        <w:spacing w:after="480"/>
        <w:contextualSpacing/>
        <w:jc w:val="both"/>
        <w:outlineLvl w:val="0"/>
        <w:rPr>
          <w:rFonts w:ascii="Arial" w:hAnsi="Arial" w:cs="Arial"/>
          <w:lang w:eastAsia="pt-BR"/>
        </w:rPr>
      </w:pPr>
    </w:p>
    <w:p w:rsidR="00393502" w:rsidRPr="00014F17" w:rsidRDefault="00393502" w:rsidP="00C81AE0">
      <w:pPr>
        <w:numPr>
          <w:ilvl w:val="0"/>
          <w:numId w:val="1"/>
        </w:numPr>
        <w:suppressAutoHyphens w:val="0"/>
        <w:spacing w:after="480"/>
        <w:contextualSpacing/>
        <w:jc w:val="both"/>
        <w:outlineLvl w:val="0"/>
        <w:rPr>
          <w:rFonts w:ascii="Arial" w:hAnsi="Arial" w:cs="Arial"/>
          <w:lang w:eastAsia="pt-BR"/>
        </w:rPr>
      </w:pPr>
      <w:r w:rsidRPr="00014F17">
        <w:rPr>
          <w:rFonts w:ascii="Arial" w:hAnsi="Arial" w:cs="Arial"/>
          <w:lang w:eastAsia="pt-BR"/>
        </w:rPr>
        <w:t>É vedado ao contratado interromper o fornecimento enquanto aguarda o trâmite do processo de revisão de preços, estando, neste caso, sujeita às sanções previstas no Edital Convocatório, salvo a hipótese de liberação do fornecedor prevista nesta Cláusula.</w:t>
      </w:r>
    </w:p>
    <w:p w:rsidR="00393502" w:rsidRPr="00014F17" w:rsidRDefault="00393502" w:rsidP="00393502">
      <w:pPr>
        <w:spacing w:after="480"/>
        <w:contextualSpacing/>
        <w:jc w:val="both"/>
        <w:outlineLvl w:val="0"/>
        <w:rPr>
          <w:rFonts w:ascii="Arial" w:hAnsi="Arial" w:cs="Arial"/>
          <w:lang w:eastAsia="pt-BR"/>
        </w:rPr>
      </w:pPr>
    </w:p>
    <w:p w:rsidR="00393502" w:rsidRPr="00014F17" w:rsidRDefault="00393502" w:rsidP="00C81AE0">
      <w:pPr>
        <w:numPr>
          <w:ilvl w:val="0"/>
          <w:numId w:val="1"/>
        </w:numPr>
        <w:suppressAutoHyphens w:val="0"/>
        <w:spacing w:after="480"/>
        <w:contextualSpacing/>
        <w:jc w:val="both"/>
        <w:outlineLvl w:val="0"/>
        <w:rPr>
          <w:rFonts w:ascii="Arial" w:hAnsi="Arial" w:cs="Arial"/>
          <w:lang w:eastAsia="pt-BR"/>
        </w:rPr>
      </w:pPr>
      <w:r w:rsidRPr="00014F17">
        <w:rPr>
          <w:rFonts w:ascii="Arial" w:hAnsi="Arial" w:cs="Arial"/>
          <w:lang w:eastAsia="pt-BR"/>
        </w:rPr>
        <w:t>Não havendo êxito nas negociações, o órgão gerenciador deverá proceder à revogação parcial ou total da Ata de Registro de Preços, mediante publicação no Diário Oficial da União.</w:t>
      </w:r>
    </w:p>
    <w:p w:rsidR="00393502" w:rsidRPr="00014F17" w:rsidRDefault="00393502" w:rsidP="00393502">
      <w:pPr>
        <w:spacing w:after="480"/>
        <w:contextualSpacing/>
        <w:jc w:val="both"/>
        <w:outlineLvl w:val="0"/>
        <w:rPr>
          <w:rFonts w:ascii="Arial" w:hAnsi="Arial" w:cs="Arial"/>
          <w:lang w:eastAsia="pt-BR"/>
        </w:rPr>
      </w:pPr>
    </w:p>
    <w:p w:rsidR="00393502" w:rsidRPr="00014F17" w:rsidRDefault="00393502" w:rsidP="00C81AE0">
      <w:pPr>
        <w:numPr>
          <w:ilvl w:val="0"/>
          <w:numId w:val="1"/>
        </w:numPr>
        <w:suppressAutoHyphens w:val="0"/>
        <w:spacing w:after="120"/>
        <w:contextualSpacing/>
        <w:jc w:val="both"/>
        <w:outlineLvl w:val="0"/>
        <w:rPr>
          <w:rFonts w:ascii="Arial" w:hAnsi="Arial" w:cs="Arial"/>
          <w:lang w:eastAsia="pt-BR"/>
        </w:rPr>
      </w:pPr>
      <w:r w:rsidRPr="00014F17">
        <w:rPr>
          <w:rFonts w:ascii="Arial" w:hAnsi="Arial" w:cs="Arial"/>
          <w:lang w:eastAsia="pt-BR"/>
        </w:rPr>
        <w:t>É proibido o pedido de revisão com efeito retroativo.</w:t>
      </w:r>
    </w:p>
    <w:p w:rsidR="00393502" w:rsidRPr="00014F17" w:rsidRDefault="00393502" w:rsidP="005C6E3E">
      <w:pPr>
        <w:pStyle w:val="PargrafodaLista"/>
        <w:spacing w:after="120"/>
        <w:rPr>
          <w:rFonts w:ascii="Arial" w:hAnsi="Arial" w:cs="Arial"/>
          <w:lang w:eastAsia="pt-BR"/>
        </w:rPr>
      </w:pPr>
    </w:p>
    <w:p w:rsidR="005B27C3" w:rsidRPr="00014F17" w:rsidRDefault="005B27C3" w:rsidP="00C81AE0">
      <w:pPr>
        <w:numPr>
          <w:ilvl w:val="0"/>
          <w:numId w:val="1"/>
        </w:numPr>
        <w:suppressAutoHyphens w:val="0"/>
        <w:spacing w:after="120"/>
        <w:contextualSpacing/>
        <w:jc w:val="both"/>
        <w:outlineLvl w:val="0"/>
        <w:rPr>
          <w:rFonts w:ascii="Arial" w:hAnsi="Arial" w:cs="Arial"/>
          <w:lang w:eastAsia="pt-BR"/>
        </w:rPr>
      </w:pPr>
      <w:r w:rsidRPr="00014F17">
        <w:rPr>
          <w:rFonts w:ascii="Arial" w:hAnsi="Arial" w:cs="Arial"/>
          <w:lang w:eastAsia="pt-BR"/>
        </w:rPr>
        <w:t>Havendo qualquer</w:t>
      </w:r>
      <w:r w:rsidRPr="00014F17">
        <w:rPr>
          <w:rFonts w:ascii="Arial" w:hAnsi="Arial" w:cs="Arial"/>
        </w:rPr>
        <w:t xml:space="preserve"> alteração, o órgão gerenciador encaminhará cópia atualizada da Ata de Registro de Preços aos órgãos participantes, se houver. </w:t>
      </w:r>
    </w:p>
    <w:p w:rsidR="00393502" w:rsidRDefault="00393502" w:rsidP="00393502">
      <w:pPr>
        <w:pStyle w:val="PargrafodaLista"/>
        <w:rPr>
          <w:rFonts w:ascii="Arial" w:hAnsi="Arial" w:cs="Arial"/>
          <w:lang w:eastAsia="pt-BR"/>
        </w:rPr>
      </w:pPr>
    </w:p>
    <w:p w:rsidR="00014F17" w:rsidRDefault="00014F17" w:rsidP="00393502">
      <w:pPr>
        <w:pStyle w:val="PargrafodaLista"/>
        <w:rPr>
          <w:rFonts w:ascii="Arial" w:hAnsi="Arial" w:cs="Arial"/>
          <w:lang w:eastAsia="pt-BR"/>
        </w:rPr>
      </w:pPr>
    </w:p>
    <w:p w:rsidR="00014F17" w:rsidRDefault="00014F17" w:rsidP="00393502">
      <w:pPr>
        <w:pStyle w:val="PargrafodaLista"/>
        <w:rPr>
          <w:rFonts w:ascii="Arial" w:hAnsi="Arial" w:cs="Arial"/>
          <w:lang w:eastAsia="pt-BR"/>
        </w:rPr>
      </w:pPr>
    </w:p>
    <w:p w:rsidR="00014F17" w:rsidRDefault="00014F17" w:rsidP="00393502">
      <w:pPr>
        <w:pStyle w:val="PargrafodaLista"/>
        <w:rPr>
          <w:rFonts w:ascii="Arial" w:hAnsi="Arial" w:cs="Arial"/>
          <w:lang w:eastAsia="pt-BR"/>
        </w:rPr>
      </w:pPr>
    </w:p>
    <w:p w:rsidR="00014F17" w:rsidRPr="00014F17" w:rsidRDefault="00014F17" w:rsidP="00393502">
      <w:pPr>
        <w:pStyle w:val="PargrafodaLista"/>
        <w:rPr>
          <w:rFonts w:ascii="Arial" w:hAnsi="Arial" w:cs="Arial"/>
          <w:lang w:eastAsia="pt-BR"/>
        </w:rPr>
      </w:pPr>
    </w:p>
    <w:p w:rsidR="00393502" w:rsidRPr="00014F17" w:rsidRDefault="00393502" w:rsidP="00393502">
      <w:pPr>
        <w:suppressAutoHyphens w:val="0"/>
        <w:spacing w:after="480"/>
        <w:ind w:left="142"/>
        <w:contextualSpacing/>
        <w:jc w:val="both"/>
        <w:outlineLvl w:val="0"/>
        <w:rPr>
          <w:rFonts w:ascii="Arial" w:hAnsi="Arial" w:cs="Arial"/>
          <w:lang w:eastAsia="pt-BR"/>
        </w:rPr>
      </w:pPr>
    </w:p>
    <w:p w:rsidR="005B27C3" w:rsidRPr="00014F17" w:rsidRDefault="005B27C3" w:rsidP="00393502">
      <w:pPr>
        <w:spacing w:after="360"/>
        <w:ind w:left="142"/>
        <w:jc w:val="both"/>
        <w:rPr>
          <w:rFonts w:ascii="Arial" w:hAnsi="Arial" w:cs="Arial"/>
          <w:u w:val="single"/>
          <w:shd w:val="clear" w:color="auto" w:fill="B3B3B3"/>
        </w:rPr>
      </w:pPr>
      <w:r w:rsidRPr="00014F17">
        <w:rPr>
          <w:rFonts w:ascii="Arial" w:hAnsi="Arial" w:cs="Arial"/>
          <w:b/>
          <w:bCs/>
          <w:u w:val="single"/>
          <w:shd w:val="clear" w:color="auto" w:fill="B3B3B3"/>
        </w:rPr>
        <w:lastRenderedPageBreak/>
        <w:t xml:space="preserve">CLÁUSULA QUINTA - </w:t>
      </w:r>
      <w:r w:rsidRPr="00014F17">
        <w:rPr>
          <w:rFonts w:ascii="Arial" w:hAnsi="Arial" w:cs="Arial"/>
          <w:u w:val="single"/>
          <w:shd w:val="clear" w:color="auto" w:fill="B3B3B3"/>
        </w:rPr>
        <w:t>DO CANCELAMENTO DO REGISTRO</w:t>
      </w:r>
    </w:p>
    <w:p w:rsidR="005B27C3" w:rsidRPr="00014F17" w:rsidRDefault="005B27C3" w:rsidP="00C81AE0">
      <w:pPr>
        <w:pStyle w:val="PargrafodaLista"/>
        <w:numPr>
          <w:ilvl w:val="0"/>
          <w:numId w:val="1"/>
        </w:numPr>
        <w:spacing w:after="360"/>
        <w:jc w:val="both"/>
        <w:rPr>
          <w:rFonts w:ascii="Arial" w:hAnsi="Arial" w:cs="Arial"/>
        </w:rPr>
      </w:pPr>
      <w:r w:rsidRPr="00014F17">
        <w:rPr>
          <w:rFonts w:ascii="Arial" w:hAnsi="Arial" w:cs="Arial"/>
        </w:rPr>
        <w:t>O fornecedor terá o seu registro cancelado, por intermédio de processo administrativo específico, assegurado o contraditório e a ampla defesa, quando:</w:t>
      </w:r>
    </w:p>
    <w:p w:rsidR="005B27C3" w:rsidRPr="00014F17" w:rsidRDefault="005B27C3" w:rsidP="00C81AE0">
      <w:pPr>
        <w:pStyle w:val="PargrafodaLista"/>
        <w:numPr>
          <w:ilvl w:val="1"/>
          <w:numId w:val="1"/>
        </w:numPr>
        <w:jc w:val="both"/>
        <w:rPr>
          <w:rFonts w:ascii="Arial" w:hAnsi="Arial" w:cs="Arial"/>
        </w:rPr>
      </w:pPr>
      <w:r w:rsidRPr="00014F17">
        <w:rPr>
          <w:rFonts w:ascii="Arial" w:hAnsi="Arial" w:cs="Arial"/>
        </w:rPr>
        <w:t>Não cumprir as condições da Ata de Registro de Preços;</w:t>
      </w:r>
    </w:p>
    <w:p w:rsidR="005B27C3" w:rsidRPr="00014F17" w:rsidRDefault="005B27C3" w:rsidP="00C81AE0">
      <w:pPr>
        <w:pStyle w:val="PargrafodaLista"/>
        <w:numPr>
          <w:ilvl w:val="1"/>
          <w:numId w:val="1"/>
        </w:numPr>
        <w:jc w:val="both"/>
        <w:rPr>
          <w:rFonts w:ascii="Arial" w:hAnsi="Arial" w:cs="Arial"/>
        </w:rPr>
      </w:pPr>
      <w:r w:rsidRPr="00014F17">
        <w:rPr>
          <w:rFonts w:ascii="Arial" w:hAnsi="Arial" w:cs="Arial"/>
        </w:rPr>
        <w:t>Não retirar a respectiva nota de empenho ou instrumento equivalente, ou não assinar o contrato, no prazo estabelecido pela Administração, sem justificativa aceitável;</w:t>
      </w:r>
    </w:p>
    <w:p w:rsidR="005B27C3" w:rsidRPr="00014F17" w:rsidRDefault="005B27C3" w:rsidP="00C81AE0">
      <w:pPr>
        <w:pStyle w:val="PargrafodaLista"/>
        <w:numPr>
          <w:ilvl w:val="1"/>
          <w:numId w:val="1"/>
        </w:numPr>
        <w:jc w:val="both"/>
        <w:rPr>
          <w:rFonts w:ascii="Arial" w:hAnsi="Arial" w:cs="Arial"/>
        </w:rPr>
      </w:pPr>
      <w:r w:rsidRPr="00014F17">
        <w:rPr>
          <w:rFonts w:ascii="Arial" w:hAnsi="Arial" w:cs="Arial"/>
        </w:rPr>
        <w:t>Não aceitar reduzir o preço registrado, na hipótese deste se tornar superior àqueles praticados no mercado;</w:t>
      </w:r>
    </w:p>
    <w:p w:rsidR="00594C57" w:rsidRPr="00014F17" w:rsidRDefault="00594C57" w:rsidP="00C81AE0">
      <w:pPr>
        <w:pStyle w:val="PargrafodaLista"/>
        <w:numPr>
          <w:ilvl w:val="1"/>
          <w:numId w:val="1"/>
        </w:numPr>
        <w:jc w:val="both"/>
        <w:rPr>
          <w:rFonts w:ascii="Arial" w:hAnsi="Arial" w:cs="Arial"/>
        </w:rPr>
      </w:pPr>
      <w:proofErr w:type="gramStart"/>
      <w:r w:rsidRPr="00014F17">
        <w:rPr>
          <w:rFonts w:ascii="Arial" w:hAnsi="Arial" w:cs="Arial"/>
        </w:rPr>
        <w:t>sofrer</w:t>
      </w:r>
      <w:proofErr w:type="gramEnd"/>
      <w:r w:rsidRPr="00014F17">
        <w:rPr>
          <w:rFonts w:ascii="Arial" w:hAnsi="Arial" w:cs="Arial"/>
        </w:rPr>
        <w:t xml:space="preserve"> sanção prevista nos incisos III ou IV do “caput” do art. 87 da Lei n.º 8.666/93, ou no artigo 7.º da Lei 10.520, de 2002. </w:t>
      </w:r>
    </w:p>
    <w:p w:rsidR="005B27C3" w:rsidRPr="00014F17" w:rsidRDefault="005B27C3" w:rsidP="00C81AE0">
      <w:pPr>
        <w:pStyle w:val="PargrafodaLista"/>
        <w:numPr>
          <w:ilvl w:val="1"/>
          <w:numId w:val="1"/>
        </w:numPr>
        <w:jc w:val="both"/>
        <w:rPr>
          <w:rFonts w:ascii="Arial" w:hAnsi="Arial" w:cs="Arial"/>
        </w:rPr>
      </w:pPr>
      <w:r w:rsidRPr="00014F17">
        <w:rPr>
          <w:rFonts w:ascii="Arial" w:hAnsi="Arial" w:cs="Arial"/>
        </w:rPr>
        <w:t>Por razões de interess</w:t>
      </w:r>
      <w:r w:rsidR="00594C57" w:rsidRPr="00014F17">
        <w:rPr>
          <w:rFonts w:ascii="Arial" w:hAnsi="Arial" w:cs="Arial"/>
        </w:rPr>
        <w:t>e público.</w:t>
      </w:r>
    </w:p>
    <w:p w:rsidR="00594C57" w:rsidRPr="00014F17" w:rsidRDefault="00594C57" w:rsidP="00393502">
      <w:pPr>
        <w:spacing w:after="360"/>
        <w:ind w:left="142"/>
        <w:jc w:val="both"/>
        <w:rPr>
          <w:rFonts w:ascii="Arial" w:hAnsi="Arial" w:cs="Arial"/>
          <w:b/>
          <w:bCs/>
          <w:u w:val="single"/>
          <w:shd w:val="clear" w:color="auto" w:fill="B3B3B3"/>
        </w:rPr>
      </w:pPr>
    </w:p>
    <w:p w:rsidR="005B27C3" w:rsidRPr="00014F17" w:rsidRDefault="005B27C3" w:rsidP="00393502">
      <w:pPr>
        <w:spacing w:after="360"/>
        <w:ind w:left="142"/>
        <w:jc w:val="both"/>
        <w:rPr>
          <w:rFonts w:ascii="Arial" w:hAnsi="Arial" w:cs="Arial"/>
          <w:u w:val="single"/>
          <w:shd w:val="clear" w:color="auto" w:fill="B3B3B3"/>
        </w:rPr>
      </w:pPr>
      <w:r w:rsidRPr="00014F17">
        <w:rPr>
          <w:rFonts w:ascii="Arial" w:hAnsi="Arial" w:cs="Arial"/>
          <w:b/>
          <w:bCs/>
          <w:u w:val="single"/>
          <w:shd w:val="clear" w:color="auto" w:fill="B3B3B3"/>
        </w:rPr>
        <w:t xml:space="preserve">CLÁUSULA SEXTA - </w:t>
      </w:r>
      <w:r w:rsidRPr="00014F17">
        <w:rPr>
          <w:rFonts w:ascii="Arial" w:hAnsi="Arial" w:cs="Arial"/>
          <w:u w:val="single"/>
          <w:shd w:val="clear" w:color="auto" w:fill="B3B3B3"/>
        </w:rPr>
        <w:t>DA CONTRATAÇÃO COM OS FORNECEDORES</w:t>
      </w:r>
    </w:p>
    <w:p w:rsidR="005B27C3" w:rsidRPr="00014F17" w:rsidRDefault="005B27C3" w:rsidP="00C81AE0">
      <w:pPr>
        <w:pStyle w:val="PargrafodaLista"/>
        <w:numPr>
          <w:ilvl w:val="0"/>
          <w:numId w:val="1"/>
        </w:numPr>
        <w:spacing w:after="360"/>
        <w:jc w:val="both"/>
        <w:rPr>
          <w:rFonts w:ascii="Arial" w:hAnsi="Arial" w:cs="Arial"/>
        </w:rPr>
      </w:pPr>
      <w:r w:rsidRPr="00014F17">
        <w:rPr>
          <w:rFonts w:ascii="Arial" w:hAnsi="Arial" w:cs="Arial"/>
        </w:rPr>
        <w:t>A contratação com o fornecedor registrado, de acordo com a necessidade do órgão, será formalizada por intermédio de instrumento contratual, emissão de nota de empenho de despesa, autorização de compra ou outro instrumento similar, conforme disposto no artigo 62 da Lei nº 8.666, de 1993.</w:t>
      </w:r>
    </w:p>
    <w:p w:rsidR="005B27C3" w:rsidRPr="00014F17" w:rsidRDefault="005B27C3" w:rsidP="00C81AE0">
      <w:pPr>
        <w:pStyle w:val="PargrafodaLista"/>
        <w:numPr>
          <w:ilvl w:val="0"/>
          <w:numId w:val="1"/>
        </w:numPr>
        <w:spacing w:after="360"/>
        <w:jc w:val="both"/>
        <w:rPr>
          <w:rFonts w:ascii="Arial" w:hAnsi="Arial" w:cs="Arial"/>
        </w:rPr>
      </w:pPr>
      <w:r w:rsidRPr="00014F17">
        <w:rPr>
          <w:rFonts w:ascii="Arial" w:hAnsi="Arial" w:cs="Arial"/>
        </w:rPr>
        <w:t>As condições de fornecimento constam do Termo de Referência anexo ao Edital e da Ata de Registro de Preços, e poderão ser detalhadas, em cada contratação específica, no respectivo pedido de contratação.</w:t>
      </w:r>
    </w:p>
    <w:p w:rsidR="005B27C3" w:rsidRPr="00014F17" w:rsidRDefault="005B27C3" w:rsidP="00C81AE0">
      <w:pPr>
        <w:pStyle w:val="PargrafodaLista"/>
        <w:numPr>
          <w:ilvl w:val="0"/>
          <w:numId w:val="1"/>
        </w:numPr>
        <w:spacing w:after="360"/>
        <w:jc w:val="both"/>
        <w:rPr>
          <w:rFonts w:ascii="Arial" w:hAnsi="Arial" w:cs="Arial"/>
        </w:rPr>
      </w:pPr>
      <w:r w:rsidRPr="00014F17">
        <w:rPr>
          <w:rFonts w:ascii="Arial" w:hAnsi="Arial" w:cs="Arial"/>
        </w:rPr>
        <w:t>O órgão deverá assegurar-se de que o preço registrado na Ata permanece vantajoso, mediante realização de pesquisa de mercado prévia à contratação (artigo 3°, parágrafo 4°, inciso II, do Decreto n° ° 7.892, de 2013).</w:t>
      </w:r>
    </w:p>
    <w:p w:rsidR="005B27C3" w:rsidRPr="00014F17" w:rsidRDefault="005B27C3" w:rsidP="00C81AE0">
      <w:pPr>
        <w:pStyle w:val="PargrafodaLista"/>
        <w:numPr>
          <w:ilvl w:val="0"/>
          <w:numId w:val="1"/>
        </w:numPr>
        <w:spacing w:after="360"/>
        <w:jc w:val="both"/>
        <w:rPr>
          <w:rFonts w:ascii="Arial" w:hAnsi="Arial" w:cs="Arial"/>
          <w:lang w:eastAsia="pt-BR" w:bidi="pt-BR"/>
        </w:rPr>
      </w:pPr>
      <w:r w:rsidRPr="00014F17">
        <w:rPr>
          <w:rFonts w:ascii="Arial" w:hAnsi="Arial" w:cs="Arial"/>
        </w:rPr>
        <w:t xml:space="preserve">O órgão convocará a fornecedora com preço registrado em Ata para, a cada contratação, no prazo de </w:t>
      </w:r>
      <w:r w:rsidRPr="00014F17">
        <w:rPr>
          <w:rFonts w:ascii="Arial" w:hAnsi="Arial" w:cs="Arial"/>
          <w:b/>
          <w:lang w:eastAsia="pt-BR" w:bidi="pt-BR"/>
        </w:rPr>
        <w:t>05 (cinco) dias úteis</w:t>
      </w:r>
      <w:r w:rsidRPr="00014F17">
        <w:rPr>
          <w:rFonts w:ascii="Arial" w:hAnsi="Arial" w:cs="Arial"/>
          <w:lang w:eastAsia="pt-BR" w:bidi="pt-BR"/>
        </w:rPr>
        <w:t xml:space="preserve">, </w:t>
      </w:r>
      <w:r w:rsidRPr="00014F17">
        <w:rPr>
          <w:rFonts w:ascii="Arial" w:hAnsi="Arial" w:cs="Arial"/>
        </w:rPr>
        <w:t>efetuar a retirada da Nota de Empenho ou instrumento equivalente, ou assinar o Contrato, se for o caso,</w:t>
      </w:r>
      <w:r w:rsidRPr="00014F17">
        <w:rPr>
          <w:rFonts w:ascii="Arial" w:hAnsi="Arial" w:cs="Arial"/>
          <w:lang w:eastAsia="pt-BR" w:bidi="pt-BR"/>
        </w:rPr>
        <w:t xml:space="preserve"> </w:t>
      </w:r>
      <w:proofErr w:type="gramStart"/>
      <w:r w:rsidRPr="00014F17">
        <w:rPr>
          <w:rFonts w:ascii="Arial" w:hAnsi="Arial" w:cs="Arial"/>
          <w:lang w:eastAsia="pt-BR" w:bidi="pt-BR"/>
        </w:rPr>
        <w:t>sob pena</w:t>
      </w:r>
      <w:proofErr w:type="gramEnd"/>
      <w:r w:rsidRPr="00014F17">
        <w:rPr>
          <w:rFonts w:ascii="Arial" w:hAnsi="Arial" w:cs="Arial"/>
          <w:lang w:eastAsia="pt-BR" w:bidi="pt-BR"/>
        </w:rPr>
        <w:t xml:space="preserve"> de decair do direito à contratação, sem prejuízo das sanções previstas no Edital e na Ata de Registro de Preços.</w:t>
      </w:r>
    </w:p>
    <w:p w:rsidR="005B27C3" w:rsidRPr="00014F17" w:rsidRDefault="005B27C3" w:rsidP="00C81AE0">
      <w:pPr>
        <w:pStyle w:val="PargrafodaLista"/>
        <w:numPr>
          <w:ilvl w:val="1"/>
          <w:numId w:val="1"/>
        </w:numPr>
        <w:spacing w:after="360"/>
        <w:jc w:val="both"/>
        <w:rPr>
          <w:rFonts w:ascii="Arial" w:hAnsi="Arial" w:cs="Arial"/>
          <w:lang w:eastAsia="pt-BR" w:bidi="pt-BR"/>
        </w:rPr>
      </w:pPr>
      <w:r w:rsidRPr="00014F17">
        <w:rPr>
          <w:rFonts w:ascii="Arial" w:hAnsi="Arial" w:cs="Arial"/>
          <w:bCs/>
          <w:lang w:eastAsia="pt-BR" w:bidi="pt-BR"/>
        </w:rPr>
        <w:t xml:space="preserve">Esse </w:t>
      </w:r>
      <w:r w:rsidRPr="00014F17">
        <w:rPr>
          <w:rFonts w:ascii="Arial" w:hAnsi="Arial" w:cs="Arial"/>
          <w:lang w:eastAsia="pt-BR" w:bidi="pt-BR"/>
        </w:rPr>
        <w:t>prazo poderá ser prorrogado, por igual período, por solicitação justificada do fornecedor e aceita pela Administração.</w:t>
      </w:r>
    </w:p>
    <w:p w:rsidR="005B27C3" w:rsidRPr="00014F17" w:rsidRDefault="005B27C3" w:rsidP="00C81AE0">
      <w:pPr>
        <w:pStyle w:val="PargrafodaLista"/>
        <w:numPr>
          <w:ilvl w:val="0"/>
          <w:numId w:val="1"/>
        </w:numPr>
        <w:spacing w:after="360"/>
        <w:jc w:val="both"/>
        <w:rPr>
          <w:rFonts w:ascii="Arial" w:hAnsi="Arial" w:cs="Arial"/>
        </w:rPr>
      </w:pPr>
      <w:r w:rsidRPr="00014F17">
        <w:rPr>
          <w:rFonts w:ascii="Arial" w:hAnsi="Arial" w:cs="Arial"/>
        </w:rPr>
        <w:lastRenderedPageBreak/>
        <w:t xml:space="preserve">Antes da assinatura do Contrato ou da emissão da Nota de Empenho, a Contratante realizará consulta </w:t>
      </w:r>
      <w:proofErr w:type="spellStart"/>
      <w:r w:rsidRPr="00014F17">
        <w:rPr>
          <w:rFonts w:ascii="Arial" w:hAnsi="Arial" w:cs="Arial"/>
          <w:i/>
        </w:rPr>
        <w:t>on</w:t>
      </w:r>
      <w:proofErr w:type="spellEnd"/>
      <w:r w:rsidRPr="00014F17">
        <w:rPr>
          <w:rFonts w:ascii="Arial" w:hAnsi="Arial" w:cs="Arial"/>
          <w:i/>
        </w:rPr>
        <w:t xml:space="preserve"> </w:t>
      </w:r>
      <w:proofErr w:type="spellStart"/>
      <w:r w:rsidRPr="00014F17">
        <w:rPr>
          <w:rFonts w:ascii="Arial" w:hAnsi="Arial" w:cs="Arial"/>
          <w:i/>
        </w:rPr>
        <w:t>line</w:t>
      </w:r>
      <w:proofErr w:type="spellEnd"/>
      <w:r w:rsidRPr="00014F17">
        <w:rPr>
          <w:rFonts w:ascii="Arial" w:hAnsi="Arial" w:cs="Arial"/>
        </w:rPr>
        <w:t xml:space="preserve"> ao SICAF, para identificar possível proibição de contratar com o Poder Público e verificar a manutenção das condições de habilitação, nos termos do artigo 3°, § 1°, da IN SLTI/MPOG n° 02, de 11/10/2010, bem como </w:t>
      </w:r>
      <w:r w:rsidR="00393502" w:rsidRPr="00014F17">
        <w:rPr>
          <w:rFonts w:ascii="Arial" w:hAnsi="Arial" w:cs="Arial"/>
        </w:rPr>
        <w:t xml:space="preserve">emitirá a Certidão de Débitos Trabalhistas e consultará o </w:t>
      </w:r>
      <w:r w:rsidRPr="00014F17">
        <w:rPr>
          <w:rFonts w:ascii="Arial" w:hAnsi="Arial" w:cs="Arial"/>
        </w:rPr>
        <w:t xml:space="preserve">Cadastro Informativo de Créditos não Quitados - CADIN, cujos resultados serão anexados aos autos do processo. </w:t>
      </w:r>
    </w:p>
    <w:p w:rsidR="005B27C3" w:rsidRPr="00014F17" w:rsidRDefault="005B27C3" w:rsidP="00C81AE0">
      <w:pPr>
        <w:pStyle w:val="PargrafodaLista"/>
        <w:numPr>
          <w:ilvl w:val="0"/>
          <w:numId w:val="1"/>
        </w:numPr>
        <w:spacing w:after="360"/>
        <w:jc w:val="both"/>
        <w:rPr>
          <w:rFonts w:ascii="Arial" w:hAnsi="Arial" w:cs="Arial"/>
        </w:rPr>
      </w:pPr>
      <w:r w:rsidRPr="00014F17">
        <w:rPr>
          <w:rFonts w:ascii="Arial" w:hAnsi="Arial" w:cs="Arial"/>
        </w:rPr>
        <w:t>É vedada a subcontrata</w:t>
      </w:r>
      <w:r w:rsidR="00014F17" w:rsidRPr="00014F17">
        <w:rPr>
          <w:rFonts w:ascii="Arial" w:hAnsi="Arial" w:cs="Arial"/>
        </w:rPr>
        <w:t>ção total do objeto do contrato, sendo permitida a subcontratação parcial até o limite de 25% (vinte e cinco por cento), para cada item licitado.</w:t>
      </w:r>
    </w:p>
    <w:p w:rsidR="005B27C3" w:rsidRPr="00014F17" w:rsidRDefault="005B27C3" w:rsidP="00C81AE0">
      <w:pPr>
        <w:pStyle w:val="PargrafodaLista"/>
        <w:numPr>
          <w:ilvl w:val="0"/>
          <w:numId w:val="1"/>
        </w:numPr>
        <w:spacing w:after="360"/>
        <w:jc w:val="both"/>
        <w:rPr>
          <w:rFonts w:ascii="Arial" w:hAnsi="Arial" w:cs="Arial"/>
        </w:rPr>
      </w:pPr>
      <w:r w:rsidRPr="00014F17">
        <w:rPr>
          <w:rFonts w:ascii="Arial" w:hAnsi="Arial" w:cs="Arial"/>
        </w:rPr>
        <w:t>A Contratada deverá manter durante toda a execução da contratação, em compatibilidade com as obrigações assumidas, todas as condições de habilitação e qualificação exigidas na licitação.</w:t>
      </w:r>
    </w:p>
    <w:p w:rsidR="005B27C3" w:rsidRPr="00014F17" w:rsidRDefault="005B27C3" w:rsidP="00C81AE0">
      <w:pPr>
        <w:pStyle w:val="PargrafodaLista"/>
        <w:numPr>
          <w:ilvl w:val="0"/>
          <w:numId w:val="1"/>
        </w:numPr>
        <w:spacing w:after="360"/>
        <w:jc w:val="both"/>
        <w:rPr>
          <w:rFonts w:ascii="Arial" w:hAnsi="Arial" w:cs="Arial"/>
        </w:rPr>
      </w:pPr>
      <w:r w:rsidRPr="00014F17">
        <w:rPr>
          <w:rFonts w:ascii="Arial" w:hAnsi="Arial" w:cs="Arial"/>
        </w:rPr>
        <w:t>Durante a vigência da contratação, a fiscalização será exercida por um representante da Contratante, ao qual competirá registrar em relatório todas as ocorrências e as deficiências verificadas e dirimir as dúvidas que surgirem no curso da execução contratual, de tudo dando ciência à Administração.</w:t>
      </w:r>
    </w:p>
    <w:p w:rsidR="005B27C3" w:rsidRPr="00014F17" w:rsidRDefault="005B27C3" w:rsidP="00AD7EF2">
      <w:pPr>
        <w:spacing w:after="360"/>
        <w:ind w:left="142"/>
        <w:jc w:val="both"/>
        <w:rPr>
          <w:rFonts w:ascii="Arial" w:hAnsi="Arial" w:cs="Arial"/>
          <w:u w:val="single"/>
          <w:shd w:val="clear" w:color="auto" w:fill="C0C0C0"/>
          <w:lang w:eastAsia="pt-BR" w:bidi="pt-BR"/>
        </w:rPr>
      </w:pPr>
      <w:r w:rsidRPr="00014F17">
        <w:rPr>
          <w:rFonts w:ascii="Arial" w:hAnsi="Arial" w:cs="Arial"/>
          <w:b/>
          <w:u w:val="single"/>
          <w:shd w:val="clear" w:color="auto" w:fill="C0C0C0"/>
          <w:lang w:eastAsia="pt-BR" w:bidi="pt-BR"/>
        </w:rPr>
        <w:t xml:space="preserve">CLÁUSULA SÉTIMA - </w:t>
      </w:r>
      <w:r w:rsidRPr="00014F17">
        <w:rPr>
          <w:rFonts w:ascii="Arial" w:hAnsi="Arial" w:cs="Arial"/>
          <w:u w:val="single"/>
          <w:shd w:val="clear" w:color="auto" w:fill="C0C0C0"/>
          <w:lang w:eastAsia="pt-BR" w:bidi="pt-BR"/>
        </w:rPr>
        <w:t>DA VIGÊNCIA DA CONTRATAÇÃO</w:t>
      </w:r>
    </w:p>
    <w:p w:rsidR="00AD7EF2" w:rsidRPr="00014F17" w:rsidRDefault="00AD7EF2" w:rsidP="00C81AE0">
      <w:pPr>
        <w:pStyle w:val="PargrafodaLista"/>
        <w:numPr>
          <w:ilvl w:val="0"/>
          <w:numId w:val="1"/>
        </w:numPr>
        <w:spacing w:after="360"/>
        <w:jc w:val="both"/>
        <w:rPr>
          <w:rFonts w:ascii="Arial" w:hAnsi="Arial" w:cs="Arial"/>
        </w:rPr>
      </w:pPr>
      <w:r w:rsidRPr="00014F17">
        <w:rPr>
          <w:rFonts w:ascii="Arial" w:hAnsi="Arial" w:cs="Arial"/>
          <w:lang w:eastAsia="pt-BR" w:bidi="pt-BR"/>
        </w:rPr>
        <w:t xml:space="preserve">Cada </w:t>
      </w:r>
      <w:r w:rsidRPr="00014F17">
        <w:rPr>
          <w:rFonts w:ascii="Arial" w:hAnsi="Arial" w:cs="Arial"/>
          <w:bCs/>
          <w:lang w:eastAsia="pt-BR" w:bidi="pt-BR"/>
        </w:rPr>
        <w:t>contratação firmada com a fornecedora terá vigência de acordo com as disposições definidas na minuta de contrato ou instrumento equivalente</w:t>
      </w:r>
      <w:r w:rsidRPr="00014F17">
        <w:rPr>
          <w:rFonts w:ascii="Arial" w:hAnsi="Arial" w:cs="Arial"/>
        </w:rPr>
        <w:t>.</w:t>
      </w:r>
    </w:p>
    <w:p w:rsidR="005B27C3" w:rsidRPr="00014F17" w:rsidRDefault="005B27C3" w:rsidP="00C81AE0">
      <w:pPr>
        <w:pStyle w:val="PargrafodaLista"/>
        <w:numPr>
          <w:ilvl w:val="0"/>
          <w:numId w:val="1"/>
        </w:numPr>
        <w:spacing w:after="360"/>
        <w:jc w:val="both"/>
        <w:rPr>
          <w:rFonts w:ascii="Arial" w:hAnsi="Arial" w:cs="Arial"/>
          <w:bCs/>
        </w:rPr>
      </w:pPr>
      <w:r w:rsidRPr="00014F17">
        <w:rPr>
          <w:rFonts w:ascii="Arial" w:hAnsi="Arial" w:cs="Arial"/>
          <w:bCs/>
        </w:rPr>
        <w:t xml:space="preserve">A vigência poderá ultrapassar o exercício financeiro, desde que as despesas referentes à contratação sejam integralmente empenhadas até 31 de dezembro, para fins de inscrição em restos a pagar, conforme </w:t>
      </w:r>
      <w:r w:rsidRPr="00014F17">
        <w:rPr>
          <w:rFonts w:ascii="Arial" w:hAnsi="Arial" w:cs="Arial"/>
        </w:rPr>
        <w:t xml:space="preserve">Orientação Normativa AGU n° </w:t>
      </w:r>
      <w:r w:rsidRPr="00014F17">
        <w:rPr>
          <w:rFonts w:ascii="Arial" w:hAnsi="Arial" w:cs="Arial"/>
          <w:bCs/>
        </w:rPr>
        <w:t>39, de 13/12/2011.</w:t>
      </w:r>
    </w:p>
    <w:p w:rsidR="005B27C3" w:rsidRPr="00014F17" w:rsidRDefault="005B27C3" w:rsidP="00AD7EF2">
      <w:pPr>
        <w:spacing w:after="360"/>
        <w:ind w:left="142"/>
        <w:jc w:val="both"/>
        <w:rPr>
          <w:rFonts w:ascii="Arial" w:hAnsi="Arial" w:cs="Arial"/>
          <w:u w:val="single"/>
          <w:shd w:val="clear" w:color="auto" w:fill="C0C0C0"/>
        </w:rPr>
      </w:pPr>
      <w:r w:rsidRPr="00014F17">
        <w:rPr>
          <w:rFonts w:ascii="Arial" w:hAnsi="Arial" w:cs="Arial"/>
          <w:b/>
          <w:bCs/>
          <w:u w:val="single"/>
          <w:shd w:val="clear" w:color="auto" w:fill="C0C0C0"/>
        </w:rPr>
        <w:t>CLÁUSULA OITAVA -</w:t>
      </w:r>
      <w:r w:rsidRPr="00014F17">
        <w:rPr>
          <w:rFonts w:ascii="Arial" w:hAnsi="Arial" w:cs="Arial"/>
          <w:u w:val="single"/>
          <w:shd w:val="clear" w:color="auto" w:fill="C0C0C0"/>
        </w:rPr>
        <w:t xml:space="preserve"> DO PREÇO</w:t>
      </w:r>
    </w:p>
    <w:p w:rsidR="005B27C3" w:rsidRPr="00014F17" w:rsidRDefault="005B27C3" w:rsidP="00C81AE0">
      <w:pPr>
        <w:pStyle w:val="PargrafodaLista"/>
        <w:numPr>
          <w:ilvl w:val="0"/>
          <w:numId w:val="1"/>
        </w:numPr>
        <w:spacing w:after="360"/>
        <w:jc w:val="both"/>
        <w:rPr>
          <w:rFonts w:ascii="Arial" w:hAnsi="Arial" w:cs="Arial"/>
        </w:rPr>
      </w:pPr>
      <w:r w:rsidRPr="00014F17">
        <w:rPr>
          <w:rFonts w:ascii="Arial" w:hAnsi="Arial" w:cs="Arial"/>
        </w:rPr>
        <w:t>Durante a vigência de cada contratação, os preços são fixos e irreajustáveis.</w:t>
      </w:r>
    </w:p>
    <w:p w:rsidR="005B27C3" w:rsidRPr="00014F17" w:rsidRDefault="005B27C3" w:rsidP="00AD7EF2">
      <w:pPr>
        <w:spacing w:after="360"/>
        <w:ind w:left="142"/>
        <w:jc w:val="both"/>
        <w:rPr>
          <w:rFonts w:ascii="Arial" w:hAnsi="Arial" w:cs="Arial"/>
          <w:u w:val="single"/>
          <w:shd w:val="clear" w:color="auto" w:fill="B3B3B3"/>
        </w:rPr>
      </w:pPr>
      <w:r w:rsidRPr="00014F17">
        <w:rPr>
          <w:rFonts w:ascii="Arial" w:hAnsi="Arial" w:cs="Arial"/>
          <w:b/>
          <w:bCs/>
          <w:u w:val="single"/>
          <w:shd w:val="clear" w:color="auto" w:fill="B3B3B3"/>
        </w:rPr>
        <w:t xml:space="preserve">CLÁUSULA NONA - </w:t>
      </w:r>
      <w:r w:rsidRPr="00014F17">
        <w:rPr>
          <w:rFonts w:ascii="Arial" w:hAnsi="Arial" w:cs="Arial"/>
          <w:u w:val="single"/>
          <w:shd w:val="clear" w:color="auto" w:fill="B3B3B3"/>
        </w:rPr>
        <w:t>DAS OBRIGAÇÕES DA CONTRATANTE E DA CONTRATADA</w:t>
      </w:r>
    </w:p>
    <w:p w:rsidR="005C6E3E" w:rsidRPr="00014F17" w:rsidRDefault="005C6E3E" w:rsidP="00C81AE0">
      <w:pPr>
        <w:pStyle w:val="PargrafodaLista"/>
        <w:numPr>
          <w:ilvl w:val="0"/>
          <w:numId w:val="1"/>
        </w:numPr>
        <w:spacing w:after="360"/>
        <w:jc w:val="both"/>
        <w:rPr>
          <w:rFonts w:ascii="Arial" w:hAnsi="Arial" w:cs="Arial"/>
        </w:rPr>
      </w:pPr>
      <w:r w:rsidRPr="00014F17">
        <w:rPr>
          <w:rFonts w:ascii="Arial" w:hAnsi="Arial" w:cs="Arial"/>
        </w:rPr>
        <w:t>A Contratada obriga-se a:</w:t>
      </w:r>
    </w:p>
    <w:p w:rsidR="00C81AE0" w:rsidRPr="00014F17" w:rsidRDefault="00C81AE0" w:rsidP="00C81AE0">
      <w:pPr>
        <w:pStyle w:val="PargrafodaLista"/>
        <w:numPr>
          <w:ilvl w:val="1"/>
          <w:numId w:val="1"/>
        </w:numPr>
        <w:tabs>
          <w:tab w:val="left" w:pos="567"/>
        </w:tabs>
        <w:spacing w:before="240" w:line="360" w:lineRule="auto"/>
        <w:jc w:val="both"/>
        <w:rPr>
          <w:rFonts w:ascii="Arial" w:hAnsi="Arial" w:cs="Arial"/>
        </w:rPr>
      </w:pPr>
      <w:r w:rsidRPr="00014F17">
        <w:rPr>
          <w:rFonts w:ascii="Arial" w:hAnsi="Arial" w:cs="Arial"/>
        </w:rPr>
        <w:lastRenderedPageBreak/>
        <w:t>Fornecer os materiais de acordo com as especificações;</w:t>
      </w:r>
    </w:p>
    <w:p w:rsidR="00C81AE0" w:rsidRPr="00014F17" w:rsidRDefault="00C81AE0" w:rsidP="00C81AE0">
      <w:pPr>
        <w:pStyle w:val="PargrafodaLista"/>
        <w:numPr>
          <w:ilvl w:val="1"/>
          <w:numId w:val="1"/>
        </w:numPr>
        <w:tabs>
          <w:tab w:val="left" w:pos="567"/>
        </w:tabs>
        <w:spacing w:before="240" w:line="360" w:lineRule="auto"/>
        <w:jc w:val="both"/>
        <w:rPr>
          <w:rFonts w:ascii="Arial" w:hAnsi="Arial" w:cs="Arial"/>
        </w:rPr>
      </w:pPr>
      <w:r w:rsidRPr="00014F17">
        <w:rPr>
          <w:rFonts w:ascii="Arial" w:hAnsi="Arial" w:cs="Arial"/>
        </w:rPr>
        <w:t xml:space="preserve">Efetuar a entrega dos bens em perfeitas condições, no prazo e </w:t>
      </w:r>
      <w:proofErr w:type="gramStart"/>
      <w:r w:rsidRPr="00014F17">
        <w:rPr>
          <w:rFonts w:ascii="Arial" w:hAnsi="Arial" w:cs="Arial"/>
        </w:rPr>
        <w:t>local indicados</w:t>
      </w:r>
      <w:proofErr w:type="gramEnd"/>
      <w:r w:rsidRPr="00014F17">
        <w:rPr>
          <w:rFonts w:ascii="Arial" w:hAnsi="Arial" w:cs="Arial"/>
        </w:rPr>
        <w:t xml:space="preserve"> pela Administração, em estrita observância das especificações do Edital e da proposta, acompanhado da respectiva nota fiscal constando detalhadamente as indicações da marca, fabricante, modelo, tipo, procedência e prazo de garantia; </w:t>
      </w:r>
    </w:p>
    <w:p w:rsidR="00C81AE0" w:rsidRPr="00014F17" w:rsidRDefault="00C81AE0" w:rsidP="00C81AE0">
      <w:pPr>
        <w:pStyle w:val="PargrafodaLista"/>
        <w:numPr>
          <w:ilvl w:val="1"/>
          <w:numId w:val="1"/>
        </w:numPr>
        <w:tabs>
          <w:tab w:val="left" w:pos="567"/>
        </w:tabs>
        <w:spacing w:before="240" w:line="360" w:lineRule="auto"/>
        <w:jc w:val="both"/>
        <w:rPr>
          <w:rFonts w:ascii="Arial" w:hAnsi="Arial" w:cs="Arial"/>
        </w:rPr>
      </w:pPr>
      <w:r w:rsidRPr="00014F17">
        <w:rPr>
          <w:rFonts w:ascii="Arial" w:hAnsi="Arial" w:cs="Arial"/>
        </w:rPr>
        <w:t>Fornecer, quando for o caso, acompanhando os bens, o manual do usuário, com uma versão em português, e da relação da rede de assistência técnica autorizada;</w:t>
      </w:r>
    </w:p>
    <w:p w:rsidR="00C81AE0" w:rsidRPr="00014F17" w:rsidRDefault="00C81AE0" w:rsidP="00C81AE0">
      <w:pPr>
        <w:pStyle w:val="PargrafodaLista"/>
        <w:numPr>
          <w:ilvl w:val="1"/>
          <w:numId w:val="1"/>
        </w:numPr>
        <w:tabs>
          <w:tab w:val="left" w:pos="567"/>
        </w:tabs>
        <w:spacing w:before="240" w:line="360" w:lineRule="auto"/>
        <w:jc w:val="both"/>
        <w:rPr>
          <w:rFonts w:ascii="Arial" w:hAnsi="Arial" w:cs="Arial"/>
        </w:rPr>
      </w:pPr>
      <w:r w:rsidRPr="00014F17">
        <w:rPr>
          <w:rFonts w:ascii="Arial" w:hAnsi="Arial" w:cs="Arial"/>
        </w:rPr>
        <w:t>Arcar com todas as despesas diretas ou indiretas, decorrentes do cumprimento das obrigações assumidas, sem qualquer ônus à CONTRATANTE;</w:t>
      </w:r>
    </w:p>
    <w:p w:rsidR="00C81AE0" w:rsidRPr="00014F17" w:rsidRDefault="00C81AE0" w:rsidP="00C81AE0">
      <w:pPr>
        <w:pStyle w:val="PargrafodaLista"/>
        <w:numPr>
          <w:ilvl w:val="1"/>
          <w:numId w:val="1"/>
        </w:numPr>
        <w:tabs>
          <w:tab w:val="left" w:pos="567"/>
        </w:tabs>
        <w:spacing w:before="240" w:line="360" w:lineRule="auto"/>
        <w:jc w:val="both"/>
        <w:rPr>
          <w:rFonts w:ascii="Arial" w:hAnsi="Arial" w:cs="Arial"/>
        </w:rPr>
      </w:pPr>
      <w:r w:rsidRPr="00014F17">
        <w:rPr>
          <w:rFonts w:ascii="Arial" w:hAnsi="Arial" w:cs="Arial"/>
        </w:rPr>
        <w:t>Manter, durante toda a execução do Contrato, em compatibilidade com as obrigações por ele assumidas, todas as condições de habilitação e qualificação exigidas na licitação;</w:t>
      </w:r>
    </w:p>
    <w:p w:rsidR="00C81AE0" w:rsidRPr="00014F17" w:rsidRDefault="00C81AE0" w:rsidP="00C81AE0">
      <w:pPr>
        <w:pStyle w:val="PargrafodaLista"/>
        <w:numPr>
          <w:ilvl w:val="1"/>
          <w:numId w:val="1"/>
        </w:numPr>
        <w:tabs>
          <w:tab w:val="left" w:pos="567"/>
        </w:tabs>
        <w:spacing w:before="240" w:line="360" w:lineRule="auto"/>
        <w:jc w:val="both"/>
        <w:rPr>
          <w:rFonts w:ascii="Arial" w:hAnsi="Arial" w:cs="Arial"/>
        </w:rPr>
      </w:pPr>
      <w:r w:rsidRPr="00014F17">
        <w:rPr>
          <w:rFonts w:ascii="Arial" w:hAnsi="Arial" w:cs="Arial"/>
        </w:rPr>
        <w:t>Arcar com as despesas de montagem nos locais indicados pela CONTRATANTE;</w:t>
      </w:r>
    </w:p>
    <w:p w:rsidR="00C81AE0" w:rsidRPr="00014F17" w:rsidRDefault="00C81AE0" w:rsidP="00C81AE0">
      <w:pPr>
        <w:pStyle w:val="PargrafodaLista"/>
        <w:numPr>
          <w:ilvl w:val="1"/>
          <w:numId w:val="1"/>
        </w:numPr>
        <w:tabs>
          <w:tab w:val="left" w:pos="567"/>
        </w:tabs>
        <w:spacing w:before="240" w:line="360" w:lineRule="auto"/>
        <w:jc w:val="both"/>
        <w:rPr>
          <w:rFonts w:ascii="Arial" w:hAnsi="Arial" w:cs="Arial"/>
        </w:rPr>
      </w:pPr>
      <w:r w:rsidRPr="00014F17">
        <w:rPr>
          <w:rFonts w:ascii="Arial" w:hAnsi="Arial" w:cs="Arial"/>
        </w:rPr>
        <w:t>Responder por perdas e danos que vier a sofrer a CONTRATANTE ou terceiros, em razão de ação ou omissão dolosa ou culposa da CONTRATADA ou de seus prepostos, quando nas suas dependências, independentemente de outras comunicações contratuais ou legais a que estiver sujeita;</w:t>
      </w:r>
    </w:p>
    <w:p w:rsidR="00C81AE0" w:rsidRPr="00014F17" w:rsidRDefault="00C81AE0" w:rsidP="00C81AE0">
      <w:pPr>
        <w:pStyle w:val="PargrafodaLista"/>
        <w:numPr>
          <w:ilvl w:val="1"/>
          <w:numId w:val="1"/>
        </w:numPr>
        <w:tabs>
          <w:tab w:val="left" w:pos="567"/>
        </w:tabs>
        <w:spacing w:before="240" w:line="360" w:lineRule="auto"/>
        <w:jc w:val="both"/>
        <w:rPr>
          <w:rFonts w:ascii="Arial" w:hAnsi="Arial" w:cs="Arial"/>
        </w:rPr>
      </w:pPr>
      <w:r w:rsidRPr="00014F17">
        <w:rPr>
          <w:rFonts w:ascii="Arial" w:hAnsi="Arial" w:cs="Arial"/>
        </w:rPr>
        <w:tab/>
        <w:t>Responsabilizar-se pelos vícios e danos decorrentes do produto, de acordo com os artigos 12, 13, 18 e 26, do Código de Defesa do Consumidor (Lei nº 8.078, de 1990);</w:t>
      </w:r>
    </w:p>
    <w:p w:rsidR="00C81AE0" w:rsidRPr="00014F17" w:rsidRDefault="00C81AE0" w:rsidP="00C81AE0">
      <w:pPr>
        <w:pStyle w:val="PargrafodaLista"/>
        <w:numPr>
          <w:ilvl w:val="1"/>
          <w:numId w:val="1"/>
        </w:numPr>
        <w:tabs>
          <w:tab w:val="left" w:pos="567"/>
        </w:tabs>
        <w:spacing w:before="240" w:line="360" w:lineRule="auto"/>
        <w:jc w:val="both"/>
        <w:rPr>
          <w:rFonts w:ascii="Arial" w:hAnsi="Arial" w:cs="Arial"/>
        </w:rPr>
      </w:pPr>
      <w:r w:rsidRPr="00014F17">
        <w:rPr>
          <w:rFonts w:ascii="Arial" w:hAnsi="Arial" w:cs="Arial"/>
        </w:rPr>
        <w:lastRenderedPageBreak/>
        <w:t>O dever previsto no subitem anterior implica na obrigação de, a critério da Administração, substituir, reparar, corrigir, remover, ou reconstruir, às suas expensas, no prazo máximo de 30 (trinta) dias, o produto com avarias ou defeitos;</w:t>
      </w:r>
    </w:p>
    <w:p w:rsidR="00C81AE0" w:rsidRPr="00014F17" w:rsidRDefault="00C81AE0" w:rsidP="00C81AE0">
      <w:pPr>
        <w:pStyle w:val="PargrafodaLista"/>
        <w:numPr>
          <w:ilvl w:val="1"/>
          <w:numId w:val="1"/>
        </w:numPr>
        <w:tabs>
          <w:tab w:val="left" w:pos="567"/>
        </w:tabs>
        <w:spacing w:before="240" w:line="360" w:lineRule="auto"/>
        <w:jc w:val="both"/>
        <w:rPr>
          <w:rFonts w:ascii="Arial" w:hAnsi="Arial" w:cs="Arial"/>
        </w:rPr>
      </w:pPr>
      <w:r w:rsidRPr="00014F17">
        <w:rPr>
          <w:rFonts w:ascii="Arial" w:hAnsi="Arial" w:cs="Arial"/>
        </w:rPr>
        <w:t>Não permitir a utilização de qualquer trabalho do menor de dezesseis anos, exceto na condição de aprendiz para os maiores de quatorze anos; nem permitir a utilização do trabalho do menor de dezoito anos em trabalho noturno, perigoso ou insalubre;</w:t>
      </w:r>
    </w:p>
    <w:p w:rsidR="00C81AE0" w:rsidRPr="00014F17" w:rsidRDefault="00C81AE0" w:rsidP="00C81AE0">
      <w:pPr>
        <w:pStyle w:val="PargrafodaLista"/>
        <w:numPr>
          <w:ilvl w:val="1"/>
          <w:numId w:val="1"/>
        </w:numPr>
        <w:tabs>
          <w:tab w:val="left" w:pos="567"/>
        </w:tabs>
        <w:spacing w:before="240" w:line="360" w:lineRule="auto"/>
        <w:jc w:val="both"/>
        <w:rPr>
          <w:rFonts w:ascii="Arial" w:hAnsi="Arial" w:cs="Arial"/>
        </w:rPr>
      </w:pPr>
      <w:proofErr w:type="gramStart"/>
      <w:r w:rsidRPr="00014F17">
        <w:rPr>
          <w:rFonts w:ascii="Arial" w:hAnsi="Arial" w:cs="Arial"/>
        </w:rPr>
        <w:t>Responsabilizar-se</w:t>
      </w:r>
      <w:proofErr w:type="gramEnd"/>
      <w:r w:rsidRPr="00014F17">
        <w:rPr>
          <w:rFonts w:ascii="Arial" w:hAnsi="Arial" w:cs="Arial"/>
        </w:rPr>
        <w:t xml:space="preserve"> pelas despesas dos tributos, encargos trabalhistas, previdenciários, fiscais, comerciais, taxas, fretes, seguros, deslocamento de pessoal, prestação de garantia e quaisquer outras que incidam ou venham a incidir na execução do contrato;</w:t>
      </w:r>
    </w:p>
    <w:p w:rsidR="00C81AE0" w:rsidRPr="00014F17" w:rsidRDefault="00C81AE0" w:rsidP="00C81AE0">
      <w:pPr>
        <w:pStyle w:val="PargrafodaLista"/>
        <w:numPr>
          <w:ilvl w:val="1"/>
          <w:numId w:val="1"/>
        </w:numPr>
        <w:tabs>
          <w:tab w:val="left" w:pos="567"/>
        </w:tabs>
        <w:spacing w:before="240" w:line="360" w:lineRule="auto"/>
        <w:jc w:val="both"/>
        <w:rPr>
          <w:rFonts w:ascii="Arial" w:hAnsi="Arial" w:cs="Arial"/>
        </w:rPr>
      </w:pPr>
      <w:r w:rsidRPr="00014F17">
        <w:rPr>
          <w:rFonts w:ascii="Arial" w:hAnsi="Arial" w:cs="Arial"/>
        </w:rPr>
        <w:t>Comunicar à CONTRATANTE, no prazo máximo de 24 (vinte e quatro) horas que antecede a data da entrega, os motivos que impossibilitem o cumprimento do prazo previsto, com a devida comprovação.</w:t>
      </w:r>
    </w:p>
    <w:p w:rsidR="00C81AE0" w:rsidRPr="00014F17" w:rsidRDefault="00C81AE0" w:rsidP="00C81AE0">
      <w:pPr>
        <w:pStyle w:val="PargrafodaLista"/>
        <w:numPr>
          <w:ilvl w:val="1"/>
          <w:numId w:val="1"/>
        </w:numPr>
        <w:tabs>
          <w:tab w:val="left" w:pos="567"/>
        </w:tabs>
        <w:spacing w:before="240" w:line="360" w:lineRule="auto"/>
        <w:jc w:val="both"/>
        <w:rPr>
          <w:rFonts w:ascii="Arial" w:hAnsi="Arial" w:cs="Arial"/>
        </w:rPr>
      </w:pPr>
      <w:r w:rsidRPr="00014F17">
        <w:rPr>
          <w:rFonts w:ascii="Arial" w:hAnsi="Arial" w:cs="Arial"/>
        </w:rPr>
        <w:t xml:space="preserve">Não </w:t>
      </w:r>
      <w:proofErr w:type="gramStart"/>
      <w:r w:rsidRPr="00014F17">
        <w:rPr>
          <w:rFonts w:ascii="Arial" w:hAnsi="Arial" w:cs="Arial"/>
        </w:rPr>
        <w:t>veicular, em hipótese alguma, publicidade</w:t>
      </w:r>
      <w:proofErr w:type="gramEnd"/>
      <w:r w:rsidRPr="00014F17">
        <w:rPr>
          <w:rFonts w:ascii="Arial" w:hAnsi="Arial" w:cs="Arial"/>
        </w:rPr>
        <w:t xml:space="preserve"> ou qualquer outra informação acerca das atividades referentes ao fornecimento do objeto deste Termo de Referência, sem prévia autorização da Polícia Federal, mantendo total sigilo das informações (escritas, faladas, áudio, vídeo, imagens e produtos).</w:t>
      </w:r>
    </w:p>
    <w:p w:rsidR="00C81AE0" w:rsidRPr="00014F17" w:rsidRDefault="00C81AE0" w:rsidP="00C81AE0">
      <w:pPr>
        <w:pStyle w:val="PargrafodaLista"/>
        <w:numPr>
          <w:ilvl w:val="1"/>
          <w:numId w:val="1"/>
        </w:numPr>
        <w:tabs>
          <w:tab w:val="left" w:pos="567"/>
        </w:tabs>
        <w:spacing w:before="240" w:line="360" w:lineRule="auto"/>
        <w:jc w:val="both"/>
        <w:rPr>
          <w:rFonts w:ascii="Arial" w:hAnsi="Arial" w:cs="Arial"/>
        </w:rPr>
      </w:pPr>
      <w:r w:rsidRPr="00014F17">
        <w:rPr>
          <w:rFonts w:ascii="Arial" w:hAnsi="Arial" w:cs="Arial"/>
        </w:rPr>
        <w:t xml:space="preserve">Observar, no que couber, o Código Civil Brasileiro, Normas Técnicas, as Leis e os regulamentos pertinentes. </w:t>
      </w:r>
    </w:p>
    <w:p w:rsidR="005C6E3E" w:rsidRPr="00014F17" w:rsidRDefault="005C6E3E" w:rsidP="00C81AE0">
      <w:pPr>
        <w:pStyle w:val="PargrafodaLista"/>
        <w:numPr>
          <w:ilvl w:val="0"/>
          <w:numId w:val="1"/>
        </w:numPr>
        <w:spacing w:after="360"/>
        <w:jc w:val="both"/>
        <w:rPr>
          <w:rFonts w:ascii="Arial" w:hAnsi="Arial" w:cs="Arial"/>
        </w:rPr>
      </w:pPr>
      <w:r w:rsidRPr="00014F17">
        <w:rPr>
          <w:rFonts w:ascii="Arial" w:hAnsi="Arial" w:cs="Arial"/>
        </w:rPr>
        <w:t>A Contratante obriga-se a:</w:t>
      </w:r>
    </w:p>
    <w:p w:rsidR="00C81AE0" w:rsidRPr="00014F17" w:rsidRDefault="00C81AE0" w:rsidP="00C81AE0">
      <w:pPr>
        <w:pStyle w:val="PargrafodaLista"/>
        <w:numPr>
          <w:ilvl w:val="1"/>
          <w:numId w:val="1"/>
        </w:numPr>
        <w:tabs>
          <w:tab w:val="left" w:pos="567"/>
        </w:tabs>
        <w:spacing w:before="240" w:line="360" w:lineRule="auto"/>
        <w:jc w:val="both"/>
        <w:rPr>
          <w:rFonts w:ascii="Arial" w:hAnsi="Arial" w:cs="Arial"/>
        </w:rPr>
      </w:pPr>
      <w:r w:rsidRPr="00014F17">
        <w:rPr>
          <w:rFonts w:ascii="Arial" w:hAnsi="Arial" w:cs="Arial"/>
        </w:rPr>
        <w:t>Receber provisoriamente o material, disponibilizando local, data e horário;</w:t>
      </w:r>
    </w:p>
    <w:p w:rsidR="00C81AE0" w:rsidRPr="00014F17" w:rsidRDefault="00C81AE0" w:rsidP="00C81AE0">
      <w:pPr>
        <w:pStyle w:val="PargrafodaLista"/>
        <w:numPr>
          <w:ilvl w:val="1"/>
          <w:numId w:val="1"/>
        </w:numPr>
        <w:tabs>
          <w:tab w:val="left" w:pos="567"/>
        </w:tabs>
        <w:spacing w:before="240" w:line="360" w:lineRule="auto"/>
        <w:jc w:val="both"/>
        <w:rPr>
          <w:rFonts w:ascii="Arial" w:hAnsi="Arial" w:cs="Arial"/>
        </w:rPr>
      </w:pPr>
      <w:r w:rsidRPr="00014F17">
        <w:rPr>
          <w:rFonts w:ascii="Arial" w:hAnsi="Arial" w:cs="Arial"/>
        </w:rPr>
        <w:t xml:space="preserve">Verificar minuciosamente, no prazo fixado, a conformidade dos bens recebidos provisoriamente, com as especificações constantes do Edital e da proposta, para fins de aceitação e recebimento definitivos; </w:t>
      </w:r>
    </w:p>
    <w:p w:rsidR="00C81AE0" w:rsidRPr="00014F17" w:rsidRDefault="00C81AE0" w:rsidP="00C81AE0">
      <w:pPr>
        <w:pStyle w:val="PargrafodaLista"/>
        <w:numPr>
          <w:ilvl w:val="1"/>
          <w:numId w:val="1"/>
        </w:numPr>
        <w:tabs>
          <w:tab w:val="left" w:pos="567"/>
        </w:tabs>
        <w:spacing w:before="240" w:line="360" w:lineRule="auto"/>
        <w:jc w:val="both"/>
        <w:rPr>
          <w:rFonts w:ascii="Arial" w:hAnsi="Arial" w:cs="Arial"/>
        </w:rPr>
      </w:pPr>
      <w:r w:rsidRPr="00014F17">
        <w:rPr>
          <w:rFonts w:ascii="Arial" w:hAnsi="Arial" w:cs="Arial"/>
        </w:rPr>
        <w:lastRenderedPageBreak/>
        <w:t>Acompanhar e fiscalizar o cumprimento das obrigações da Contratada, através de servidor e/ou comissão especialmente designados;</w:t>
      </w:r>
    </w:p>
    <w:p w:rsidR="00C81AE0" w:rsidRPr="00014F17" w:rsidRDefault="00C81AE0" w:rsidP="00C81AE0">
      <w:pPr>
        <w:pStyle w:val="PargrafodaLista"/>
        <w:numPr>
          <w:ilvl w:val="1"/>
          <w:numId w:val="1"/>
        </w:numPr>
        <w:tabs>
          <w:tab w:val="left" w:pos="567"/>
        </w:tabs>
        <w:spacing w:before="240" w:line="360" w:lineRule="auto"/>
        <w:jc w:val="both"/>
        <w:rPr>
          <w:rFonts w:ascii="Arial" w:hAnsi="Arial" w:cs="Arial"/>
        </w:rPr>
      </w:pPr>
      <w:r w:rsidRPr="00014F17">
        <w:rPr>
          <w:rFonts w:ascii="Arial" w:hAnsi="Arial" w:cs="Arial"/>
        </w:rPr>
        <w:t>Proporcionar todas as facilidades para que a CONTRATADA possa cumprir suas obrigações dentro das normas e condições estabelecidas;</w:t>
      </w:r>
    </w:p>
    <w:p w:rsidR="00C81AE0" w:rsidRPr="00014F17" w:rsidRDefault="00C81AE0" w:rsidP="00C81AE0">
      <w:pPr>
        <w:pStyle w:val="PargrafodaLista"/>
        <w:numPr>
          <w:ilvl w:val="1"/>
          <w:numId w:val="1"/>
        </w:numPr>
        <w:tabs>
          <w:tab w:val="left" w:pos="567"/>
        </w:tabs>
        <w:spacing w:before="240" w:line="360" w:lineRule="auto"/>
        <w:jc w:val="both"/>
        <w:rPr>
          <w:rFonts w:ascii="Arial" w:hAnsi="Arial" w:cs="Arial"/>
        </w:rPr>
      </w:pPr>
      <w:r w:rsidRPr="00014F17">
        <w:rPr>
          <w:rFonts w:ascii="Arial" w:hAnsi="Arial" w:cs="Arial"/>
        </w:rPr>
        <w:t>Efetuar o pagamento à contratada de conformidade com o estabelecido;</w:t>
      </w:r>
    </w:p>
    <w:p w:rsidR="005C6E3E" w:rsidRPr="00014F17" w:rsidRDefault="005C6E3E" w:rsidP="00C81AE0">
      <w:pPr>
        <w:pStyle w:val="PargrafodaLista"/>
        <w:suppressAutoHyphens w:val="0"/>
        <w:ind w:left="284"/>
        <w:jc w:val="both"/>
        <w:rPr>
          <w:rFonts w:ascii="Arial" w:hAnsi="Arial" w:cs="Arial"/>
        </w:rPr>
      </w:pPr>
    </w:p>
    <w:p w:rsidR="005C6E3E" w:rsidRPr="00014F17" w:rsidRDefault="005C6E3E" w:rsidP="005C6E3E">
      <w:pPr>
        <w:pStyle w:val="PargrafodaLista"/>
        <w:spacing w:after="360"/>
        <w:ind w:left="142"/>
        <w:jc w:val="both"/>
        <w:rPr>
          <w:rFonts w:ascii="Arial" w:hAnsi="Arial" w:cs="Arial"/>
        </w:rPr>
      </w:pPr>
    </w:p>
    <w:p w:rsidR="005B27C3" w:rsidRPr="00014F17" w:rsidRDefault="00D84AEE" w:rsidP="00AD7EF2">
      <w:pPr>
        <w:spacing w:after="360"/>
        <w:ind w:left="142"/>
        <w:jc w:val="both"/>
        <w:rPr>
          <w:rFonts w:ascii="Arial" w:hAnsi="Arial" w:cs="Arial"/>
          <w:u w:val="single"/>
          <w:shd w:val="clear" w:color="auto" w:fill="C0C0C0"/>
        </w:rPr>
      </w:pPr>
      <w:r w:rsidRPr="00014F17">
        <w:rPr>
          <w:rFonts w:ascii="Arial" w:hAnsi="Arial" w:cs="Arial"/>
          <w:b/>
          <w:bCs/>
          <w:u w:val="single"/>
          <w:shd w:val="clear" w:color="auto" w:fill="B3B3B3"/>
        </w:rPr>
        <w:t>CLÁUSULA DÉCIMA</w:t>
      </w:r>
      <w:r w:rsidR="005B27C3" w:rsidRPr="00014F17">
        <w:rPr>
          <w:rFonts w:ascii="Arial" w:hAnsi="Arial" w:cs="Arial"/>
          <w:b/>
          <w:bCs/>
          <w:u w:val="single"/>
          <w:shd w:val="clear" w:color="auto" w:fill="B3B3B3"/>
        </w:rPr>
        <w:t xml:space="preserve"> - </w:t>
      </w:r>
      <w:r w:rsidR="005B27C3" w:rsidRPr="00014F17">
        <w:rPr>
          <w:rFonts w:ascii="Arial" w:hAnsi="Arial" w:cs="Arial"/>
          <w:u w:val="single"/>
          <w:shd w:val="clear" w:color="auto" w:fill="C0C0C0"/>
        </w:rPr>
        <w:t>DO RECEBIMENTO E CRITÉRIO DE ACEITAÇÃO DO OBJETO</w:t>
      </w:r>
    </w:p>
    <w:p w:rsidR="00014F17" w:rsidRPr="00014F17" w:rsidRDefault="00014F17" w:rsidP="00014F17">
      <w:pPr>
        <w:pStyle w:val="PargrafodaLista"/>
        <w:numPr>
          <w:ilvl w:val="0"/>
          <w:numId w:val="1"/>
        </w:numPr>
        <w:tabs>
          <w:tab w:val="left" w:pos="567"/>
        </w:tabs>
        <w:spacing w:before="240" w:line="360" w:lineRule="auto"/>
        <w:jc w:val="both"/>
        <w:rPr>
          <w:rFonts w:ascii="Arial" w:hAnsi="Arial" w:cs="Arial"/>
        </w:rPr>
      </w:pPr>
      <w:r w:rsidRPr="00014F17">
        <w:rPr>
          <w:rFonts w:ascii="Arial" w:hAnsi="Arial" w:cs="Arial"/>
        </w:rPr>
        <w:t>Os móveis descritos no Anexo B do Termo de Referência deverão ser entregues nas Unidades de POLÍCIA FEDERAL, com os endereços constantes do Anexo C daquele mesmo Termo;</w:t>
      </w:r>
    </w:p>
    <w:p w:rsidR="00014F17" w:rsidRPr="00014F17" w:rsidRDefault="00014F17" w:rsidP="00014F17">
      <w:pPr>
        <w:pStyle w:val="PargrafodaLista"/>
        <w:numPr>
          <w:ilvl w:val="0"/>
          <w:numId w:val="1"/>
        </w:numPr>
        <w:tabs>
          <w:tab w:val="left" w:pos="567"/>
        </w:tabs>
        <w:spacing w:before="240" w:line="360" w:lineRule="auto"/>
        <w:jc w:val="both"/>
        <w:rPr>
          <w:rFonts w:ascii="Arial" w:hAnsi="Arial" w:cs="Arial"/>
        </w:rPr>
      </w:pPr>
      <w:r w:rsidRPr="00014F17">
        <w:rPr>
          <w:rFonts w:ascii="Arial" w:hAnsi="Arial" w:cs="Arial"/>
        </w:rPr>
        <w:t xml:space="preserve">Os materiais deverão estar embalados e lacrados de forma a ficarem protegidos da ação da luz, poeira, umidade, assim como constar referência de marca e fabricante; </w:t>
      </w:r>
    </w:p>
    <w:p w:rsidR="00014F17" w:rsidRPr="00014F17" w:rsidRDefault="00014F17" w:rsidP="00014F17">
      <w:pPr>
        <w:pStyle w:val="PargrafodaLista"/>
        <w:numPr>
          <w:ilvl w:val="0"/>
          <w:numId w:val="1"/>
        </w:numPr>
        <w:tabs>
          <w:tab w:val="left" w:pos="567"/>
        </w:tabs>
        <w:spacing w:before="240" w:line="360" w:lineRule="auto"/>
        <w:jc w:val="both"/>
        <w:rPr>
          <w:rFonts w:ascii="Arial" w:hAnsi="Arial" w:cs="Arial"/>
        </w:rPr>
      </w:pPr>
      <w:r w:rsidRPr="00014F17">
        <w:rPr>
          <w:rFonts w:ascii="Arial" w:hAnsi="Arial" w:cs="Arial"/>
        </w:rPr>
        <w:t xml:space="preserve">Os materiais objeto desta Ata de Registro de Preços deverão ser entregues em até 30 (trinta) dias após solicitação formal da Unidade Gestora respectiva, podendo ser prorrogado uma única vez, desde que comprovada </w:t>
      </w:r>
      <w:proofErr w:type="gramStart"/>
      <w:r w:rsidRPr="00014F17">
        <w:rPr>
          <w:rFonts w:ascii="Arial" w:hAnsi="Arial" w:cs="Arial"/>
        </w:rPr>
        <w:t>a</w:t>
      </w:r>
      <w:proofErr w:type="gramEnd"/>
      <w:r w:rsidRPr="00014F17">
        <w:rPr>
          <w:rFonts w:ascii="Arial" w:hAnsi="Arial" w:cs="Arial"/>
        </w:rPr>
        <w:t xml:space="preserve"> impossibilidade de fornecimento no prazo inicialmente estipulado.</w:t>
      </w:r>
    </w:p>
    <w:p w:rsidR="00014F17" w:rsidRPr="00014F17" w:rsidRDefault="00014F17" w:rsidP="00014F17">
      <w:pPr>
        <w:pStyle w:val="PargrafodaLista"/>
        <w:numPr>
          <w:ilvl w:val="0"/>
          <w:numId w:val="1"/>
        </w:numPr>
        <w:tabs>
          <w:tab w:val="left" w:pos="567"/>
        </w:tabs>
        <w:spacing w:before="240" w:line="360" w:lineRule="auto"/>
        <w:jc w:val="both"/>
        <w:rPr>
          <w:rFonts w:ascii="Arial" w:hAnsi="Arial" w:cs="Arial"/>
        </w:rPr>
      </w:pPr>
      <w:r w:rsidRPr="00014F17">
        <w:rPr>
          <w:rFonts w:ascii="Arial" w:hAnsi="Arial" w:cs="Arial"/>
        </w:rPr>
        <w:t>O recebimento dos materiais deverá ser efetuado por servidor e/ou comissão a ser indicada pela Unidade, com objetivo de verificar sua conformidade com as especificações constantes neste termo de referência e seus anexos e será realizado:</w:t>
      </w:r>
    </w:p>
    <w:p w:rsidR="00014F17" w:rsidRPr="00014F17" w:rsidRDefault="00014F17" w:rsidP="00014F17">
      <w:pPr>
        <w:pStyle w:val="PargrafodaLista"/>
        <w:numPr>
          <w:ilvl w:val="1"/>
          <w:numId w:val="1"/>
        </w:numPr>
        <w:tabs>
          <w:tab w:val="left" w:pos="567"/>
          <w:tab w:val="left" w:pos="709"/>
        </w:tabs>
        <w:spacing w:before="240" w:line="360" w:lineRule="auto"/>
        <w:jc w:val="both"/>
        <w:rPr>
          <w:rFonts w:ascii="Arial" w:hAnsi="Arial" w:cs="Arial"/>
        </w:rPr>
      </w:pPr>
      <w:r w:rsidRPr="00014F17">
        <w:rPr>
          <w:rFonts w:ascii="Arial" w:hAnsi="Arial" w:cs="Arial"/>
        </w:rPr>
        <w:lastRenderedPageBreak/>
        <w:t>Provisoriamente, no ato da entrega, para posterior verificação da conformidade dos materiais com as especificações constantes neste termo de referência;</w:t>
      </w:r>
    </w:p>
    <w:p w:rsidR="00014F17" w:rsidRPr="00014F17" w:rsidRDefault="00014F17" w:rsidP="00014F17">
      <w:pPr>
        <w:pStyle w:val="PargrafodaLista"/>
        <w:numPr>
          <w:ilvl w:val="1"/>
          <w:numId w:val="1"/>
        </w:numPr>
        <w:tabs>
          <w:tab w:val="left" w:pos="567"/>
          <w:tab w:val="left" w:pos="709"/>
        </w:tabs>
        <w:spacing w:before="240" w:line="360" w:lineRule="auto"/>
        <w:jc w:val="both"/>
        <w:rPr>
          <w:rFonts w:ascii="Arial" w:hAnsi="Arial" w:cs="Arial"/>
        </w:rPr>
      </w:pPr>
      <w:r w:rsidRPr="00014F17">
        <w:rPr>
          <w:rFonts w:ascii="Arial" w:hAnsi="Arial" w:cs="Arial"/>
        </w:rPr>
        <w:t>Definitivamente, no prazo máximo de até 10 (dez) dias corridos, contados a partir do recebimento provisório, após verificação de sua compatibilidade com as especificações descritas no termo de referencia, e sua consequente aceitação mediante atesto da nota fiscal, efetuado pelo servidor e/ou comissão de recebimento, após a instalação e montagem dos mesmos;</w:t>
      </w:r>
    </w:p>
    <w:p w:rsidR="00014F17" w:rsidRPr="00014F17" w:rsidRDefault="00014F17" w:rsidP="00014F17">
      <w:pPr>
        <w:pStyle w:val="PargrafodaLista"/>
        <w:numPr>
          <w:ilvl w:val="0"/>
          <w:numId w:val="1"/>
        </w:numPr>
        <w:tabs>
          <w:tab w:val="left" w:pos="567"/>
        </w:tabs>
        <w:spacing w:before="240" w:line="360" w:lineRule="auto"/>
        <w:jc w:val="both"/>
        <w:rPr>
          <w:rFonts w:ascii="Arial" w:hAnsi="Arial" w:cs="Arial"/>
        </w:rPr>
      </w:pPr>
      <w:r w:rsidRPr="00014F17">
        <w:rPr>
          <w:rFonts w:ascii="Arial" w:hAnsi="Arial" w:cs="Arial"/>
        </w:rPr>
        <w:t>O horário de entrega do material deverá ser em horário comercial, devendo a empresa contratada manter contato prévio com as unidades em questão;</w:t>
      </w:r>
    </w:p>
    <w:p w:rsidR="00014F17" w:rsidRPr="00014F17" w:rsidRDefault="00014F17" w:rsidP="00014F17">
      <w:pPr>
        <w:pStyle w:val="PargrafodaLista"/>
        <w:numPr>
          <w:ilvl w:val="0"/>
          <w:numId w:val="1"/>
        </w:numPr>
        <w:tabs>
          <w:tab w:val="left" w:pos="567"/>
        </w:tabs>
        <w:spacing w:before="240" w:line="360" w:lineRule="auto"/>
        <w:jc w:val="both"/>
        <w:rPr>
          <w:rFonts w:ascii="Arial" w:hAnsi="Arial" w:cs="Arial"/>
        </w:rPr>
      </w:pPr>
      <w:r w:rsidRPr="00014F17">
        <w:rPr>
          <w:rFonts w:ascii="Arial" w:hAnsi="Arial" w:cs="Arial"/>
        </w:rPr>
        <w:t>Caberá exclusivamente a contratada toda e qualquer responsabilidade sobre seus funcionários em quaisquer ocorrências decorrentes da execução dos serviços de entrega e montagem dos móveis;</w:t>
      </w:r>
    </w:p>
    <w:p w:rsidR="00014F17" w:rsidRPr="00014F17" w:rsidRDefault="00014F17" w:rsidP="00014F17">
      <w:pPr>
        <w:pStyle w:val="PargrafodaLista"/>
        <w:numPr>
          <w:ilvl w:val="0"/>
          <w:numId w:val="1"/>
        </w:numPr>
        <w:tabs>
          <w:tab w:val="left" w:pos="567"/>
        </w:tabs>
        <w:spacing w:before="240" w:line="360" w:lineRule="auto"/>
        <w:jc w:val="both"/>
        <w:rPr>
          <w:rFonts w:ascii="Arial" w:hAnsi="Arial" w:cs="Arial"/>
        </w:rPr>
      </w:pPr>
      <w:r w:rsidRPr="00014F17">
        <w:rPr>
          <w:rFonts w:ascii="Arial" w:hAnsi="Arial" w:cs="Arial"/>
        </w:rPr>
        <w:t xml:space="preserve">A CONTRATADA deverá antes da entrega dos móveis, contatar a </w:t>
      </w:r>
      <w:r w:rsidRPr="00014F17">
        <w:rPr>
          <w:rFonts w:ascii="Arial" w:hAnsi="Arial" w:cs="Arial"/>
          <w:bCs/>
        </w:rPr>
        <w:t>Coordenação de Administração - COAD</w:t>
      </w:r>
      <w:r w:rsidRPr="00014F17">
        <w:rPr>
          <w:rFonts w:ascii="Arial" w:hAnsi="Arial" w:cs="Arial"/>
        </w:rPr>
        <w:t xml:space="preserve">, na Sede do Departamento de Polícia Federal, localizada na </w:t>
      </w:r>
      <w:r w:rsidRPr="00014F17">
        <w:rPr>
          <w:rFonts w:ascii="Arial" w:hAnsi="Arial" w:cs="Arial"/>
          <w:shd w:val="clear" w:color="auto" w:fill="FFFFFF"/>
        </w:rPr>
        <w:t xml:space="preserve">SAS Quadra </w:t>
      </w:r>
      <w:proofErr w:type="gramStart"/>
      <w:r w:rsidRPr="00014F17">
        <w:rPr>
          <w:rFonts w:ascii="Arial" w:hAnsi="Arial" w:cs="Arial"/>
          <w:shd w:val="clear" w:color="auto" w:fill="FFFFFF"/>
        </w:rPr>
        <w:t>6</w:t>
      </w:r>
      <w:proofErr w:type="gramEnd"/>
      <w:r w:rsidRPr="00014F17">
        <w:rPr>
          <w:rFonts w:ascii="Arial" w:hAnsi="Arial" w:cs="Arial"/>
          <w:shd w:val="clear" w:color="auto" w:fill="FFFFFF"/>
        </w:rPr>
        <w:t>, lotes 09/10, Brasília-DF</w:t>
      </w:r>
      <w:r w:rsidRPr="00014F17">
        <w:rPr>
          <w:rFonts w:ascii="Arial" w:hAnsi="Arial" w:cs="Arial"/>
        </w:rPr>
        <w:t>, para fornecer amostra de aprovação de cada item, para verificar a cor, o material e o padrão dos mesmos.</w:t>
      </w:r>
    </w:p>
    <w:p w:rsidR="00014F17" w:rsidRPr="00014F17" w:rsidRDefault="00014F17" w:rsidP="00014F17">
      <w:pPr>
        <w:pStyle w:val="PargrafodaLista"/>
        <w:numPr>
          <w:ilvl w:val="0"/>
          <w:numId w:val="1"/>
        </w:numPr>
        <w:tabs>
          <w:tab w:val="left" w:pos="567"/>
        </w:tabs>
        <w:spacing w:before="240" w:line="360" w:lineRule="auto"/>
        <w:jc w:val="both"/>
        <w:rPr>
          <w:rFonts w:ascii="Arial" w:hAnsi="Arial" w:cs="Arial"/>
        </w:rPr>
      </w:pPr>
      <w:r w:rsidRPr="00014F17">
        <w:rPr>
          <w:rFonts w:ascii="Arial" w:hAnsi="Arial" w:cs="Arial"/>
        </w:rPr>
        <w:t xml:space="preserve">No caso de materiais entregues em desconformidade com o especificado neste termo de referência, a empresa fornecedora deverá substituí-los no prazo não superior a 30 (trinta) dias corridos, contados da comunicação realizada pelo Departamento de Polícia Federal, correndo </w:t>
      </w:r>
      <w:proofErr w:type="gramStart"/>
      <w:r w:rsidRPr="00014F17">
        <w:rPr>
          <w:rFonts w:ascii="Arial" w:hAnsi="Arial" w:cs="Arial"/>
        </w:rPr>
        <w:t>às expensas da</w:t>
      </w:r>
      <w:proofErr w:type="gramEnd"/>
      <w:r w:rsidRPr="00014F17">
        <w:rPr>
          <w:rFonts w:ascii="Arial" w:hAnsi="Arial" w:cs="Arial"/>
        </w:rPr>
        <w:t xml:space="preserve"> própria empresa quaisquer custas advindas da substituição.</w:t>
      </w:r>
    </w:p>
    <w:p w:rsidR="00AD7EF2" w:rsidRDefault="00AD7EF2" w:rsidP="005C6E3E">
      <w:pPr>
        <w:spacing w:after="360"/>
        <w:ind w:left="142"/>
        <w:jc w:val="both"/>
        <w:rPr>
          <w:rFonts w:ascii="Arial" w:hAnsi="Arial" w:cs="Arial"/>
        </w:rPr>
      </w:pPr>
    </w:p>
    <w:p w:rsidR="00014F17" w:rsidRPr="00014F17" w:rsidRDefault="00014F17" w:rsidP="005C6E3E">
      <w:pPr>
        <w:spacing w:after="360"/>
        <w:ind w:left="142"/>
        <w:jc w:val="both"/>
        <w:rPr>
          <w:rFonts w:ascii="Arial" w:hAnsi="Arial" w:cs="Arial"/>
        </w:rPr>
      </w:pPr>
    </w:p>
    <w:p w:rsidR="005B27C3" w:rsidRPr="00014F17" w:rsidRDefault="005B27C3" w:rsidP="00AD7EF2">
      <w:pPr>
        <w:spacing w:after="360"/>
        <w:ind w:left="142"/>
        <w:jc w:val="both"/>
        <w:rPr>
          <w:rFonts w:ascii="Arial" w:hAnsi="Arial" w:cs="Arial"/>
          <w:u w:val="single"/>
          <w:shd w:val="clear" w:color="auto" w:fill="B3B3B3"/>
        </w:rPr>
      </w:pPr>
      <w:r w:rsidRPr="00014F17">
        <w:rPr>
          <w:rFonts w:ascii="Arial" w:hAnsi="Arial" w:cs="Arial"/>
          <w:b/>
          <w:bCs/>
          <w:u w:val="single"/>
          <w:shd w:val="clear" w:color="auto" w:fill="B3B3B3"/>
        </w:rPr>
        <w:lastRenderedPageBreak/>
        <w:t xml:space="preserve">CLÁUSULA </w:t>
      </w:r>
      <w:r w:rsidR="00D84AEE" w:rsidRPr="00014F17">
        <w:rPr>
          <w:rFonts w:ascii="Arial" w:hAnsi="Arial" w:cs="Arial"/>
          <w:b/>
          <w:bCs/>
          <w:u w:val="single"/>
          <w:shd w:val="clear" w:color="auto" w:fill="B3B3B3"/>
        </w:rPr>
        <w:t>DÉCIMA PRIMEIRA</w:t>
      </w:r>
      <w:r w:rsidRPr="00014F17">
        <w:rPr>
          <w:rFonts w:ascii="Arial" w:hAnsi="Arial" w:cs="Arial"/>
          <w:b/>
          <w:bCs/>
          <w:u w:val="single"/>
          <w:shd w:val="clear" w:color="auto" w:fill="B3B3B3"/>
        </w:rPr>
        <w:t xml:space="preserve"> - </w:t>
      </w:r>
      <w:r w:rsidRPr="00014F17">
        <w:rPr>
          <w:rFonts w:ascii="Arial" w:hAnsi="Arial" w:cs="Arial"/>
          <w:u w:val="single"/>
          <w:shd w:val="clear" w:color="auto" w:fill="B3B3B3"/>
        </w:rPr>
        <w:t>DO PAGAMENTO</w:t>
      </w:r>
    </w:p>
    <w:p w:rsidR="00014F17" w:rsidRPr="00014F17" w:rsidRDefault="00014F17" w:rsidP="00014F17">
      <w:pPr>
        <w:tabs>
          <w:tab w:val="left" w:pos="567"/>
        </w:tabs>
        <w:spacing w:before="240" w:line="360" w:lineRule="auto"/>
        <w:ind w:left="567" w:hanging="567"/>
        <w:jc w:val="both"/>
        <w:rPr>
          <w:rFonts w:ascii="Arial" w:hAnsi="Arial" w:cs="Arial"/>
        </w:rPr>
      </w:pPr>
      <w:r>
        <w:rPr>
          <w:rFonts w:ascii="Arial" w:hAnsi="Arial" w:cs="Arial"/>
          <w:b/>
        </w:rPr>
        <w:t xml:space="preserve">43. </w:t>
      </w:r>
      <w:r w:rsidRPr="00014F17">
        <w:rPr>
          <w:rFonts w:ascii="Arial" w:hAnsi="Arial" w:cs="Arial"/>
        </w:rPr>
        <w:t xml:space="preserve">O prazo para pagamento será de 30 (trinta) dias, contados a partir da data da apresentação da Nota Fiscal/Fatura pela CONTRATADA. </w:t>
      </w:r>
    </w:p>
    <w:p w:rsidR="00014F17" w:rsidRPr="00014F17" w:rsidRDefault="00014F17" w:rsidP="00014F17">
      <w:pPr>
        <w:tabs>
          <w:tab w:val="left" w:pos="567"/>
        </w:tabs>
        <w:spacing w:before="240" w:line="360" w:lineRule="auto"/>
        <w:ind w:left="567" w:hanging="567"/>
        <w:jc w:val="both"/>
        <w:rPr>
          <w:rFonts w:ascii="Arial" w:hAnsi="Arial" w:cs="Arial"/>
        </w:rPr>
      </w:pPr>
      <w:r w:rsidRPr="00014F17">
        <w:rPr>
          <w:rFonts w:ascii="Arial" w:hAnsi="Arial" w:cs="Arial"/>
          <w:b/>
        </w:rPr>
        <w:t xml:space="preserve">44. </w:t>
      </w:r>
      <w:r w:rsidRPr="00014F17">
        <w:rPr>
          <w:rFonts w:ascii="Arial" w:hAnsi="Arial" w:cs="Arial"/>
        </w:rPr>
        <w:t xml:space="preserve">Os pagamentos decorrentes de despesas cujos valores não ultrapassem o montante de R$ 8.000,00 (oito mil reais) deverão ser efetuados no prazo de até </w:t>
      </w:r>
      <w:proofErr w:type="gramStart"/>
      <w:r w:rsidRPr="00014F17">
        <w:rPr>
          <w:rFonts w:ascii="Arial" w:hAnsi="Arial" w:cs="Arial"/>
        </w:rPr>
        <w:t>5</w:t>
      </w:r>
      <w:proofErr w:type="gramEnd"/>
      <w:r w:rsidRPr="00014F17">
        <w:rPr>
          <w:rFonts w:ascii="Arial" w:hAnsi="Arial" w:cs="Arial"/>
        </w:rPr>
        <w:t xml:space="preserve"> (cinco) dias úteis, contados da data da apresentação da Nota Fiscal/Fatura, nos termos do art. 5º, § 3º, da Lei nº 8.666, de 1993.</w:t>
      </w:r>
    </w:p>
    <w:p w:rsidR="00014F17" w:rsidRPr="00014F17" w:rsidRDefault="00014F17" w:rsidP="00014F17">
      <w:pPr>
        <w:tabs>
          <w:tab w:val="left" w:pos="567"/>
        </w:tabs>
        <w:spacing w:before="240" w:line="360" w:lineRule="auto"/>
        <w:ind w:left="567" w:hanging="567"/>
        <w:jc w:val="both"/>
        <w:rPr>
          <w:rFonts w:ascii="Arial" w:hAnsi="Arial" w:cs="Arial"/>
        </w:rPr>
      </w:pPr>
      <w:r>
        <w:rPr>
          <w:rFonts w:ascii="Arial" w:hAnsi="Arial" w:cs="Arial"/>
          <w:b/>
        </w:rPr>
        <w:t xml:space="preserve">45. </w:t>
      </w:r>
      <w:r w:rsidRPr="00014F17">
        <w:rPr>
          <w:rFonts w:ascii="Arial" w:hAnsi="Arial" w:cs="Arial"/>
        </w:rPr>
        <w:t>O pagamento somente será efetuado após o “atesto”, pelo servidor competente, da Nota Fiscal/Fatura apresentada pela CONTRATADA.</w:t>
      </w:r>
    </w:p>
    <w:p w:rsidR="00014F17" w:rsidRPr="00014F17" w:rsidRDefault="00014F17" w:rsidP="00014F17">
      <w:pPr>
        <w:tabs>
          <w:tab w:val="left" w:pos="567"/>
        </w:tabs>
        <w:spacing w:before="240" w:line="360" w:lineRule="auto"/>
        <w:ind w:left="567" w:hanging="567"/>
        <w:jc w:val="both"/>
        <w:rPr>
          <w:rFonts w:ascii="Arial" w:hAnsi="Arial" w:cs="Arial"/>
        </w:rPr>
      </w:pPr>
      <w:r>
        <w:rPr>
          <w:rFonts w:ascii="Arial" w:hAnsi="Arial" w:cs="Arial"/>
          <w:b/>
        </w:rPr>
        <w:t xml:space="preserve">46. </w:t>
      </w:r>
      <w:r w:rsidRPr="00014F17">
        <w:rPr>
          <w:rFonts w:ascii="Arial" w:hAnsi="Arial" w:cs="Arial"/>
        </w:rPr>
        <w:t>O “atesto” fica condicionado à verificação da conformidade da Nota Fiscal/Fatura apresentada pela CONTRATADA e do regular cumprimento das obrigações assumidas.</w:t>
      </w:r>
    </w:p>
    <w:p w:rsidR="00014F17" w:rsidRPr="00014F17" w:rsidRDefault="00014F17" w:rsidP="00014F17">
      <w:pPr>
        <w:tabs>
          <w:tab w:val="left" w:pos="567"/>
        </w:tabs>
        <w:spacing w:before="240" w:line="360" w:lineRule="auto"/>
        <w:ind w:left="567" w:hanging="567"/>
        <w:jc w:val="both"/>
        <w:rPr>
          <w:rFonts w:ascii="Arial" w:hAnsi="Arial" w:cs="Arial"/>
        </w:rPr>
      </w:pPr>
      <w:r w:rsidRPr="00014F17">
        <w:rPr>
          <w:rFonts w:ascii="Arial" w:hAnsi="Arial" w:cs="Arial"/>
          <w:b/>
        </w:rPr>
        <w:t xml:space="preserve">47. </w:t>
      </w:r>
      <w:r w:rsidRPr="00014F17">
        <w:rPr>
          <w:rFonts w:ascii="Arial" w:hAnsi="Arial" w:cs="Arial"/>
        </w:rPr>
        <w:t>Havendo erro na apresentação da Nota Fiscal/Fatura ou dos documentos pertinentes à contratação, ou, ainda,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014F17" w:rsidRPr="00014F17" w:rsidRDefault="00014F17" w:rsidP="00014F17">
      <w:pPr>
        <w:tabs>
          <w:tab w:val="left" w:pos="567"/>
        </w:tabs>
        <w:spacing w:before="240" w:line="360" w:lineRule="auto"/>
        <w:ind w:left="567" w:hanging="567"/>
        <w:jc w:val="both"/>
        <w:rPr>
          <w:rFonts w:ascii="Arial" w:hAnsi="Arial" w:cs="Arial"/>
        </w:rPr>
      </w:pPr>
      <w:r>
        <w:rPr>
          <w:rFonts w:ascii="Arial" w:hAnsi="Arial" w:cs="Arial"/>
          <w:b/>
        </w:rPr>
        <w:t xml:space="preserve">48. </w:t>
      </w:r>
      <w:r w:rsidRPr="00014F17">
        <w:rPr>
          <w:rFonts w:ascii="Arial" w:hAnsi="Arial" w:cs="Arial"/>
        </w:rPr>
        <w:t>Antes do pagamento, a CONTRATANTE verificará, por meio de consulta eletrônica, a regularidade do cadastramento da CONTRATADA no SICAF e/ou nos sites oficiais, especialmente quanto à regularidade fiscal e trabalhista, devendo seu resultado ser impresso, autenticado e juntado ao processo de pagamento.</w:t>
      </w:r>
    </w:p>
    <w:p w:rsidR="00014F17" w:rsidRPr="00014F17" w:rsidRDefault="00014F17" w:rsidP="00014F17">
      <w:pPr>
        <w:tabs>
          <w:tab w:val="left" w:pos="567"/>
        </w:tabs>
        <w:spacing w:before="240" w:line="360" w:lineRule="auto"/>
        <w:ind w:left="567" w:hanging="567"/>
        <w:jc w:val="both"/>
        <w:rPr>
          <w:rFonts w:ascii="Arial" w:hAnsi="Arial" w:cs="Arial"/>
        </w:rPr>
      </w:pPr>
      <w:r>
        <w:rPr>
          <w:rFonts w:ascii="Arial" w:hAnsi="Arial" w:cs="Arial"/>
          <w:b/>
        </w:rPr>
        <w:t xml:space="preserve">49. </w:t>
      </w:r>
      <w:r w:rsidRPr="00014F17">
        <w:rPr>
          <w:rFonts w:ascii="Arial" w:hAnsi="Arial" w:cs="Arial"/>
        </w:rPr>
        <w:t>Quando do pagamento, será efetuado a retenção tributária prevista na legislação aplicável.</w:t>
      </w:r>
    </w:p>
    <w:p w:rsidR="00014F17" w:rsidRPr="00014F17" w:rsidRDefault="00014F17" w:rsidP="00014F17">
      <w:pPr>
        <w:tabs>
          <w:tab w:val="left" w:pos="567"/>
        </w:tabs>
        <w:spacing w:before="240" w:line="360" w:lineRule="auto"/>
        <w:ind w:left="567" w:hanging="567"/>
        <w:jc w:val="both"/>
        <w:rPr>
          <w:rFonts w:ascii="Arial" w:hAnsi="Arial" w:cs="Arial"/>
        </w:rPr>
      </w:pPr>
      <w:r>
        <w:rPr>
          <w:rFonts w:ascii="Arial" w:hAnsi="Arial" w:cs="Arial"/>
          <w:b/>
        </w:rPr>
        <w:lastRenderedPageBreak/>
        <w:t xml:space="preserve">50. </w:t>
      </w:r>
      <w:r w:rsidRPr="00014F17">
        <w:rPr>
          <w:rFonts w:ascii="Arial" w:hAnsi="Arial" w:cs="Arial"/>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14F17" w:rsidRPr="00014F17" w:rsidRDefault="00014F17" w:rsidP="00014F17">
      <w:pPr>
        <w:tabs>
          <w:tab w:val="left" w:pos="567"/>
        </w:tabs>
        <w:spacing w:before="240" w:line="360" w:lineRule="auto"/>
        <w:ind w:left="567" w:hanging="567"/>
        <w:jc w:val="both"/>
        <w:rPr>
          <w:rFonts w:ascii="Arial" w:hAnsi="Arial" w:cs="Arial"/>
        </w:rPr>
      </w:pPr>
      <w:r>
        <w:rPr>
          <w:rFonts w:ascii="Arial" w:hAnsi="Arial" w:cs="Arial"/>
          <w:b/>
        </w:rPr>
        <w:t xml:space="preserve">51. </w:t>
      </w:r>
      <w:r w:rsidRPr="00014F17">
        <w:rPr>
          <w:rFonts w:ascii="Arial" w:hAnsi="Arial" w:cs="Arial"/>
        </w:rPr>
        <w:t xml:space="preserve">O pagamento será efetuado por meio de Ordem Bancária de Crédito, mediante depósito em </w:t>
      </w:r>
      <w:proofErr w:type="spellStart"/>
      <w:r w:rsidRPr="00014F17">
        <w:rPr>
          <w:rFonts w:ascii="Arial" w:hAnsi="Arial" w:cs="Arial"/>
        </w:rPr>
        <w:t>conta-corrente</w:t>
      </w:r>
      <w:proofErr w:type="spellEnd"/>
      <w:r w:rsidRPr="00014F17">
        <w:rPr>
          <w:rFonts w:ascii="Arial" w:hAnsi="Arial" w:cs="Arial"/>
        </w:rPr>
        <w:t>, na agência e estabelecimento bancário indicado pela CONTRATADA, ou por outro meio previsto na legislação vigente.</w:t>
      </w:r>
    </w:p>
    <w:p w:rsidR="00014F17" w:rsidRPr="00014F17" w:rsidRDefault="00014F17" w:rsidP="00014F17">
      <w:pPr>
        <w:tabs>
          <w:tab w:val="left" w:pos="567"/>
        </w:tabs>
        <w:spacing w:before="240" w:line="360" w:lineRule="auto"/>
        <w:ind w:left="567" w:hanging="567"/>
        <w:jc w:val="both"/>
        <w:rPr>
          <w:rFonts w:ascii="Arial" w:hAnsi="Arial" w:cs="Arial"/>
        </w:rPr>
      </w:pPr>
      <w:r>
        <w:rPr>
          <w:rFonts w:ascii="Arial" w:hAnsi="Arial" w:cs="Arial"/>
          <w:b/>
        </w:rPr>
        <w:t xml:space="preserve">52. </w:t>
      </w:r>
      <w:r w:rsidRPr="00014F17">
        <w:rPr>
          <w:rFonts w:ascii="Arial" w:hAnsi="Arial" w:cs="Arial"/>
        </w:rPr>
        <w:t xml:space="preserve">Será </w:t>
      </w:r>
      <w:proofErr w:type="gramStart"/>
      <w:r w:rsidRPr="00014F17">
        <w:rPr>
          <w:rFonts w:ascii="Arial" w:hAnsi="Arial" w:cs="Arial"/>
        </w:rPr>
        <w:t>considerada</w:t>
      </w:r>
      <w:proofErr w:type="gramEnd"/>
      <w:r w:rsidRPr="00014F17">
        <w:rPr>
          <w:rFonts w:ascii="Arial" w:hAnsi="Arial" w:cs="Arial"/>
        </w:rPr>
        <w:t xml:space="preserve"> como data do pagamento o dia em que constar como emitida a ordem bancária para pagamento.</w:t>
      </w:r>
    </w:p>
    <w:p w:rsidR="00014F17" w:rsidRPr="00014F17" w:rsidRDefault="00014F17" w:rsidP="00014F17">
      <w:pPr>
        <w:tabs>
          <w:tab w:val="left" w:pos="567"/>
        </w:tabs>
        <w:spacing w:before="240" w:line="360" w:lineRule="auto"/>
        <w:ind w:left="567" w:hanging="567"/>
        <w:jc w:val="both"/>
        <w:rPr>
          <w:rFonts w:ascii="Arial" w:hAnsi="Arial" w:cs="Arial"/>
        </w:rPr>
      </w:pPr>
      <w:r>
        <w:rPr>
          <w:rFonts w:ascii="Arial" w:hAnsi="Arial" w:cs="Arial"/>
          <w:b/>
        </w:rPr>
        <w:t xml:space="preserve">53. </w:t>
      </w:r>
      <w:r w:rsidRPr="00014F17">
        <w:rPr>
          <w:rFonts w:ascii="Arial" w:hAnsi="Arial" w:cs="Arial"/>
        </w:rPr>
        <w:t>A CONTRATANTE não se responsabilizará por qualquer despesa que venha a ser efetuada pela CONTRATADA, que porventura não tenha sido acordada no contrato.</w:t>
      </w:r>
    </w:p>
    <w:p w:rsidR="00014F17" w:rsidRPr="00014F17" w:rsidRDefault="00014F17" w:rsidP="00014F17">
      <w:pPr>
        <w:tabs>
          <w:tab w:val="left" w:pos="567"/>
        </w:tabs>
        <w:spacing w:before="240" w:line="360" w:lineRule="auto"/>
        <w:ind w:left="567" w:hanging="567"/>
        <w:jc w:val="both"/>
        <w:rPr>
          <w:rFonts w:ascii="Arial" w:hAnsi="Arial" w:cs="Arial"/>
        </w:rPr>
      </w:pPr>
      <w:r>
        <w:rPr>
          <w:rFonts w:ascii="Arial" w:hAnsi="Arial" w:cs="Arial"/>
          <w:b/>
        </w:rPr>
        <w:t xml:space="preserve">54. </w:t>
      </w:r>
      <w:r w:rsidRPr="00014F17">
        <w:rPr>
          <w:rFonts w:ascii="Arial" w:hAnsi="Arial" w:cs="Arial"/>
        </w:rPr>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p w:rsidR="00014F17" w:rsidRPr="00014F17" w:rsidRDefault="00014F17" w:rsidP="00014F17">
      <w:pPr>
        <w:tabs>
          <w:tab w:val="left" w:pos="567"/>
        </w:tabs>
        <w:spacing w:before="240" w:line="360" w:lineRule="auto"/>
        <w:ind w:left="567" w:hanging="567"/>
        <w:jc w:val="both"/>
        <w:rPr>
          <w:rFonts w:ascii="Arial" w:hAnsi="Arial" w:cs="Arial"/>
        </w:rPr>
      </w:pPr>
      <w:r w:rsidRPr="00014F17">
        <w:rPr>
          <w:rFonts w:ascii="Arial" w:hAnsi="Arial" w:cs="Arial"/>
        </w:rPr>
        <w:tab/>
        <w:t>EM = I x N x VP</w:t>
      </w:r>
      <w:r w:rsidRPr="00014F17">
        <w:rPr>
          <w:rFonts w:ascii="Arial" w:hAnsi="Arial" w:cs="Arial"/>
        </w:rPr>
        <w:tab/>
      </w:r>
      <w:r w:rsidRPr="00014F17">
        <w:rPr>
          <w:rFonts w:ascii="Arial" w:hAnsi="Arial" w:cs="Arial"/>
        </w:rPr>
        <w:tab/>
        <w:t xml:space="preserve">I = </w:t>
      </w:r>
      <w:r w:rsidRPr="00014F17">
        <w:rPr>
          <w:rFonts w:ascii="Arial" w:hAnsi="Arial" w:cs="Arial"/>
          <w:position w:val="-19"/>
        </w:rPr>
        <w:object w:dxaOrig="9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75pt;height:30.75pt" o:ole="" filled="t">
            <v:fill color2="black"/>
            <v:imagedata r:id="rId8" o:title=""/>
          </v:shape>
          <o:OLEObject Type="Embed" ProgID="Equation.3" ShapeID="_x0000_i1026" DrawAspect="Content" ObjectID="_1442386804" r:id="rId9"/>
        </w:object>
      </w:r>
    </w:p>
    <w:p w:rsidR="00014F17" w:rsidRPr="00014F17" w:rsidRDefault="00014F17" w:rsidP="00014F17">
      <w:pPr>
        <w:tabs>
          <w:tab w:val="left" w:pos="567"/>
        </w:tabs>
        <w:spacing w:before="240" w:line="360" w:lineRule="auto"/>
        <w:ind w:left="567" w:hanging="567"/>
        <w:jc w:val="both"/>
        <w:rPr>
          <w:rFonts w:ascii="Arial" w:hAnsi="Arial" w:cs="Arial"/>
        </w:rPr>
      </w:pPr>
      <w:r w:rsidRPr="00014F17">
        <w:rPr>
          <w:rFonts w:ascii="Arial" w:hAnsi="Arial" w:cs="Arial"/>
        </w:rPr>
        <w:t>Onde:</w:t>
      </w:r>
    </w:p>
    <w:p w:rsidR="00014F17" w:rsidRPr="00014F17" w:rsidRDefault="00014F17" w:rsidP="00014F17">
      <w:pPr>
        <w:tabs>
          <w:tab w:val="left" w:pos="567"/>
        </w:tabs>
        <w:ind w:left="567" w:hanging="567"/>
        <w:jc w:val="both"/>
        <w:rPr>
          <w:rFonts w:ascii="Arial" w:hAnsi="Arial" w:cs="Arial"/>
        </w:rPr>
      </w:pPr>
      <w:r w:rsidRPr="00014F17">
        <w:rPr>
          <w:rFonts w:ascii="Arial" w:hAnsi="Arial" w:cs="Arial"/>
        </w:rPr>
        <w:t>EM = Encargos Moratórios</w:t>
      </w:r>
    </w:p>
    <w:p w:rsidR="00014F17" w:rsidRPr="00014F17" w:rsidRDefault="00014F17" w:rsidP="00014F17">
      <w:pPr>
        <w:tabs>
          <w:tab w:val="left" w:pos="567"/>
        </w:tabs>
        <w:ind w:left="567" w:hanging="567"/>
        <w:jc w:val="both"/>
        <w:rPr>
          <w:rFonts w:ascii="Arial" w:hAnsi="Arial" w:cs="Arial"/>
        </w:rPr>
      </w:pPr>
      <w:r w:rsidRPr="00014F17">
        <w:rPr>
          <w:rFonts w:ascii="Arial" w:hAnsi="Arial" w:cs="Arial"/>
        </w:rPr>
        <w:t>VP = Valor da Parcela em atraso</w:t>
      </w:r>
    </w:p>
    <w:p w:rsidR="00014F17" w:rsidRPr="00014F17" w:rsidRDefault="00014F17" w:rsidP="00014F17">
      <w:pPr>
        <w:tabs>
          <w:tab w:val="left" w:pos="567"/>
        </w:tabs>
        <w:ind w:left="567" w:hanging="567"/>
        <w:jc w:val="both"/>
        <w:rPr>
          <w:rFonts w:ascii="Arial" w:hAnsi="Arial" w:cs="Arial"/>
        </w:rPr>
      </w:pPr>
      <w:r w:rsidRPr="00014F17">
        <w:rPr>
          <w:rFonts w:ascii="Arial" w:hAnsi="Arial" w:cs="Arial"/>
        </w:rPr>
        <w:t>N = número de dias entre a data prevista para o pagamento e a do efetivo pagamento</w:t>
      </w:r>
    </w:p>
    <w:p w:rsidR="00014F17" w:rsidRPr="00014F17" w:rsidRDefault="00014F17" w:rsidP="00014F17">
      <w:pPr>
        <w:tabs>
          <w:tab w:val="left" w:pos="567"/>
        </w:tabs>
        <w:ind w:left="567" w:hanging="567"/>
        <w:jc w:val="both"/>
        <w:rPr>
          <w:rFonts w:ascii="Arial" w:hAnsi="Arial" w:cs="Arial"/>
        </w:rPr>
      </w:pPr>
      <w:r w:rsidRPr="00014F17">
        <w:rPr>
          <w:rFonts w:ascii="Arial" w:hAnsi="Arial" w:cs="Arial"/>
        </w:rPr>
        <w:lastRenderedPageBreak/>
        <w:t>I = índice de atualização financeira</w:t>
      </w:r>
    </w:p>
    <w:p w:rsidR="00014F17" w:rsidRPr="00014F17" w:rsidRDefault="00014F17" w:rsidP="00014F17">
      <w:pPr>
        <w:tabs>
          <w:tab w:val="left" w:pos="567"/>
        </w:tabs>
        <w:ind w:left="567" w:hanging="567"/>
        <w:jc w:val="both"/>
        <w:rPr>
          <w:rFonts w:ascii="Arial" w:hAnsi="Arial" w:cs="Arial"/>
        </w:rPr>
      </w:pPr>
      <w:r w:rsidRPr="00014F17">
        <w:rPr>
          <w:rFonts w:ascii="Arial" w:hAnsi="Arial" w:cs="Arial"/>
        </w:rPr>
        <w:t>TX = Percentual da taxa de juros de mora anual (6%)</w:t>
      </w:r>
    </w:p>
    <w:p w:rsidR="005C6E3E" w:rsidRPr="00014F17" w:rsidRDefault="005C6E3E" w:rsidP="00AD7EF2">
      <w:pPr>
        <w:spacing w:after="360"/>
        <w:ind w:left="1985"/>
        <w:jc w:val="both"/>
        <w:rPr>
          <w:rFonts w:ascii="Arial" w:hAnsi="Arial" w:cs="Arial"/>
        </w:rPr>
      </w:pPr>
    </w:p>
    <w:p w:rsidR="005B27C3" w:rsidRPr="00014F17" w:rsidRDefault="005B27C3" w:rsidP="00AD7EF2">
      <w:pPr>
        <w:spacing w:after="360"/>
        <w:ind w:left="142"/>
        <w:jc w:val="both"/>
        <w:rPr>
          <w:rFonts w:ascii="Arial" w:hAnsi="Arial" w:cs="Arial"/>
          <w:u w:val="single"/>
          <w:shd w:val="clear" w:color="auto" w:fill="C0C0C0"/>
        </w:rPr>
      </w:pPr>
      <w:r w:rsidRPr="00014F17">
        <w:rPr>
          <w:rFonts w:ascii="Arial" w:hAnsi="Arial" w:cs="Arial"/>
          <w:b/>
          <w:bCs/>
          <w:u w:val="single"/>
          <w:shd w:val="clear" w:color="auto" w:fill="B3B3B3"/>
        </w:rPr>
        <w:t>CLÁUSULA D</w:t>
      </w:r>
      <w:r w:rsidR="00D84AEE" w:rsidRPr="00014F17">
        <w:rPr>
          <w:rFonts w:ascii="Arial" w:hAnsi="Arial" w:cs="Arial"/>
          <w:b/>
          <w:bCs/>
          <w:u w:val="single"/>
          <w:shd w:val="clear" w:color="auto" w:fill="B3B3B3"/>
        </w:rPr>
        <w:t>ÉCIMA SEGUNDA</w:t>
      </w:r>
      <w:r w:rsidRPr="00014F17">
        <w:rPr>
          <w:rFonts w:ascii="Arial" w:hAnsi="Arial" w:cs="Arial"/>
          <w:b/>
          <w:bCs/>
          <w:u w:val="single"/>
          <w:shd w:val="clear" w:color="auto" w:fill="B3B3B3"/>
        </w:rPr>
        <w:t xml:space="preserve"> - </w:t>
      </w:r>
      <w:r w:rsidRPr="00014F17">
        <w:rPr>
          <w:rFonts w:ascii="Arial" w:hAnsi="Arial" w:cs="Arial"/>
          <w:u w:val="single"/>
          <w:shd w:val="clear" w:color="auto" w:fill="C0C0C0"/>
        </w:rPr>
        <w:t>DO CONTROLE DA EXECUÇÃO DO CONTRATO</w:t>
      </w:r>
    </w:p>
    <w:p w:rsidR="00014F17" w:rsidRPr="00014F17" w:rsidRDefault="00014F17" w:rsidP="00014F17">
      <w:pPr>
        <w:pStyle w:val="PargrafodaLista"/>
        <w:numPr>
          <w:ilvl w:val="0"/>
          <w:numId w:val="36"/>
        </w:numPr>
        <w:tabs>
          <w:tab w:val="left" w:pos="567"/>
        </w:tabs>
        <w:spacing w:before="240" w:line="360" w:lineRule="auto"/>
        <w:jc w:val="both"/>
        <w:rPr>
          <w:rFonts w:ascii="Arial" w:hAnsi="Arial" w:cs="Arial"/>
        </w:rPr>
      </w:pPr>
      <w:r w:rsidRPr="00014F17">
        <w:rPr>
          <w:rFonts w:ascii="Arial" w:hAnsi="Arial" w:cs="Arial"/>
        </w:rPr>
        <w:t xml:space="preserve">Nos termos do art. 67 Lei nº 8.666, de 1993, será designado por </w:t>
      </w:r>
      <w:proofErr w:type="gramStart"/>
      <w:r w:rsidRPr="00014F17">
        <w:rPr>
          <w:rFonts w:ascii="Arial" w:hAnsi="Arial" w:cs="Arial"/>
        </w:rPr>
        <w:t>Portaria</w:t>
      </w:r>
      <w:proofErr w:type="gramEnd"/>
      <w:r w:rsidRPr="00014F17">
        <w:rPr>
          <w:rFonts w:ascii="Arial" w:hAnsi="Arial" w:cs="Arial"/>
        </w:rPr>
        <w:t xml:space="preserve"> </w:t>
      </w:r>
      <w:proofErr w:type="gramStart"/>
      <w:r w:rsidRPr="00014F17">
        <w:rPr>
          <w:rFonts w:ascii="Arial" w:hAnsi="Arial" w:cs="Arial"/>
        </w:rPr>
        <w:t>representante</w:t>
      </w:r>
      <w:proofErr w:type="gramEnd"/>
      <w:r w:rsidRPr="00014F17">
        <w:rPr>
          <w:rFonts w:ascii="Arial" w:hAnsi="Arial" w:cs="Arial"/>
        </w:rPr>
        <w:t xml:space="preserve"> para acompanhar e fiscalizar a entrega dos bens, anotando em registro próprio todas as ocorrências relacionadas com a execução e determinando o que for necessário à regularização de falhas ou defeitos observados;</w:t>
      </w:r>
    </w:p>
    <w:p w:rsidR="00014F17" w:rsidRPr="00014F17" w:rsidRDefault="00014F17" w:rsidP="00014F17">
      <w:pPr>
        <w:pStyle w:val="PargrafodaLista"/>
        <w:numPr>
          <w:ilvl w:val="0"/>
          <w:numId w:val="36"/>
        </w:numPr>
        <w:tabs>
          <w:tab w:val="left" w:pos="567"/>
        </w:tabs>
        <w:spacing w:before="240" w:line="360" w:lineRule="auto"/>
        <w:jc w:val="both"/>
        <w:rPr>
          <w:rFonts w:ascii="Arial" w:hAnsi="Arial" w:cs="Arial"/>
        </w:rPr>
      </w:pPr>
      <w:r w:rsidRPr="00014F17">
        <w:rPr>
          <w:rFonts w:ascii="Arial" w:hAnsi="Arial" w:cs="Arial"/>
        </w:rPr>
        <w:t xml:space="preserve">O recebimento de material de valor superior a R$ 80.000,00 (oitenta mil reais) será confiado a uma comissão de, no mínimo, </w:t>
      </w:r>
      <w:proofErr w:type="gramStart"/>
      <w:r w:rsidRPr="00014F17">
        <w:rPr>
          <w:rFonts w:ascii="Arial" w:hAnsi="Arial" w:cs="Arial"/>
        </w:rPr>
        <w:t>3</w:t>
      </w:r>
      <w:proofErr w:type="gramEnd"/>
      <w:r w:rsidRPr="00014F17">
        <w:rPr>
          <w:rFonts w:ascii="Arial" w:hAnsi="Arial" w:cs="Arial"/>
        </w:rPr>
        <w:t xml:space="preserve"> (três) membros, designados </w:t>
      </w:r>
      <w:proofErr w:type="gramStart"/>
      <w:r w:rsidRPr="00014F17">
        <w:rPr>
          <w:rFonts w:ascii="Arial" w:hAnsi="Arial" w:cs="Arial"/>
        </w:rPr>
        <w:t>pela</w:t>
      </w:r>
      <w:proofErr w:type="gramEnd"/>
      <w:r w:rsidRPr="00014F17">
        <w:rPr>
          <w:rFonts w:ascii="Arial" w:hAnsi="Arial" w:cs="Arial"/>
        </w:rPr>
        <w:t xml:space="preserve"> autoridade competente.</w:t>
      </w:r>
    </w:p>
    <w:p w:rsidR="00014F17" w:rsidRPr="00014F17" w:rsidRDefault="00014F17" w:rsidP="00014F17">
      <w:pPr>
        <w:pStyle w:val="PargrafodaLista"/>
        <w:numPr>
          <w:ilvl w:val="0"/>
          <w:numId w:val="36"/>
        </w:numPr>
        <w:tabs>
          <w:tab w:val="left" w:pos="567"/>
        </w:tabs>
        <w:spacing w:before="240" w:line="360" w:lineRule="auto"/>
        <w:jc w:val="both"/>
        <w:rPr>
          <w:rFonts w:ascii="Arial" w:hAnsi="Arial" w:cs="Arial"/>
        </w:rPr>
      </w:pPr>
      <w:r w:rsidRPr="00014F17">
        <w:rPr>
          <w:rFonts w:ascii="Arial" w:hAnsi="Arial" w:cs="Arial"/>
        </w:rPr>
        <w:t xml:space="preserve">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proofErr w:type="gramStart"/>
      <w:r w:rsidRPr="00014F17">
        <w:rPr>
          <w:rFonts w:ascii="Arial" w:hAnsi="Arial" w:cs="Arial"/>
        </w:rPr>
        <w:t>co-responsabilidade</w:t>
      </w:r>
      <w:proofErr w:type="spellEnd"/>
      <w:proofErr w:type="gramEnd"/>
      <w:r w:rsidRPr="00014F17">
        <w:rPr>
          <w:rFonts w:ascii="Arial" w:hAnsi="Arial" w:cs="Arial"/>
        </w:rPr>
        <w:t xml:space="preserve"> da Administração ou de seus agentes e prepostos, de conformidade com o art. 70 da Lei nº 8.666, de 1993;</w:t>
      </w:r>
    </w:p>
    <w:p w:rsidR="00014F17" w:rsidRPr="00014F17" w:rsidRDefault="00014F17" w:rsidP="00014F17">
      <w:pPr>
        <w:pStyle w:val="PargrafodaLista"/>
        <w:numPr>
          <w:ilvl w:val="0"/>
          <w:numId w:val="36"/>
        </w:numPr>
        <w:tabs>
          <w:tab w:val="left" w:pos="567"/>
        </w:tabs>
        <w:spacing w:before="240" w:line="360" w:lineRule="auto"/>
        <w:jc w:val="both"/>
        <w:rPr>
          <w:rFonts w:ascii="Arial" w:hAnsi="Arial" w:cs="Arial"/>
        </w:rPr>
      </w:pPr>
      <w:r w:rsidRPr="00014F17">
        <w:rPr>
          <w:rFonts w:ascii="Arial" w:hAnsi="Arial" w:cs="Arial"/>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5B27C3" w:rsidRPr="00014F17" w:rsidRDefault="005B27C3" w:rsidP="00014F17">
      <w:pPr>
        <w:pStyle w:val="PargrafodaLista"/>
        <w:spacing w:after="360"/>
        <w:ind w:left="720"/>
        <w:jc w:val="both"/>
        <w:rPr>
          <w:rFonts w:ascii="Arial" w:eastAsia="Arial Unicode MS" w:hAnsi="Arial" w:cs="Arial"/>
        </w:rPr>
      </w:pPr>
      <w:r w:rsidRPr="00014F17">
        <w:rPr>
          <w:rFonts w:ascii="Arial" w:eastAsia="Arial Unicode MS" w:hAnsi="Arial" w:cs="Arial"/>
        </w:rPr>
        <w:t xml:space="preserve"> </w:t>
      </w:r>
    </w:p>
    <w:p w:rsidR="005B27C3" w:rsidRPr="00014F17" w:rsidRDefault="005B27C3" w:rsidP="00AD7EF2">
      <w:pPr>
        <w:spacing w:after="360"/>
        <w:ind w:left="142"/>
        <w:jc w:val="both"/>
        <w:rPr>
          <w:rFonts w:ascii="Arial" w:hAnsi="Arial" w:cs="Arial"/>
          <w:u w:val="single"/>
          <w:shd w:val="clear" w:color="auto" w:fill="B3B3B3"/>
        </w:rPr>
      </w:pPr>
      <w:r w:rsidRPr="00014F17">
        <w:rPr>
          <w:rFonts w:ascii="Arial" w:hAnsi="Arial" w:cs="Arial"/>
          <w:b/>
          <w:bCs/>
          <w:u w:val="single"/>
          <w:shd w:val="clear" w:color="auto" w:fill="B3B3B3"/>
        </w:rPr>
        <w:t xml:space="preserve">CLÁUSULA </w:t>
      </w:r>
      <w:r w:rsidR="00D84AEE" w:rsidRPr="00014F17">
        <w:rPr>
          <w:rFonts w:ascii="Arial" w:hAnsi="Arial" w:cs="Arial"/>
          <w:b/>
          <w:bCs/>
          <w:u w:val="single"/>
          <w:shd w:val="clear" w:color="auto" w:fill="B3B3B3"/>
        </w:rPr>
        <w:t>DÉCIMA TERCEIRA</w:t>
      </w:r>
      <w:r w:rsidRPr="00014F17">
        <w:rPr>
          <w:rFonts w:ascii="Arial" w:hAnsi="Arial" w:cs="Arial"/>
          <w:b/>
          <w:bCs/>
          <w:u w:val="single"/>
          <w:shd w:val="clear" w:color="auto" w:fill="B3B3B3"/>
        </w:rPr>
        <w:t xml:space="preserve"> - </w:t>
      </w:r>
      <w:r w:rsidRPr="00014F17">
        <w:rPr>
          <w:rFonts w:ascii="Arial" w:hAnsi="Arial" w:cs="Arial"/>
          <w:u w:val="single"/>
          <w:shd w:val="clear" w:color="auto" w:fill="B3B3B3"/>
        </w:rPr>
        <w:t>DAS INFRAÇÕES E DAS SANÇÕES ADMINISTRATIVAS</w:t>
      </w:r>
    </w:p>
    <w:p w:rsidR="00014F17" w:rsidRPr="00014F17" w:rsidRDefault="00014F17" w:rsidP="00014F17">
      <w:pPr>
        <w:numPr>
          <w:ilvl w:val="0"/>
          <w:numId w:val="36"/>
        </w:numPr>
        <w:spacing w:after="360"/>
        <w:jc w:val="both"/>
        <w:rPr>
          <w:rFonts w:ascii="Arial" w:hAnsi="Arial" w:cs="Arial"/>
          <w:lang/>
        </w:rPr>
      </w:pPr>
      <w:r w:rsidRPr="00014F17">
        <w:rPr>
          <w:rFonts w:ascii="Arial" w:hAnsi="Arial" w:cs="Arial"/>
          <w:lang/>
        </w:rPr>
        <w:lastRenderedPageBreak/>
        <w:t>Comete infração administrativa, nos termos da Lei nº 10.520, de 2002, do Decreto nº 3.555, de 2000 e do Decreto nº 5.</w:t>
      </w:r>
      <w:r>
        <w:rPr>
          <w:rFonts w:ascii="Arial" w:hAnsi="Arial" w:cs="Arial"/>
          <w:lang/>
        </w:rPr>
        <w:t xml:space="preserve">450, de 2005, a </w:t>
      </w:r>
      <w:r w:rsidRPr="00014F17">
        <w:rPr>
          <w:rFonts w:ascii="Arial" w:hAnsi="Arial" w:cs="Arial"/>
          <w:lang/>
        </w:rPr>
        <w:t>licitante/Adjudicatária que, no decorrer da licitação:</w:t>
      </w:r>
    </w:p>
    <w:p w:rsidR="00014F17" w:rsidRPr="00014F17" w:rsidRDefault="00014F17" w:rsidP="00014F17">
      <w:pPr>
        <w:pStyle w:val="PargrafodaLista"/>
        <w:numPr>
          <w:ilvl w:val="1"/>
          <w:numId w:val="39"/>
        </w:numPr>
        <w:spacing w:after="360"/>
        <w:jc w:val="both"/>
        <w:rPr>
          <w:rFonts w:ascii="Arial" w:hAnsi="Arial" w:cs="Arial"/>
          <w:lang/>
        </w:rPr>
      </w:pPr>
      <w:r w:rsidRPr="00014F17">
        <w:rPr>
          <w:rFonts w:ascii="Arial" w:hAnsi="Arial" w:cs="Arial"/>
          <w:lang/>
        </w:rPr>
        <w:t>Não assinar a Ata de Registro de Preços, não retirar a nota de empenho, ou não assinar o contrato, quando convocada dentro do prazo de validade da proposta ou da Ata de Registro de Preços;</w:t>
      </w:r>
    </w:p>
    <w:p w:rsidR="00014F17" w:rsidRPr="00014F17" w:rsidRDefault="00014F17" w:rsidP="00014F17">
      <w:pPr>
        <w:pStyle w:val="PargrafodaLista"/>
        <w:numPr>
          <w:ilvl w:val="1"/>
          <w:numId w:val="39"/>
        </w:numPr>
        <w:spacing w:after="360"/>
        <w:jc w:val="both"/>
        <w:rPr>
          <w:rFonts w:ascii="Arial" w:hAnsi="Arial" w:cs="Arial"/>
          <w:lang/>
        </w:rPr>
      </w:pPr>
      <w:r w:rsidRPr="00014F17">
        <w:rPr>
          <w:rFonts w:ascii="Arial" w:hAnsi="Arial" w:cs="Arial"/>
          <w:lang/>
        </w:rPr>
        <w:t>Apresentar documentação falsa;</w:t>
      </w:r>
    </w:p>
    <w:p w:rsidR="00014F17" w:rsidRPr="002375A8" w:rsidRDefault="00014F17" w:rsidP="002375A8">
      <w:pPr>
        <w:pStyle w:val="PargrafodaLista"/>
        <w:numPr>
          <w:ilvl w:val="1"/>
          <w:numId w:val="39"/>
        </w:numPr>
        <w:spacing w:after="360"/>
        <w:jc w:val="both"/>
        <w:rPr>
          <w:rFonts w:ascii="Arial" w:hAnsi="Arial" w:cs="Arial"/>
          <w:lang/>
        </w:rPr>
      </w:pPr>
      <w:r w:rsidRPr="002375A8">
        <w:rPr>
          <w:rFonts w:ascii="Arial" w:hAnsi="Arial" w:cs="Arial"/>
          <w:lang/>
        </w:rPr>
        <w:t>Deixar de entregar os documentos exigidos no certame;</w:t>
      </w:r>
    </w:p>
    <w:p w:rsidR="00014F17" w:rsidRPr="002375A8" w:rsidRDefault="00014F17" w:rsidP="002375A8">
      <w:pPr>
        <w:pStyle w:val="PargrafodaLista"/>
        <w:numPr>
          <w:ilvl w:val="1"/>
          <w:numId w:val="39"/>
        </w:numPr>
        <w:spacing w:after="360"/>
        <w:jc w:val="both"/>
        <w:rPr>
          <w:rFonts w:ascii="Arial" w:hAnsi="Arial" w:cs="Arial"/>
          <w:lang/>
        </w:rPr>
      </w:pPr>
      <w:r w:rsidRPr="002375A8">
        <w:rPr>
          <w:rFonts w:ascii="Arial" w:hAnsi="Arial" w:cs="Arial"/>
          <w:lang/>
        </w:rPr>
        <w:t>Não mantiver a sua proposta dentro de prazo de validade;</w:t>
      </w:r>
    </w:p>
    <w:p w:rsidR="00014F17" w:rsidRPr="002375A8" w:rsidRDefault="00014F17" w:rsidP="002375A8">
      <w:pPr>
        <w:pStyle w:val="PargrafodaLista"/>
        <w:numPr>
          <w:ilvl w:val="1"/>
          <w:numId w:val="39"/>
        </w:numPr>
        <w:spacing w:after="360"/>
        <w:jc w:val="both"/>
        <w:rPr>
          <w:rFonts w:ascii="Arial" w:hAnsi="Arial" w:cs="Arial"/>
          <w:lang/>
        </w:rPr>
      </w:pPr>
      <w:r w:rsidRPr="002375A8">
        <w:rPr>
          <w:rFonts w:ascii="Arial" w:hAnsi="Arial" w:cs="Arial"/>
          <w:lang/>
        </w:rPr>
        <w:t>Comportar-se de modo inidôneo;</w:t>
      </w:r>
    </w:p>
    <w:p w:rsidR="00014F17" w:rsidRPr="002375A8" w:rsidRDefault="00014F17" w:rsidP="002375A8">
      <w:pPr>
        <w:pStyle w:val="PargrafodaLista"/>
        <w:numPr>
          <w:ilvl w:val="1"/>
          <w:numId w:val="39"/>
        </w:numPr>
        <w:spacing w:after="360"/>
        <w:jc w:val="both"/>
        <w:rPr>
          <w:rFonts w:ascii="Arial" w:hAnsi="Arial" w:cs="Arial"/>
          <w:lang/>
        </w:rPr>
      </w:pPr>
      <w:r w:rsidRPr="002375A8">
        <w:rPr>
          <w:rFonts w:ascii="Arial" w:hAnsi="Arial" w:cs="Arial"/>
          <w:lang/>
        </w:rPr>
        <w:t>Cometer fraude fiscal;</w:t>
      </w:r>
    </w:p>
    <w:p w:rsidR="00014F17" w:rsidRPr="002375A8" w:rsidRDefault="00014F17" w:rsidP="002375A8">
      <w:pPr>
        <w:pStyle w:val="PargrafodaLista"/>
        <w:numPr>
          <w:ilvl w:val="1"/>
          <w:numId w:val="39"/>
        </w:numPr>
        <w:spacing w:after="360"/>
        <w:jc w:val="both"/>
        <w:rPr>
          <w:rFonts w:ascii="Arial" w:hAnsi="Arial" w:cs="Arial"/>
          <w:lang/>
        </w:rPr>
      </w:pPr>
      <w:r w:rsidRPr="002375A8">
        <w:rPr>
          <w:rFonts w:ascii="Arial" w:hAnsi="Arial" w:cs="Arial"/>
          <w:lang/>
        </w:rPr>
        <w:t>Fizer declaração falsa;</w:t>
      </w:r>
    </w:p>
    <w:p w:rsidR="00014F17" w:rsidRPr="002375A8" w:rsidRDefault="00014F17" w:rsidP="002375A8">
      <w:pPr>
        <w:pStyle w:val="PargrafodaLista"/>
        <w:numPr>
          <w:ilvl w:val="1"/>
          <w:numId w:val="39"/>
        </w:numPr>
        <w:spacing w:after="360"/>
        <w:jc w:val="both"/>
        <w:rPr>
          <w:rFonts w:ascii="Arial" w:hAnsi="Arial" w:cs="Arial"/>
          <w:lang/>
        </w:rPr>
      </w:pPr>
      <w:r w:rsidRPr="002375A8">
        <w:rPr>
          <w:rFonts w:ascii="Arial" w:hAnsi="Arial" w:cs="Arial"/>
          <w:lang/>
        </w:rPr>
        <w:t>Ensejar o retardamento da execução do certame.</w:t>
      </w:r>
    </w:p>
    <w:p w:rsidR="00014F17" w:rsidRPr="00014F17" w:rsidRDefault="00014F17" w:rsidP="002375A8">
      <w:pPr>
        <w:numPr>
          <w:ilvl w:val="0"/>
          <w:numId w:val="36"/>
        </w:numPr>
        <w:spacing w:after="360"/>
        <w:jc w:val="both"/>
        <w:rPr>
          <w:rFonts w:ascii="Arial" w:hAnsi="Arial" w:cs="Arial"/>
          <w:lang/>
        </w:rPr>
      </w:pPr>
      <w:r w:rsidRPr="00014F17">
        <w:rPr>
          <w:rFonts w:ascii="Arial" w:hAnsi="Arial" w:cs="Arial"/>
          <w:lang/>
        </w:rPr>
        <w:t>A licitante/Adjudicatária que cometer qualquer das infrações discriminadas nos subitens anteriores ficará sujeita, sem prejuízo da responsabilidade civil e criminal, às seguintes sanções:</w:t>
      </w:r>
    </w:p>
    <w:p w:rsidR="00014F17" w:rsidRPr="002375A8" w:rsidRDefault="00014F17" w:rsidP="002375A8">
      <w:pPr>
        <w:pStyle w:val="PargrafodaLista"/>
        <w:numPr>
          <w:ilvl w:val="1"/>
          <w:numId w:val="40"/>
        </w:numPr>
        <w:spacing w:after="360"/>
        <w:jc w:val="both"/>
        <w:rPr>
          <w:rFonts w:ascii="Arial" w:hAnsi="Arial" w:cs="Arial"/>
          <w:lang/>
        </w:rPr>
      </w:pPr>
      <w:r w:rsidRPr="002375A8">
        <w:rPr>
          <w:rFonts w:ascii="Arial" w:hAnsi="Arial" w:cs="Arial"/>
          <w:lang/>
        </w:rPr>
        <w:t>Advertência por faltas leves, assim entendidas como aquelas que não acarretarem prejuízos significativos ao objeto da contratação;</w:t>
      </w:r>
    </w:p>
    <w:p w:rsidR="00014F17" w:rsidRPr="002375A8" w:rsidRDefault="00014F17" w:rsidP="002375A8">
      <w:pPr>
        <w:pStyle w:val="PargrafodaLista"/>
        <w:numPr>
          <w:ilvl w:val="1"/>
          <w:numId w:val="40"/>
        </w:numPr>
        <w:spacing w:after="360"/>
        <w:jc w:val="both"/>
        <w:rPr>
          <w:rFonts w:ascii="Arial" w:hAnsi="Arial" w:cs="Arial"/>
          <w:lang/>
        </w:rPr>
      </w:pPr>
      <w:r w:rsidRPr="002375A8">
        <w:rPr>
          <w:rFonts w:ascii="Arial" w:hAnsi="Arial" w:cs="Arial"/>
          <w:lang/>
        </w:rPr>
        <w:t>Multa:</w:t>
      </w:r>
    </w:p>
    <w:p w:rsidR="00014F17" w:rsidRPr="00014F17" w:rsidRDefault="00014F17" w:rsidP="002375A8">
      <w:pPr>
        <w:numPr>
          <w:ilvl w:val="1"/>
          <w:numId w:val="40"/>
        </w:numPr>
        <w:spacing w:after="360"/>
        <w:jc w:val="both"/>
        <w:rPr>
          <w:rFonts w:ascii="Arial" w:hAnsi="Arial" w:cs="Arial"/>
          <w:lang/>
        </w:rPr>
      </w:pPr>
      <w:r w:rsidRPr="00014F17">
        <w:rPr>
          <w:rFonts w:ascii="Arial" w:hAnsi="Arial" w:cs="Arial"/>
          <w:lang/>
        </w:rPr>
        <w:t>Moratória de até 0,2% (zero vírgula dois décimos por cento) por dia de atraso injustificado sobre o valor da contratação, até o limite de 30 (trinta) dias;</w:t>
      </w:r>
    </w:p>
    <w:p w:rsidR="00014F17" w:rsidRPr="00014F17" w:rsidRDefault="00014F17" w:rsidP="002375A8">
      <w:pPr>
        <w:numPr>
          <w:ilvl w:val="1"/>
          <w:numId w:val="40"/>
        </w:numPr>
        <w:spacing w:after="360"/>
        <w:jc w:val="both"/>
        <w:rPr>
          <w:rFonts w:ascii="Arial" w:hAnsi="Arial" w:cs="Arial"/>
          <w:lang/>
        </w:rPr>
      </w:pPr>
      <w:r w:rsidRPr="00014F17">
        <w:rPr>
          <w:rFonts w:ascii="Arial" w:hAnsi="Arial" w:cs="Arial"/>
          <w:lang/>
        </w:rPr>
        <w:t xml:space="preserve">Moratória de até 0,4% (zero vírgula quatro décimos por cento) por dia de atraso no descumprimento das obrigações assumidas, sobre o valor do inadimplemento, após </w:t>
      </w:r>
      <w:proofErr w:type="gramStart"/>
      <w:r w:rsidRPr="00014F17">
        <w:rPr>
          <w:rFonts w:ascii="Arial" w:hAnsi="Arial" w:cs="Arial"/>
          <w:lang/>
        </w:rPr>
        <w:t>o 30º (trigésimo) dia, limitada</w:t>
      </w:r>
      <w:proofErr w:type="gramEnd"/>
      <w:r w:rsidRPr="00014F17">
        <w:rPr>
          <w:rFonts w:ascii="Arial" w:hAnsi="Arial" w:cs="Arial"/>
          <w:lang/>
        </w:rPr>
        <w:t xml:space="preserve"> ao percentual de 10% (dez por cento), sem prejuízo das demais penalidades;</w:t>
      </w:r>
    </w:p>
    <w:p w:rsidR="00014F17" w:rsidRPr="00014F17" w:rsidRDefault="00014F17" w:rsidP="002375A8">
      <w:pPr>
        <w:numPr>
          <w:ilvl w:val="1"/>
          <w:numId w:val="40"/>
        </w:numPr>
        <w:spacing w:after="360"/>
        <w:jc w:val="both"/>
        <w:rPr>
          <w:rFonts w:ascii="Arial" w:hAnsi="Arial" w:cs="Arial"/>
          <w:lang/>
        </w:rPr>
      </w:pPr>
      <w:r w:rsidRPr="00014F17">
        <w:rPr>
          <w:rFonts w:ascii="Arial" w:hAnsi="Arial" w:cs="Arial"/>
          <w:lang/>
        </w:rPr>
        <w:lastRenderedPageBreak/>
        <w:t>Compensatória de até 10% (dez por cento) sobre o valor total do contrato, no caso de inexecução total ou parcial da obrigação assumida, podendo ser cumulada com a multa moratória, desde que o valor cumulado das penalidades não supere o valor total do contrato.</w:t>
      </w:r>
    </w:p>
    <w:p w:rsidR="00014F17" w:rsidRPr="00014F17" w:rsidRDefault="00014F17" w:rsidP="002375A8">
      <w:pPr>
        <w:numPr>
          <w:ilvl w:val="1"/>
          <w:numId w:val="40"/>
        </w:numPr>
        <w:spacing w:after="360"/>
        <w:jc w:val="both"/>
        <w:rPr>
          <w:rFonts w:ascii="Arial" w:hAnsi="Arial" w:cs="Arial"/>
          <w:lang/>
        </w:rPr>
      </w:pPr>
      <w:r w:rsidRPr="00014F17">
        <w:rPr>
          <w:rFonts w:ascii="Arial" w:hAnsi="Arial" w:cs="Arial"/>
          <w:lang/>
        </w:rPr>
        <w:t>Suspensão de licitar e de contratar com o Departamento de Polícia Federal, pelo prazo de até dois anos;</w:t>
      </w:r>
    </w:p>
    <w:p w:rsidR="00014F17" w:rsidRPr="00014F17" w:rsidRDefault="00014F17" w:rsidP="002375A8">
      <w:pPr>
        <w:numPr>
          <w:ilvl w:val="2"/>
          <w:numId w:val="40"/>
        </w:numPr>
        <w:spacing w:after="360"/>
        <w:jc w:val="both"/>
        <w:rPr>
          <w:rFonts w:ascii="Arial" w:hAnsi="Arial" w:cs="Arial"/>
          <w:lang/>
        </w:rPr>
      </w:pPr>
      <w:r w:rsidRPr="00014F17">
        <w:rPr>
          <w:rFonts w:ascii="Arial" w:hAnsi="Arial" w:cs="Arial"/>
          <w:lang/>
        </w:rPr>
        <w:t xml:space="preserve">Tal penalidade pode implicar suspensão de licitar e impedimento de contratar com qualquer órgão ou entidade da Administração Pública, seja na esfera federal, estadual, do Distrito Federal ou municipal, conforme Parecer n.º 87/2011-DECOR/CGU/AGU e Nota n.º 205/2011-DECOR/CGU/AGU e Acórdãos n.º 2.218/2011 e n.º 3.757/2011, da 1.ª Câmara do TCU. </w:t>
      </w:r>
    </w:p>
    <w:p w:rsidR="00014F17" w:rsidRPr="00014F17" w:rsidRDefault="00014F17" w:rsidP="002375A8">
      <w:pPr>
        <w:numPr>
          <w:ilvl w:val="1"/>
          <w:numId w:val="40"/>
        </w:numPr>
        <w:spacing w:after="360"/>
        <w:jc w:val="both"/>
        <w:rPr>
          <w:rFonts w:ascii="Arial" w:hAnsi="Arial" w:cs="Arial"/>
          <w:lang/>
        </w:rPr>
      </w:pPr>
      <w:r w:rsidRPr="00014F17">
        <w:rPr>
          <w:rFonts w:ascii="Arial" w:hAnsi="Arial" w:cs="Arial"/>
          <w:lang/>
        </w:rPr>
        <w:t>Impedimento de licitar e contratar com a União e descredenciamento no SICAF pelo prazo de até cinco anos;</w:t>
      </w:r>
    </w:p>
    <w:p w:rsidR="00014F17" w:rsidRPr="00014F17" w:rsidRDefault="00014F17" w:rsidP="002375A8">
      <w:pPr>
        <w:numPr>
          <w:ilvl w:val="1"/>
          <w:numId w:val="40"/>
        </w:numPr>
        <w:spacing w:after="360"/>
        <w:jc w:val="both"/>
        <w:rPr>
          <w:rFonts w:ascii="Arial" w:hAnsi="Arial" w:cs="Arial"/>
          <w:lang/>
        </w:rPr>
      </w:pPr>
      <w:r w:rsidRPr="00014F17">
        <w:rPr>
          <w:rFonts w:ascii="Arial" w:hAnsi="Arial" w:cs="Arial"/>
          <w:lang/>
        </w:rPr>
        <w:t>Declaração de inidoneidade para licitar ou contratar com a Administração Pública, enquanto perdurarem os motivos determinantes da punição ou até que seja promovida a reabilitação perante a própria autoridade que publicou a penalidade, que será concedida sempre que a Contratada ressarcir a Administração pelos prejuízos causados.</w:t>
      </w:r>
    </w:p>
    <w:p w:rsidR="00014F17" w:rsidRPr="00014F17" w:rsidRDefault="00014F17" w:rsidP="002375A8">
      <w:pPr>
        <w:numPr>
          <w:ilvl w:val="0"/>
          <w:numId w:val="36"/>
        </w:numPr>
        <w:spacing w:after="360"/>
        <w:jc w:val="both"/>
        <w:rPr>
          <w:rFonts w:ascii="Arial" w:hAnsi="Arial" w:cs="Arial"/>
          <w:lang/>
        </w:rPr>
      </w:pPr>
      <w:r w:rsidRPr="00014F17">
        <w:rPr>
          <w:rFonts w:ascii="Arial" w:hAnsi="Arial" w:cs="Arial"/>
          <w:lang/>
        </w:rPr>
        <w:t>A penalidade de multa pode ser aplicada cumulativamente com as demais sanções.</w:t>
      </w:r>
    </w:p>
    <w:p w:rsidR="00014F17" w:rsidRPr="00014F17" w:rsidRDefault="00014F17" w:rsidP="002375A8">
      <w:pPr>
        <w:numPr>
          <w:ilvl w:val="0"/>
          <w:numId w:val="36"/>
        </w:numPr>
        <w:spacing w:after="360"/>
        <w:jc w:val="both"/>
        <w:rPr>
          <w:rFonts w:ascii="Arial" w:hAnsi="Arial" w:cs="Arial"/>
          <w:lang/>
        </w:rPr>
      </w:pPr>
      <w:r w:rsidRPr="00014F17">
        <w:rPr>
          <w:rFonts w:ascii="Arial" w:hAnsi="Arial" w:cs="Arial"/>
          <w:lang/>
        </w:rPr>
        <w:t>Também ficam sujeitas às penalidades de suspensão de licitar e impedimento de contratar e de declaração de inidoneidade, previstas nos subitens anteriores, as empresas ou profissionais que, em razão do contrato decorrente desta licitação:</w:t>
      </w:r>
    </w:p>
    <w:p w:rsidR="00014F17" w:rsidRPr="002375A8" w:rsidRDefault="00014F17" w:rsidP="002375A8">
      <w:pPr>
        <w:pStyle w:val="PargrafodaLista"/>
        <w:numPr>
          <w:ilvl w:val="1"/>
          <w:numId w:val="41"/>
        </w:numPr>
        <w:suppressAutoHyphens w:val="0"/>
        <w:spacing w:after="360"/>
        <w:ind w:left="1418" w:hanging="709"/>
        <w:jc w:val="both"/>
        <w:rPr>
          <w:rFonts w:ascii="Arial" w:hAnsi="Arial" w:cs="Arial"/>
          <w:lang/>
        </w:rPr>
      </w:pPr>
      <w:r w:rsidRPr="002375A8">
        <w:rPr>
          <w:rFonts w:ascii="Arial" w:hAnsi="Arial" w:cs="Arial"/>
          <w:lang/>
        </w:rPr>
        <w:t>Tenham sofrido condenações definitivas por praticarem, por meio dolosos, fraude fiscal no recolhimento de tributos;</w:t>
      </w:r>
    </w:p>
    <w:p w:rsidR="00014F17" w:rsidRPr="00014F17" w:rsidRDefault="00014F17" w:rsidP="002375A8">
      <w:pPr>
        <w:numPr>
          <w:ilvl w:val="1"/>
          <w:numId w:val="41"/>
        </w:numPr>
        <w:suppressAutoHyphens w:val="0"/>
        <w:spacing w:after="360"/>
        <w:ind w:left="1418" w:hanging="709"/>
        <w:jc w:val="both"/>
        <w:rPr>
          <w:rFonts w:ascii="Arial" w:hAnsi="Arial" w:cs="Arial"/>
          <w:lang/>
        </w:rPr>
      </w:pPr>
      <w:r w:rsidRPr="002375A8">
        <w:rPr>
          <w:rFonts w:ascii="Arial" w:hAnsi="Arial" w:cs="Arial"/>
          <w:lang/>
        </w:rPr>
        <w:t>Tenham praticado atos ilícitos visando a frustrar os objetivos da licitação;</w:t>
      </w:r>
    </w:p>
    <w:p w:rsidR="00014F17" w:rsidRPr="00014F17" w:rsidRDefault="00014F17" w:rsidP="002375A8">
      <w:pPr>
        <w:numPr>
          <w:ilvl w:val="1"/>
          <w:numId w:val="41"/>
        </w:numPr>
        <w:suppressAutoHyphens w:val="0"/>
        <w:spacing w:after="360"/>
        <w:ind w:left="1418" w:hanging="709"/>
        <w:jc w:val="both"/>
        <w:rPr>
          <w:rFonts w:ascii="Arial" w:hAnsi="Arial" w:cs="Arial"/>
          <w:lang/>
        </w:rPr>
      </w:pPr>
      <w:r w:rsidRPr="002375A8">
        <w:rPr>
          <w:rFonts w:ascii="Arial" w:hAnsi="Arial" w:cs="Arial"/>
          <w:lang/>
        </w:rPr>
        <w:t>Demonstrem não possuir idoneidade para contratar com a Administração em virtude de atos ilícitos praticados.</w:t>
      </w:r>
    </w:p>
    <w:p w:rsidR="00014F17" w:rsidRPr="00014F17" w:rsidRDefault="00014F17" w:rsidP="002375A8">
      <w:pPr>
        <w:numPr>
          <w:ilvl w:val="0"/>
          <w:numId w:val="36"/>
        </w:numPr>
        <w:spacing w:after="360"/>
        <w:jc w:val="both"/>
        <w:rPr>
          <w:rFonts w:ascii="Arial" w:hAnsi="Arial" w:cs="Arial"/>
          <w:lang/>
        </w:rPr>
      </w:pPr>
      <w:r w:rsidRPr="00014F17">
        <w:rPr>
          <w:rFonts w:ascii="Arial" w:hAnsi="Arial" w:cs="Arial"/>
          <w:lang/>
        </w:rPr>
        <w:lastRenderedPageBreak/>
        <w:t>A aplicação de qualquer das penalidades previstas realizar-se-á em processo administrativo que assegurará o contraditório e a ampla defesa, observando-se o procedimento previsto na Lei nº 8.666, de 1993, e subsidiariamente na Lei nº 9.784, de 1999.</w:t>
      </w:r>
    </w:p>
    <w:p w:rsidR="00014F17" w:rsidRPr="00014F17" w:rsidRDefault="00014F17" w:rsidP="002375A8">
      <w:pPr>
        <w:numPr>
          <w:ilvl w:val="0"/>
          <w:numId w:val="36"/>
        </w:numPr>
        <w:spacing w:after="360"/>
        <w:jc w:val="both"/>
        <w:rPr>
          <w:rFonts w:ascii="Arial" w:hAnsi="Arial" w:cs="Arial"/>
          <w:lang/>
        </w:rPr>
      </w:pPr>
      <w:r w:rsidRPr="00014F17">
        <w:rPr>
          <w:rFonts w:ascii="Arial" w:hAnsi="Arial" w:cs="Arial"/>
          <w:lang/>
        </w:rPr>
        <w:t>A autoridade competente, na aplicação das sanções, levará em consideração a gravidade da conduta do infrator, o caráter educativo da pena, bem como o dano causado à Administração, observado o princípio da proporcionalidade.</w:t>
      </w:r>
    </w:p>
    <w:p w:rsidR="00014F17" w:rsidRPr="00014F17" w:rsidRDefault="00014F17" w:rsidP="002375A8">
      <w:pPr>
        <w:numPr>
          <w:ilvl w:val="0"/>
          <w:numId w:val="36"/>
        </w:numPr>
        <w:spacing w:after="360"/>
        <w:jc w:val="both"/>
        <w:rPr>
          <w:rFonts w:ascii="Arial" w:hAnsi="Arial" w:cs="Arial"/>
          <w:lang/>
        </w:rPr>
      </w:pPr>
      <w:r w:rsidRPr="00014F17">
        <w:rPr>
          <w:rFonts w:ascii="Arial" w:hAnsi="Arial" w:cs="Arial"/>
          <w:lang/>
        </w:rPr>
        <w:t xml:space="preserve">As multas devidas e/ou prejuízos causados à Contratante serão deduzidos dos valores a serem pagos, ou recolhidos em favor da União, ou deduzidos da garantia, ou ainda, quando for o caso, serão inscritos na Dívida Ativa da União e cobrados judicialmente. </w:t>
      </w:r>
    </w:p>
    <w:p w:rsidR="00014F17" w:rsidRPr="00014F17" w:rsidRDefault="00014F17" w:rsidP="002375A8">
      <w:pPr>
        <w:numPr>
          <w:ilvl w:val="0"/>
          <w:numId w:val="36"/>
        </w:numPr>
        <w:spacing w:after="360"/>
        <w:jc w:val="both"/>
        <w:rPr>
          <w:rFonts w:ascii="Arial" w:hAnsi="Arial" w:cs="Arial"/>
          <w:lang/>
        </w:rPr>
      </w:pPr>
      <w:r w:rsidRPr="00014F17">
        <w:rPr>
          <w:rFonts w:ascii="Arial" w:hAnsi="Arial" w:cs="Arial"/>
          <w:lang/>
        </w:rPr>
        <w:t>Caso a Contratante determine, a multa deverá ser recolhida no prazo máximo de 10 (dez) dias, a contar da data do recebimento da comunicação enviada pela autoridade competente.</w:t>
      </w:r>
    </w:p>
    <w:p w:rsidR="00014F17" w:rsidRPr="00014F17" w:rsidRDefault="00014F17" w:rsidP="002375A8">
      <w:pPr>
        <w:numPr>
          <w:ilvl w:val="0"/>
          <w:numId w:val="36"/>
        </w:numPr>
        <w:spacing w:after="360"/>
        <w:jc w:val="both"/>
        <w:rPr>
          <w:rFonts w:ascii="Arial" w:hAnsi="Arial" w:cs="Arial"/>
          <w:lang/>
        </w:rPr>
      </w:pPr>
      <w:r w:rsidRPr="00014F17">
        <w:rPr>
          <w:rFonts w:ascii="Arial" w:hAnsi="Arial" w:cs="Arial"/>
          <w:lang/>
        </w:rPr>
        <w:t>As penalidades serão obrigatoriamente registradas no SICAF.</w:t>
      </w:r>
    </w:p>
    <w:p w:rsidR="00014F17" w:rsidRPr="00014F17" w:rsidRDefault="00014F17" w:rsidP="002375A8">
      <w:pPr>
        <w:numPr>
          <w:ilvl w:val="0"/>
          <w:numId w:val="36"/>
        </w:numPr>
        <w:spacing w:after="360"/>
        <w:jc w:val="both"/>
        <w:rPr>
          <w:rFonts w:ascii="Arial" w:hAnsi="Arial" w:cs="Arial"/>
          <w:lang/>
        </w:rPr>
      </w:pPr>
      <w:r w:rsidRPr="00014F17">
        <w:rPr>
          <w:rFonts w:ascii="Arial" w:hAnsi="Arial" w:cs="Arial"/>
          <w:lang/>
        </w:rPr>
        <w:t>As sanções aqui previstas são independentes entre si, podendo ser aplicadas isoladas ou, no caso das multas, cumulativamente, sem prejuízo de outras medidas cabíveis.</w:t>
      </w:r>
    </w:p>
    <w:p w:rsidR="00014F17" w:rsidRPr="00014F17" w:rsidRDefault="00014F17" w:rsidP="002375A8">
      <w:pPr>
        <w:numPr>
          <w:ilvl w:val="0"/>
          <w:numId w:val="36"/>
        </w:numPr>
        <w:spacing w:after="360"/>
        <w:jc w:val="both"/>
        <w:rPr>
          <w:rFonts w:ascii="Arial" w:hAnsi="Arial" w:cs="Arial"/>
          <w:lang/>
        </w:rPr>
      </w:pPr>
      <w:r w:rsidRPr="00014F17">
        <w:rPr>
          <w:rFonts w:ascii="Arial" w:hAnsi="Arial" w:cs="Arial"/>
          <w:lang/>
        </w:rPr>
        <w:t>As penalidades previstas poderão ser suspensas no todo ou em parte, quando o atraso no cumprimento das obrigações for devidamente justificado pela empresa contratada, por escrito, no prazo máximo de 05 (cinco) dias úteis e aceito pela Contratante.</w:t>
      </w:r>
    </w:p>
    <w:p w:rsidR="00AD7EF2" w:rsidRPr="00014F17" w:rsidRDefault="00AD7EF2" w:rsidP="00014F17">
      <w:pPr>
        <w:spacing w:after="360"/>
        <w:ind w:left="1440"/>
        <w:jc w:val="both"/>
        <w:rPr>
          <w:rFonts w:ascii="Arial" w:hAnsi="Arial" w:cs="Arial"/>
        </w:rPr>
      </w:pPr>
    </w:p>
    <w:p w:rsidR="005B27C3" w:rsidRPr="00014F17" w:rsidRDefault="005B27C3" w:rsidP="00AD7EF2">
      <w:pPr>
        <w:spacing w:after="360"/>
        <w:ind w:left="142"/>
        <w:jc w:val="both"/>
        <w:rPr>
          <w:rFonts w:ascii="Arial" w:hAnsi="Arial" w:cs="Arial"/>
          <w:u w:val="single"/>
          <w:shd w:val="clear" w:color="auto" w:fill="B3B3B3"/>
        </w:rPr>
      </w:pPr>
      <w:r w:rsidRPr="00014F17">
        <w:rPr>
          <w:rFonts w:ascii="Arial" w:hAnsi="Arial" w:cs="Arial"/>
          <w:b/>
          <w:bCs/>
          <w:u w:val="single"/>
          <w:shd w:val="clear" w:color="auto" w:fill="B3B3B3"/>
        </w:rPr>
        <w:t xml:space="preserve">CLÁUSULA CATORZE - </w:t>
      </w:r>
      <w:r w:rsidRPr="00014F17">
        <w:rPr>
          <w:rFonts w:ascii="Arial" w:hAnsi="Arial" w:cs="Arial"/>
          <w:u w:val="single"/>
          <w:shd w:val="clear" w:color="auto" w:fill="B3B3B3"/>
        </w:rPr>
        <w:t>DAS DISPOSIÇÕES GERAIS</w:t>
      </w:r>
    </w:p>
    <w:p w:rsidR="005B27C3" w:rsidRPr="002375A8" w:rsidRDefault="005B27C3" w:rsidP="002375A8">
      <w:pPr>
        <w:numPr>
          <w:ilvl w:val="0"/>
          <w:numId w:val="36"/>
        </w:numPr>
        <w:spacing w:after="360"/>
        <w:jc w:val="both"/>
        <w:rPr>
          <w:rFonts w:ascii="Arial" w:hAnsi="Arial" w:cs="Arial"/>
          <w:lang/>
        </w:rPr>
      </w:pPr>
      <w:r w:rsidRPr="002375A8">
        <w:rPr>
          <w:rFonts w:ascii="Arial" w:hAnsi="Arial" w:cs="Arial"/>
          <w:lang/>
        </w:rPr>
        <w:t>Será anexada a esta Ata cópia do Termo de Referência.</w:t>
      </w:r>
    </w:p>
    <w:p w:rsidR="005B27C3" w:rsidRPr="002375A8" w:rsidRDefault="005B27C3" w:rsidP="002375A8">
      <w:pPr>
        <w:numPr>
          <w:ilvl w:val="0"/>
          <w:numId w:val="36"/>
        </w:numPr>
        <w:spacing w:after="360"/>
        <w:jc w:val="both"/>
        <w:rPr>
          <w:rFonts w:ascii="Arial" w:hAnsi="Arial" w:cs="Arial"/>
          <w:lang/>
        </w:rPr>
      </w:pPr>
      <w:r w:rsidRPr="00014F17">
        <w:rPr>
          <w:rFonts w:ascii="Arial" w:hAnsi="Arial" w:cs="Arial"/>
          <w:lang/>
        </w:rPr>
        <w:t xml:space="preserve">Integram esta Ata, independentemente de transcrição, o </w:t>
      </w:r>
      <w:proofErr w:type="gramStart"/>
      <w:r w:rsidRPr="00014F17">
        <w:rPr>
          <w:rFonts w:ascii="Arial" w:hAnsi="Arial" w:cs="Arial"/>
          <w:lang/>
        </w:rPr>
        <w:t xml:space="preserve">Edital e Anexos do </w:t>
      </w:r>
      <w:r w:rsidRPr="002375A8">
        <w:rPr>
          <w:rFonts w:ascii="Arial" w:hAnsi="Arial" w:cs="Arial"/>
          <w:lang/>
        </w:rPr>
        <w:t>Pregão Eletrônico</w:t>
      </w:r>
      <w:proofErr w:type="gramEnd"/>
      <w:r w:rsidRPr="002375A8">
        <w:rPr>
          <w:rFonts w:ascii="Arial" w:hAnsi="Arial" w:cs="Arial"/>
          <w:lang/>
        </w:rPr>
        <w:t xml:space="preserve"> para Registro de Preços nº </w:t>
      </w:r>
      <w:proofErr w:type="spellStart"/>
      <w:r w:rsidR="00AD7EF2" w:rsidRPr="002375A8">
        <w:rPr>
          <w:rFonts w:ascii="Arial" w:hAnsi="Arial" w:cs="Arial"/>
          <w:lang/>
        </w:rPr>
        <w:t>xx</w:t>
      </w:r>
      <w:proofErr w:type="spellEnd"/>
      <w:r w:rsidR="00AD7EF2" w:rsidRPr="002375A8">
        <w:rPr>
          <w:rFonts w:ascii="Arial" w:hAnsi="Arial" w:cs="Arial"/>
          <w:lang/>
        </w:rPr>
        <w:t xml:space="preserve">/2013 </w:t>
      </w:r>
      <w:r w:rsidRPr="00014F17">
        <w:rPr>
          <w:rFonts w:ascii="Arial" w:hAnsi="Arial" w:cs="Arial"/>
          <w:lang/>
        </w:rPr>
        <w:t>e a proposta da empresa.</w:t>
      </w:r>
      <w:r w:rsidRPr="002375A8">
        <w:rPr>
          <w:rFonts w:ascii="Arial" w:hAnsi="Arial" w:cs="Arial"/>
          <w:lang/>
        </w:rPr>
        <w:t xml:space="preserve"> </w:t>
      </w:r>
    </w:p>
    <w:p w:rsidR="005B27C3" w:rsidRPr="00014F17" w:rsidRDefault="005B27C3" w:rsidP="002375A8">
      <w:pPr>
        <w:numPr>
          <w:ilvl w:val="0"/>
          <w:numId w:val="36"/>
        </w:numPr>
        <w:spacing w:after="360"/>
        <w:jc w:val="both"/>
        <w:rPr>
          <w:rFonts w:ascii="Arial" w:hAnsi="Arial" w:cs="Arial"/>
          <w:lang/>
        </w:rPr>
      </w:pPr>
      <w:r w:rsidRPr="00014F17">
        <w:rPr>
          <w:rFonts w:ascii="Arial" w:hAnsi="Arial" w:cs="Arial"/>
          <w:lang/>
        </w:rPr>
        <w:lastRenderedPageBreak/>
        <w:t>Nos casos omissos aplicar-se-ão as disposições constantes da Lei nº 10.520, de 2002, do Decreto nº 5.450, de 2005, do Decreto n° 3.555, de 2000, do Decreto nº ° 7.892, de 2013, da Lei nº 8.078, de 1990 - Código de Defesa do Consumidor, do Decreto nº 3.722, de 2001, da Lei Complementar nº 123, de 2006, e da Lei nº 8.666, de 1993, subsidiariamente.</w:t>
      </w:r>
    </w:p>
    <w:p w:rsidR="005B27C3" w:rsidRPr="00014F17" w:rsidRDefault="005B27C3" w:rsidP="002375A8">
      <w:pPr>
        <w:numPr>
          <w:ilvl w:val="0"/>
          <w:numId w:val="36"/>
        </w:numPr>
        <w:spacing w:after="360"/>
        <w:jc w:val="both"/>
        <w:rPr>
          <w:rFonts w:ascii="Arial" w:hAnsi="Arial" w:cs="Arial"/>
          <w:lang/>
        </w:rPr>
      </w:pPr>
      <w:r w:rsidRPr="00014F17">
        <w:rPr>
          <w:rFonts w:ascii="Arial" w:hAnsi="Arial" w:cs="Arial"/>
          <w:lang/>
        </w:rPr>
        <w:t xml:space="preserve">O foro para dirimir questões relativas </w:t>
      </w:r>
      <w:proofErr w:type="gramStart"/>
      <w:r w:rsidRPr="00014F17">
        <w:rPr>
          <w:rFonts w:ascii="Arial" w:hAnsi="Arial" w:cs="Arial"/>
          <w:lang/>
        </w:rPr>
        <w:t>à</w:t>
      </w:r>
      <w:proofErr w:type="gramEnd"/>
      <w:r w:rsidRPr="00014F17">
        <w:rPr>
          <w:rFonts w:ascii="Arial" w:hAnsi="Arial" w:cs="Arial"/>
          <w:lang/>
        </w:rPr>
        <w:t xml:space="preserve"> presente Ata será o da Seção Judiciária de </w:t>
      </w:r>
      <w:r w:rsidR="00442E3F" w:rsidRPr="00014F17">
        <w:rPr>
          <w:rFonts w:ascii="Arial" w:hAnsi="Arial" w:cs="Arial"/>
          <w:lang/>
        </w:rPr>
        <w:t xml:space="preserve">Brasília-DF, </w:t>
      </w:r>
      <w:r w:rsidRPr="00014F17">
        <w:rPr>
          <w:rFonts w:ascii="Arial" w:hAnsi="Arial" w:cs="Arial"/>
          <w:lang/>
        </w:rPr>
        <w:t>com exclusão de qualquer outro.</w:t>
      </w:r>
    </w:p>
    <w:p w:rsidR="005B27C3" w:rsidRPr="00014F17" w:rsidRDefault="00442E3F" w:rsidP="00442E3F">
      <w:pPr>
        <w:spacing w:after="360"/>
        <w:jc w:val="right"/>
        <w:rPr>
          <w:rFonts w:ascii="Arial" w:hAnsi="Arial" w:cs="Arial"/>
        </w:rPr>
      </w:pPr>
      <w:r w:rsidRPr="00014F17">
        <w:rPr>
          <w:rFonts w:ascii="Arial" w:hAnsi="Arial" w:cs="Arial"/>
        </w:rPr>
        <w:t xml:space="preserve">Brasília-DF,                </w:t>
      </w:r>
      <w:proofErr w:type="gramStart"/>
      <w:r w:rsidRPr="00014F17">
        <w:rPr>
          <w:rFonts w:ascii="Arial" w:hAnsi="Arial" w:cs="Arial"/>
        </w:rPr>
        <w:t xml:space="preserve">de                         </w:t>
      </w:r>
      <w:proofErr w:type="spellStart"/>
      <w:r w:rsidRPr="00014F17">
        <w:rPr>
          <w:rFonts w:ascii="Arial" w:hAnsi="Arial" w:cs="Arial"/>
        </w:rPr>
        <w:t>de</w:t>
      </w:r>
      <w:proofErr w:type="spellEnd"/>
      <w:proofErr w:type="gramEnd"/>
      <w:r w:rsidRPr="00014F17">
        <w:rPr>
          <w:rFonts w:ascii="Arial" w:hAnsi="Arial" w:cs="Arial"/>
        </w:rPr>
        <w:t xml:space="preserve"> 2013. </w:t>
      </w:r>
    </w:p>
    <w:p w:rsidR="005B27C3" w:rsidRPr="00014F17" w:rsidRDefault="005B27C3" w:rsidP="005B27C3">
      <w:pPr>
        <w:spacing w:after="360"/>
        <w:jc w:val="both"/>
        <w:rPr>
          <w:rFonts w:ascii="Arial" w:hAnsi="Arial" w:cs="Arial"/>
        </w:rPr>
      </w:pPr>
    </w:p>
    <w:p w:rsidR="005B27C3" w:rsidRPr="00014F17" w:rsidRDefault="005B27C3" w:rsidP="00442E3F">
      <w:pPr>
        <w:spacing w:after="360"/>
        <w:jc w:val="center"/>
        <w:rPr>
          <w:rFonts w:ascii="Arial" w:hAnsi="Arial" w:cs="Arial"/>
          <w:bCs/>
        </w:rPr>
      </w:pPr>
      <w:r w:rsidRPr="00014F17">
        <w:rPr>
          <w:rFonts w:ascii="Arial" w:hAnsi="Arial" w:cs="Arial"/>
          <w:bCs/>
        </w:rPr>
        <w:t>_________________________________</w:t>
      </w:r>
    </w:p>
    <w:p w:rsidR="005B27C3" w:rsidRPr="00014F17" w:rsidRDefault="005B27C3" w:rsidP="00442E3F">
      <w:pPr>
        <w:spacing w:after="360"/>
        <w:jc w:val="center"/>
        <w:rPr>
          <w:rFonts w:ascii="Arial" w:hAnsi="Arial" w:cs="Arial"/>
          <w:bCs/>
        </w:rPr>
      </w:pPr>
      <w:r w:rsidRPr="00014F17">
        <w:rPr>
          <w:rFonts w:ascii="Arial" w:hAnsi="Arial" w:cs="Arial"/>
          <w:bCs/>
        </w:rPr>
        <w:t>Representante do Órgão</w:t>
      </w:r>
    </w:p>
    <w:p w:rsidR="005B27C3" w:rsidRPr="00014F17" w:rsidRDefault="005B27C3" w:rsidP="00442E3F">
      <w:pPr>
        <w:spacing w:after="360"/>
        <w:jc w:val="center"/>
        <w:rPr>
          <w:rFonts w:ascii="Arial" w:hAnsi="Arial" w:cs="Arial"/>
          <w:bCs/>
        </w:rPr>
      </w:pPr>
    </w:p>
    <w:p w:rsidR="005B27C3" w:rsidRPr="00014F17" w:rsidRDefault="005B27C3" w:rsidP="00442E3F">
      <w:pPr>
        <w:spacing w:after="360"/>
        <w:jc w:val="center"/>
        <w:rPr>
          <w:rFonts w:ascii="Arial" w:hAnsi="Arial" w:cs="Arial"/>
        </w:rPr>
      </w:pPr>
      <w:r w:rsidRPr="00014F17">
        <w:rPr>
          <w:rFonts w:ascii="Arial" w:hAnsi="Arial" w:cs="Arial"/>
        </w:rPr>
        <w:t>_________________________________</w:t>
      </w:r>
    </w:p>
    <w:p w:rsidR="005B27C3" w:rsidRPr="00014F17" w:rsidRDefault="005B27C3" w:rsidP="00442E3F">
      <w:pPr>
        <w:spacing w:after="360"/>
        <w:jc w:val="center"/>
        <w:rPr>
          <w:rFonts w:ascii="Arial" w:hAnsi="Arial" w:cs="Arial"/>
        </w:rPr>
      </w:pPr>
      <w:r w:rsidRPr="00014F17">
        <w:rPr>
          <w:rFonts w:ascii="Arial" w:hAnsi="Arial" w:cs="Arial"/>
        </w:rPr>
        <w:t>Representante da Empresa</w:t>
      </w:r>
    </w:p>
    <w:p w:rsidR="00446205" w:rsidRPr="00014F17" w:rsidRDefault="00446205">
      <w:pPr>
        <w:rPr>
          <w:rFonts w:ascii="Arial" w:hAnsi="Arial" w:cs="Arial"/>
        </w:rPr>
      </w:pPr>
      <w:bookmarkStart w:id="0" w:name="_GoBack"/>
      <w:bookmarkEnd w:id="0"/>
    </w:p>
    <w:sectPr w:rsidR="00446205" w:rsidRPr="00014F17" w:rsidSect="009C7B3E">
      <w:headerReference w:type="even" r:id="rId10"/>
      <w:headerReference w:type="default" r:id="rId11"/>
      <w:footerReference w:type="even" r:id="rId12"/>
      <w:footerReference w:type="default" r:id="rId13"/>
      <w:headerReference w:type="first" r:id="rId14"/>
      <w:footerReference w:type="first" r:id="rId15"/>
      <w:pgSz w:w="11907" w:h="16840" w:code="9"/>
      <w:pgMar w:top="1134" w:right="1134" w:bottom="1134"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4F17" w:rsidRDefault="00014F17" w:rsidP="00442E3F">
      <w:r>
        <w:separator/>
      </w:r>
    </w:p>
  </w:endnote>
  <w:endnote w:type="continuationSeparator" w:id="0">
    <w:p w:rsidR="00014F17" w:rsidRDefault="00014F17" w:rsidP="00442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tarSymbol">
    <w:altName w:val="Arial Unicode MS"/>
    <w:charset w:val="80"/>
    <w:family w:val="auto"/>
    <w:pitch w:val="default"/>
  </w:font>
  <w:font w:name="Lucida Sans Unicode">
    <w:panose1 w:val="020B0602030504020204"/>
    <w:charset w:val="00"/>
    <w:family w:val="swiss"/>
    <w:pitch w:val="variable"/>
    <w:sig w:usb0="80000AFF" w:usb1="0000396B" w:usb2="00000000" w:usb3="00000000" w:csb0="000000BF" w:csb1="00000000"/>
  </w:font>
  <w:font w:name="CG Times">
    <w:panose1 w:val="00000000000000000000"/>
    <w:charset w:val="00"/>
    <w:family w:val="roman"/>
    <w:notTrueType/>
    <w:pitch w:val="variable"/>
    <w:sig w:usb0="00000003" w:usb1="00000000" w:usb2="00000000" w:usb3="00000000" w:csb0="00000001" w:csb1="00000000"/>
  </w:font>
  <w:font w:name="Ecofont_Spranq_eco_Sans">
    <w:altName w:val="Malgun Gothic"/>
    <w:charset w:val="00"/>
    <w:family w:val="swiss"/>
    <w:pitch w:val="variable"/>
    <w:sig w:usb0="00000003"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5A8" w:rsidRDefault="002375A8">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5A8" w:rsidRDefault="002375A8">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5A8" w:rsidRDefault="002375A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4F17" w:rsidRDefault="00014F17" w:rsidP="00442E3F">
      <w:r>
        <w:separator/>
      </w:r>
    </w:p>
  </w:footnote>
  <w:footnote w:type="continuationSeparator" w:id="0">
    <w:p w:rsidR="00014F17" w:rsidRDefault="00014F17" w:rsidP="00442E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5A8" w:rsidRDefault="002375A8">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406788" o:spid="_x0000_s6147" type="#_x0000_t136" style="position:absolute;margin-left:0;margin-top:0;width:497.4pt;height:142.1pt;rotation:315;z-index:-251655168;mso-position-horizontal:center;mso-position-horizontal-relative:margin;mso-position-vertical:center;mso-position-vertical-relative:margin" o:allowincell="f" fillcolor="#7f7f7f [1612]" stroked="f">
          <v:fill opacity=".5"/>
          <v:textpath style="font-family:&quot;Times New Roman&quot;;font-size:1pt" string="MINUTA"/>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F17" w:rsidRDefault="002375A8" w:rsidP="00446205">
    <w:pPr>
      <w:pStyle w:val="Cabealho"/>
      <w:jc w:val="center"/>
      <w:rPr>
        <w:rFonts w:ascii="Arial" w:hAnsi="Arial" w:cs="Arial"/>
        <w:b/>
        <w:bCs/>
        <w:lang w:val="pt-BR"/>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406789" o:spid="_x0000_s6148" type="#_x0000_t136" style="position:absolute;left:0;text-align:left;margin-left:0;margin-top:0;width:497.4pt;height:142.1pt;rotation:315;z-index:-251653120;mso-position-horizontal:center;mso-position-horizontal-relative:margin;mso-position-vertical:center;mso-position-vertical-relative:margin" o:allowincell="f" fillcolor="#7f7f7f [1612]" stroked="f">
          <v:fill opacity=".5"/>
          <v:textpath style="font-family:&quot;Times New Roman&quot;;font-size:1pt" string="MINUTA"/>
        </v:shape>
      </w:pict>
    </w:r>
    <w:r w:rsidR="00014F17" w:rsidRPr="000109E0">
      <w:rPr>
        <w:rFonts w:ascii="Arial" w:hAnsi="Arial" w:cs="Arial"/>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5pt;height:47.25pt" o:ole="">
          <v:imagedata r:id="rId1" o:title=""/>
        </v:shape>
        <o:OLEObject Type="Embed" ProgID="Word.Picture.8" ShapeID="_x0000_i1025" DrawAspect="Content" ObjectID="_1442386805" r:id="rId2"/>
      </w:object>
    </w:r>
  </w:p>
  <w:p w:rsidR="00014F17" w:rsidRDefault="00014F17" w:rsidP="00446205">
    <w:pPr>
      <w:pStyle w:val="Normal1"/>
      <w:jc w:val="center"/>
      <w:rPr>
        <w:rFonts w:cs="Arial"/>
        <w:b/>
        <w:bCs/>
        <w:szCs w:val="24"/>
      </w:rPr>
    </w:pPr>
  </w:p>
  <w:p w:rsidR="00014F17" w:rsidRPr="000109E0" w:rsidRDefault="00014F17" w:rsidP="00446205">
    <w:pPr>
      <w:pStyle w:val="Normal1"/>
      <w:jc w:val="center"/>
      <w:rPr>
        <w:rFonts w:cs="Arial"/>
        <w:b/>
        <w:bCs/>
        <w:szCs w:val="24"/>
      </w:rPr>
    </w:pPr>
    <w:r w:rsidRPr="000109E0">
      <w:rPr>
        <w:rFonts w:cs="Arial"/>
        <w:b/>
        <w:bCs/>
        <w:szCs w:val="24"/>
      </w:rPr>
      <w:t>SERVIÇO PÚBLICO FEDERAL</w:t>
    </w:r>
  </w:p>
  <w:p w:rsidR="00014F17" w:rsidRPr="000109E0" w:rsidRDefault="00014F17" w:rsidP="00446205">
    <w:pPr>
      <w:pStyle w:val="Normal1"/>
      <w:jc w:val="center"/>
      <w:rPr>
        <w:rFonts w:cs="Arial"/>
        <w:b/>
        <w:bCs/>
        <w:szCs w:val="24"/>
      </w:rPr>
    </w:pPr>
    <w:r w:rsidRPr="000109E0">
      <w:rPr>
        <w:rFonts w:cs="Arial"/>
        <w:b/>
        <w:bCs/>
        <w:szCs w:val="24"/>
      </w:rPr>
      <w:t>MJ – DEPÁRTAMENTO POLÍCIA FEDERAL</w:t>
    </w:r>
  </w:p>
  <w:p w:rsidR="00014F17" w:rsidRPr="000109E0" w:rsidRDefault="00014F17" w:rsidP="00446205">
    <w:pPr>
      <w:pStyle w:val="Normal1"/>
      <w:jc w:val="center"/>
      <w:rPr>
        <w:rFonts w:cs="Arial"/>
        <w:b/>
        <w:bCs/>
        <w:szCs w:val="24"/>
      </w:rPr>
    </w:pPr>
    <w:r w:rsidRPr="000109E0">
      <w:rPr>
        <w:rFonts w:cs="Arial"/>
        <w:b/>
        <w:bCs/>
        <w:szCs w:val="24"/>
      </w:rPr>
      <w:t>DIRETORIA DE ADMINISTRAÇÃO E LOGÍSTICA POLICIAL</w:t>
    </w:r>
  </w:p>
  <w:p w:rsidR="00014F17" w:rsidRDefault="00014F17" w:rsidP="00446205">
    <w:pPr>
      <w:pStyle w:val="Cabealho"/>
      <w:jc w:val="center"/>
      <w:rPr>
        <w:rFonts w:ascii="Arial" w:hAnsi="Arial" w:cs="Arial"/>
        <w:b/>
        <w:bCs/>
      </w:rPr>
    </w:pPr>
    <w:r w:rsidRPr="000109E0">
      <w:rPr>
        <w:rFonts w:ascii="Arial" w:hAnsi="Arial" w:cs="Arial"/>
        <w:b/>
        <w:bCs/>
      </w:rPr>
      <w:t>COORDENAÇÃO DE ADMINISTRAÇÃO</w:t>
    </w:r>
  </w:p>
  <w:p w:rsidR="00014F17" w:rsidRPr="0024135E" w:rsidRDefault="00014F17" w:rsidP="00446205">
    <w:pPr>
      <w:pStyle w:val="Cabealho"/>
      <w:jc w:val="center"/>
      <w:rPr>
        <w:lang w:val="pt-BR"/>
      </w:rPr>
    </w:pPr>
  </w:p>
  <w:p w:rsidR="00014F17" w:rsidRDefault="00014F17">
    <w:pPr>
      <w:pStyle w:val="Cabealho"/>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5A8" w:rsidRDefault="002375A8">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406787" o:spid="_x0000_s6146" type="#_x0000_t136" style="position:absolute;margin-left:0;margin-top:0;width:497.4pt;height:142.1pt;rotation:315;z-index:-251657216;mso-position-horizontal:center;mso-position-horizontal-relative:margin;mso-position-vertical:center;mso-position-vertical-relative:margin" o:allowincell="f" fillcolor="#7f7f7f [1612]" stroked="f">
          <v:fill opacity=".5"/>
          <v:textpath style="font-family:&quot;Times New Roman&quot;;font-size:1pt" string="MINUTA"/>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19"/>
    <w:lvl w:ilvl="0">
      <w:start w:val="1"/>
      <w:numFmt w:val="decimal"/>
      <w:suff w:val="space"/>
      <w:lvlText w:val="%1."/>
      <w:lvlJc w:val="left"/>
      <w:pPr>
        <w:tabs>
          <w:tab w:val="num" w:pos="0"/>
        </w:tabs>
        <w:ind w:left="142" w:firstLine="0"/>
      </w:pPr>
      <w:rPr>
        <w:b/>
        <w:i w:val="0"/>
      </w:rPr>
    </w:lvl>
    <w:lvl w:ilvl="1">
      <w:start w:val="1"/>
      <w:numFmt w:val="decimal"/>
      <w:suff w:val="space"/>
      <w:lvlText w:val="%1.%2."/>
      <w:lvlJc w:val="left"/>
      <w:pPr>
        <w:tabs>
          <w:tab w:val="num" w:pos="0"/>
        </w:tabs>
        <w:ind w:left="284" w:firstLine="0"/>
      </w:pPr>
      <w:rPr>
        <w:b/>
        <w:i w:val="0"/>
      </w:rPr>
    </w:lvl>
    <w:lvl w:ilvl="2">
      <w:start w:val="1"/>
      <w:numFmt w:val="decimal"/>
      <w:suff w:val="space"/>
      <w:lvlText w:val="%1.%2.%3."/>
      <w:lvlJc w:val="left"/>
      <w:pPr>
        <w:tabs>
          <w:tab w:val="num" w:pos="0"/>
        </w:tabs>
        <w:ind w:left="567" w:firstLine="0"/>
      </w:pPr>
      <w:rPr>
        <w:b/>
        <w:i w:val="0"/>
        <w:strike w:val="0"/>
        <w:dstrike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0000005"/>
    <w:multiLevelType w:val="multilevel"/>
    <w:tmpl w:val="00000005"/>
    <w:name w:val="WW8Num20"/>
    <w:lvl w:ilvl="0">
      <w:start w:val="1"/>
      <w:numFmt w:val="lowerLetter"/>
      <w:suff w:val="space"/>
      <w:lvlText w:val="%1."/>
      <w:lvlJc w:val="left"/>
      <w:pPr>
        <w:tabs>
          <w:tab w:val="num" w:pos="0"/>
        </w:tabs>
        <w:ind w:left="851" w:firstLine="0"/>
      </w:pPr>
      <w:rPr>
        <w:b/>
        <w:i w:val="0"/>
      </w:rPr>
    </w:lvl>
    <w:lvl w:ilvl="1">
      <w:start w:val="1"/>
      <w:numFmt w:val="decimal"/>
      <w:suff w:val="space"/>
      <w:lvlText w:val="%1.%2."/>
      <w:lvlJc w:val="left"/>
      <w:pPr>
        <w:tabs>
          <w:tab w:val="num" w:pos="0"/>
        </w:tabs>
        <w:ind w:left="2835" w:firstLine="0"/>
      </w:pPr>
      <w:rPr>
        <w:b/>
        <w:i w:val="0"/>
      </w:rPr>
    </w:lvl>
    <w:lvl w:ilvl="2">
      <w:start w:val="1"/>
      <w:numFmt w:val="decimal"/>
      <w:suff w:val="space"/>
      <w:lvlText w:val="%1.%2.%3."/>
      <w:lvlJc w:val="left"/>
      <w:pPr>
        <w:tabs>
          <w:tab w:val="num" w:pos="0"/>
        </w:tabs>
        <w:ind w:left="4253" w:firstLine="0"/>
      </w:pPr>
      <w:rPr>
        <w:b/>
        <w:i w:val="0"/>
      </w:rPr>
    </w:lvl>
    <w:lvl w:ilvl="3">
      <w:start w:val="1"/>
      <w:numFmt w:val="decimal"/>
      <w:suff w:val="space"/>
      <w:lvlText w:val="%1.%2.%3.%4."/>
      <w:lvlJc w:val="left"/>
      <w:pPr>
        <w:tabs>
          <w:tab w:val="num" w:pos="0"/>
        </w:tabs>
        <w:ind w:left="1728" w:hanging="648"/>
      </w:pPr>
      <w:rPr>
        <w:b/>
        <w:i w:val="0"/>
      </w:rPr>
    </w:lvl>
    <w:lvl w:ilvl="4">
      <w:start w:val="1"/>
      <w:numFmt w:val="decimal"/>
      <w:suff w:val="space"/>
      <w:lvlText w:val="%1.%2.%3.%4.%5."/>
      <w:lvlJc w:val="left"/>
      <w:pPr>
        <w:tabs>
          <w:tab w:val="num" w:pos="0"/>
        </w:tabs>
        <w:ind w:left="2232" w:hanging="792"/>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00000008"/>
    <w:multiLevelType w:val="multilevel"/>
    <w:tmpl w:val="00000008"/>
    <w:name w:val="WW8Num33"/>
    <w:lvl w:ilvl="0">
      <w:start w:val="1"/>
      <w:numFmt w:val="lowerLetter"/>
      <w:suff w:val="space"/>
      <w:lvlText w:val="%1."/>
      <w:lvlJc w:val="left"/>
      <w:pPr>
        <w:tabs>
          <w:tab w:val="num" w:pos="0"/>
        </w:tabs>
        <w:ind w:left="851" w:firstLine="0"/>
      </w:pPr>
      <w:rPr>
        <w:b/>
        <w:i w:val="0"/>
      </w:rPr>
    </w:lvl>
    <w:lvl w:ilvl="1">
      <w:start w:val="1"/>
      <w:numFmt w:val="decimal"/>
      <w:suff w:val="space"/>
      <w:lvlText w:val="%1.%2."/>
      <w:lvlJc w:val="left"/>
      <w:pPr>
        <w:tabs>
          <w:tab w:val="num" w:pos="0"/>
        </w:tabs>
        <w:ind w:left="1134" w:firstLine="0"/>
      </w:pPr>
      <w:rPr>
        <w:b/>
        <w:i w:val="0"/>
      </w:rPr>
    </w:lvl>
    <w:lvl w:ilvl="2">
      <w:start w:val="1"/>
      <w:numFmt w:val="decimal"/>
      <w:lvlText w:val="%1.%2.%3."/>
      <w:lvlJc w:val="left"/>
      <w:pPr>
        <w:tabs>
          <w:tab w:val="num" w:pos="4406"/>
        </w:tabs>
        <w:ind w:left="3686" w:firstLine="0"/>
      </w:pPr>
      <w:rPr>
        <w:b/>
        <w:i w:val="0"/>
      </w:rPr>
    </w:lvl>
    <w:lvl w:ilvl="3">
      <w:start w:val="1"/>
      <w:numFmt w:val="decimal"/>
      <w:lvlText w:val="%1.%2.%3.%4."/>
      <w:lvlJc w:val="left"/>
      <w:pPr>
        <w:tabs>
          <w:tab w:val="num" w:pos="5256"/>
        </w:tabs>
        <w:ind w:left="4536" w:firstLine="0"/>
      </w:pPr>
      <w:rPr>
        <w:b/>
        <w:i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0000000D"/>
    <w:multiLevelType w:val="multilevel"/>
    <w:tmpl w:val="E54E9450"/>
    <w:name w:val="WW8Num13"/>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00BC55D7"/>
    <w:multiLevelType w:val="hybridMultilevel"/>
    <w:tmpl w:val="9C76C0B0"/>
    <w:name w:val="WW8Num28222222222222222222222222222"/>
    <w:lvl w:ilvl="0" w:tplc="4BB6D92A">
      <w:start w:val="1"/>
      <w:numFmt w:val="bullet"/>
      <w:lvlText w:val=""/>
      <w:lvlJc w:val="left"/>
      <w:pPr>
        <w:tabs>
          <w:tab w:val="num" w:pos="1724"/>
        </w:tabs>
        <w:ind w:left="1724" w:hanging="360"/>
      </w:pPr>
      <w:rPr>
        <w:rFonts w:ascii="Wingdings" w:hAnsi="Wingdings" w:hint="default"/>
      </w:rPr>
    </w:lvl>
    <w:lvl w:ilvl="1" w:tplc="04160003" w:tentative="1">
      <w:start w:val="1"/>
      <w:numFmt w:val="bullet"/>
      <w:lvlText w:val="o"/>
      <w:lvlJc w:val="left"/>
      <w:pPr>
        <w:tabs>
          <w:tab w:val="num" w:pos="1724"/>
        </w:tabs>
        <w:ind w:left="1724" w:hanging="360"/>
      </w:pPr>
      <w:rPr>
        <w:rFonts w:ascii="Courier New" w:hAnsi="Courier New" w:cs="Courier New" w:hint="default"/>
      </w:rPr>
    </w:lvl>
    <w:lvl w:ilvl="2" w:tplc="04160005" w:tentative="1">
      <w:start w:val="1"/>
      <w:numFmt w:val="bullet"/>
      <w:lvlText w:val=""/>
      <w:lvlJc w:val="left"/>
      <w:pPr>
        <w:tabs>
          <w:tab w:val="num" w:pos="2444"/>
        </w:tabs>
        <w:ind w:left="2444" w:hanging="360"/>
      </w:pPr>
      <w:rPr>
        <w:rFonts w:ascii="Wingdings" w:hAnsi="Wingdings" w:hint="default"/>
      </w:rPr>
    </w:lvl>
    <w:lvl w:ilvl="3" w:tplc="04160001" w:tentative="1">
      <w:start w:val="1"/>
      <w:numFmt w:val="bullet"/>
      <w:lvlText w:val=""/>
      <w:lvlJc w:val="left"/>
      <w:pPr>
        <w:tabs>
          <w:tab w:val="num" w:pos="3164"/>
        </w:tabs>
        <w:ind w:left="3164" w:hanging="360"/>
      </w:pPr>
      <w:rPr>
        <w:rFonts w:ascii="Symbol" w:hAnsi="Symbol" w:hint="default"/>
      </w:rPr>
    </w:lvl>
    <w:lvl w:ilvl="4" w:tplc="04160003" w:tentative="1">
      <w:start w:val="1"/>
      <w:numFmt w:val="bullet"/>
      <w:lvlText w:val="o"/>
      <w:lvlJc w:val="left"/>
      <w:pPr>
        <w:tabs>
          <w:tab w:val="num" w:pos="3884"/>
        </w:tabs>
        <w:ind w:left="3884" w:hanging="360"/>
      </w:pPr>
      <w:rPr>
        <w:rFonts w:ascii="Courier New" w:hAnsi="Courier New" w:cs="Courier New" w:hint="default"/>
      </w:rPr>
    </w:lvl>
    <w:lvl w:ilvl="5" w:tplc="04160005" w:tentative="1">
      <w:start w:val="1"/>
      <w:numFmt w:val="bullet"/>
      <w:lvlText w:val=""/>
      <w:lvlJc w:val="left"/>
      <w:pPr>
        <w:tabs>
          <w:tab w:val="num" w:pos="4604"/>
        </w:tabs>
        <w:ind w:left="4604" w:hanging="360"/>
      </w:pPr>
      <w:rPr>
        <w:rFonts w:ascii="Wingdings" w:hAnsi="Wingdings" w:hint="default"/>
      </w:rPr>
    </w:lvl>
    <w:lvl w:ilvl="6" w:tplc="04160001" w:tentative="1">
      <w:start w:val="1"/>
      <w:numFmt w:val="bullet"/>
      <w:lvlText w:val=""/>
      <w:lvlJc w:val="left"/>
      <w:pPr>
        <w:tabs>
          <w:tab w:val="num" w:pos="5324"/>
        </w:tabs>
        <w:ind w:left="5324" w:hanging="360"/>
      </w:pPr>
      <w:rPr>
        <w:rFonts w:ascii="Symbol" w:hAnsi="Symbol" w:hint="default"/>
      </w:rPr>
    </w:lvl>
    <w:lvl w:ilvl="7" w:tplc="04160003" w:tentative="1">
      <w:start w:val="1"/>
      <w:numFmt w:val="bullet"/>
      <w:lvlText w:val="o"/>
      <w:lvlJc w:val="left"/>
      <w:pPr>
        <w:tabs>
          <w:tab w:val="num" w:pos="6044"/>
        </w:tabs>
        <w:ind w:left="6044" w:hanging="360"/>
      </w:pPr>
      <w:rPr>
        <w:rFonts w:ascii="Courier New" w:hAnsi="Courier New" w:cs="Courier New" w:hint="default"/>
      </w:rPr>
    </w:lvl>
    <w:lvl w:ilvl="8" w:tplc="04160005" w:tentative="1">
      <w:start w:val="1"/>
      <w:numFmt w:val="bullet"/>
      <w:lvlText w:val=""/>
      <w:lvlJc w:val="left"/>
      <w:pPr>
        <w:tabs>
          <w:tab w:val="num" w:pos="6764"/>
        </w:tabs>
        <w:ind w:left="6764" w:hanging="360"/>
      </w:pPr>
      <w:rPr>
        <w:rFonts w:ascii="Wingdings" w:hAnsi="Wingdings" w:hint="default"/>
      </w:rPr>
    </w:lvl>
  </w:abstractNum>
  <w:abstractNum w:abstractNumId="5">
    <w:nsid w:val="00CF41E1"/>
    <w:multiLevelType w:val="multilevel"/>
    <w:tmpl w:val="8F9CC5E6"/>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04C1168D"/>
    <w:multiLevelType w:val="hybridMultilevel"/>
    <w:tmpl w:val="DD06D270"/>
    <w:lvl w:ilvl="0" w:tplc="50BE13A4">
      <w:start w:val="1"/>
      <w:numFmt w:val="decimal"/>
      <w:lvlText w:val="%1)"/>
      <w:lvlJc w:val="left"/>
      <w:pPr>
        <w:ind w:left="2628" w:hanging="360"/>
      </w:pPr>
      <w:rPr>
        <w:rFonts w:hint="default"/>
      </w:rPr>
    </w:lvl>
    <w:lvl w:ilvl="1" w:tplc="04160019" w:tentative="1">
      <w:start w:val="1"/>
      <w:numFmt w:val="lowerLetter"/>
      <w:lvlText w:val="%2."/>
      <w:lvlJc w:val="left"/>
      <w:pPr>
        <w:ind w:left="3348" w:hanging="360"/>
      </w:pPr>
    </w:lvl>
    <w:lvl w:ilvl="2" w:tplc="0416001B" w:tentative="1">
      <w:start w:val="1"/>
      <w:numFmt w:val="lowerRoman"/>
      <w:lvlText w:val="%3."/>
      <w:lvlJc w:val="right"/>
      <w:pPr>
        <w:ind w:left="4068" w:hanging="180"/>
      </w:pPr>
    </w:lvl>
    <w:lvl w:ilvl="3" w:tplc="0416000F" w:tentative="1">
      <w:start w:val="1"/>
      <w:numFmt w:val="decimal"/>
      <w:lvlText w:val="%4."/>
      <w:lvlJc w:val="left"/>
      <w:pPr>
        <w:ind w:left="4788" w:hanging="360"/>
      </w:pPr>
    </w:lvl>
    <w:lvl w:ilvl="4" w:tplc="04160019" w:tentative="1">
      <w:start w:val="1"/>
      <w:numFmt w:val="lowerLetter"/>
      <w:lvlText w:val="%5."/>
      <w:lvlJc w:val="left"/>
      <w:pPr>
        <w:ind w:left="5508" w:hanging="360"/>
      </w:pPr>
    </w:lvl>
    <w:lvl w:ilvl="5" w:tplc="0416001B" w:tentative="1">
      <w:start w:val="1"/>
      <w:numFmt w:val="lowerRoman"/>
      <w:lvlText w:val="%6."/>
      <w:lvlJc w:val="right"/>
      <w:pPr>
        <w:ind w:left="6228" w:hanging="180"/>
      </w:pPr>
    </w:lvl>
    <w:lvl w:ilvl="6" w:tplc="0416000F" w:tentative="1">
      <w:start w:val="1"/>
      <w:numFmt w:val="decimal"/>
      <w:lvlText w:val="%7."/>
      <w:lvlJc w:val="left"/>
      <w:pPr>
        <w:ind w:left="6948" w:hanging="360"/>
      </w:pPr>
    </w:lvl>
    <w:lvl w:ilvl="7" w:tplc="04160019" w:tentative="1">
      <w:start w:val="1"/>
      <w:numFmt w:val="lowerLetter"/>
      <w:lvlText w:val="%8."/>
      <w:lvlJc w:val="left"/>
      <w:pPr>
        <w:ind w:left="7668" w:hanging="360"/>
      </w:pPr>
    </w:lvl>
    <w:lvl w:ilvl="8" w:tplc="0416001B" w:tentative="1">
      <w:start w:val="1"/>
      <w:numFmt w:val="lowerRoman"/>
      <w:lvlText w:val="%9."/>
      <w:lvlJc w:val="right"/>
      <w:pPr>
        <w:ind w:left="8388" w:hanging="180"/>
      </w:pPr>
    </w:lvl>
  </w:abstractNum>
  <w:abstractNum w:abstractNumId="7">
    <w:nsid w:val="0A935C96"/>
    <w:multiLevelType w:val="multilevel"/>
    <w:tmpl w:val="49580E3A"/>
    <w:lvl w:ilvl="0">
      <w:start w:val="60"/>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nsid w:val="119A763B"/>
    <w:multiLevelType w:val="hybridMultilevel"/>
    <w:tmpl w:val="4C14F32E"/>
    <w:lvl w:ilvl="0" w:tplc="0416000F">
      <w:start w:val="42"/>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3170D10"/>
    <w:multiLevelType w:val="multilevel"/>
    <w:tmpl w:val="8FBA689A"/>
    <w:lvl w:ilvl="0">
      <w:start w:val="59"/>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146F2ADD"/>
    <w:multiLevelType w:val="multilevel"/>
    <w:tmpl w:val="56E64D9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15EC2F04"/>
    <w:multiLevelType w:val="multilevel"/>
    <w:tmpl w:val="8F9CC5E6"/>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1ACB1368"/>
    <w:multiLevelType w:val="multilevel"/>
    <w:tmpl w:val="8E421BE2"/>
    <w:lvl w:ilvl="0">
      <w:start w:val="1"/>
      <w:numFmt w:val="decimal"/>
      <w:lvlText w:val="%1."/>
      <w:lvlJc w:val="left"/>
      <w:pPr>
        <w:tabs>
          <w:tab w:val="num" w:pos="360"/>
        </w:tabs>
        <w:ind w:left="360" w:hanging="360"/>
      </w:pPr>
      <w:rPr>
        <w:rFonts w:hint="default"/>
      </w:rPr>
    </w:lvl>
    <w:lvl w:ilvl="1">
      <w:start w:val="1"/>
      <w:numFmt w:val="decimal"/>
      <w:pStyle w:val="Citao"/>
      <w:lvlText w:val="%1.%2"/>
      <w:lvlJc w:val="left"/>
      <w:pPr>
        <w:tabs>
          <w:tab w:val="num" w:pos="792"/>
        </w:tabs>
        <w:ind w:left="792" w:hanging="43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lvlText w:val="%1.4.%3."/>
      <w:lvlJc w:val="left"/>
      <w:pPr>
        <w:tabs>
          <w:tab w:val="num" w:pos="1440"/>
        </w:tabs>
        <w:ind w:left="1224" w:hanging="504"/>
      </w:pPr>
      <w:rPr>
        <w:rFonts w:hint="default"/>
        <w:b/>
      </w:rPr>
    </w:lvl>
    <w:lvl w:ilvl="3">
      <w:start w:val="1"/>
      <w:numFmt w:val="decimal"/>
      <w:lvlText w:val="%1.%2.%3.%4."/>
      <w:lvlJc w:val="left"/>
      <w:pPr>
        <w:tabs>
          <w:tab w:val="num" w:pos="180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288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396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13">
    <w:nsid w:val="1B862CD6"/>
    <w:multiLevelType w:val="multilevel"/>
    <w:tmpl w:val="9FE6E7D2"/>
    <w:lvl w:ilvl="0">
      <w:start w:val="123"/>
      <w:numFmt w:val="decimal"/>
      <w:lvlText w:val="%1."/>
      <w:lvlJc w:val="left"/>
      <w:pPr>
        <w:ind w:left="660" w:hanging="6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1D5C100D"/>
    <w:multiLevelType w:val="multilevel"/>
    <w:tmpl w:val="4F945D26"/>
    <w:lvl w:ilvl="0">
      <w:start w:val="1"/>
      <w:numFmt w:val="decimal"/>
      <w:lvlText w:val="%1."/>
      <w:lvlJc w:val="left"/>
      <w:pPr>
        <w:ind w:left="360" w:hanging="360"/>
      </w:pPr>
      <w:rPr>
        <w:b/>
      </w:rPr>
    </w:lvl>
    <w:lvl w:ilvl="1">
      <w:start w:val="1"/>
      <w:numFmt w:val="decimal"/>
      <w:lvlText w:val="%1.%2."/>
      <w:lvlJc w:val="left"/>
      <w:pPr>
        <w:ind w:left="574" w:hanging="432"/>
      </w:pPr>
      <w:rPr>
        <w:b w:val="0"/>
        <w:i w:val="0"/>
        <w:color w:val="auto"/>
      </w:rPr>
    </w:lvl>
    <w:lvl w:ilvl="2">
      <w:start w:val="1"/>
      <w:numFmt w:val="decimal"/>
      <w:lvlText w:val="%1.%2.%3."/>
      <w:lvlJc w:val="left"/>
      <w:pPr>
        <w:ind w:left="1224"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DA8636A"/>
    <w:multiLevelType w:val="multilevel"/>
    <w:tmpl w:val="6C8E0B02"/>
    <w:lvl w:ilvl="0">
      <w:start w:val="34"/>
      <w:numFmt w:val="decimal"/>
      <w:lvlText w:val="%1."/>
      <w:lvlJc w:val="left"/>
      <w:pPr>
        <w:ind w:left="480" w:hanging="480"/>
      </w:pPr>
      <w:rPr>
        <w:rFonts w:hint="default"/>
      </w:rPr>
    </w:lvl>
    <w:lvl w:ilvl="1">
      <w:start w:val="2"/>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6">
    <w:nsid w:val="21905225"/>
    <w:multiLevelType w:val="hybridMultilevel"/>
    <w:tmpl w:val="5AD86E78"/>
    <w:lvl w:ilvl="0" w:tplc="3F60921A">
      <w:start w:val="111"/>
      <w:numFmt w:val="decimal"/>
      <w:lvlText w:val="%1."/>
      <w:lvlJc w:val="left"/>
      <w:pPr>
        <w:ind w:left="825" w:hanging="46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702345E"/>
    <w:multiLevelType w:val="multilevel"/>
    <w:tmpl w:val="8F9CC5E6"/>
    <w:lvl w:ilvl="0">
      <w:start w:val="1"/>
      <w:numFmt w:val="decimal"/>
      <w:lvlText w:val="%1."/>
      <w:lvlJc w:val="left"/>
      <w:pPr>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2B004748"/>
    <w:multiLevelType w:val="hybridMultilevel"/>
    <w:tmpl w:val="127EE8F6"/>
    <w:lvl w:ilvl="0" w:tplc="28943164">
      <w:start w:val="45"/>
      <w:numFmt w:val="decimal"/>
      <w:lvlText w:val="%1."/>
      <w:lvlJc w:val="left"/>
      <w:pPr>
        <w:ind w:left="720" w:hanging="360"/>
      </w:pPr>
      <w:rPr>
        <w:rFonts w:hint="default"/>
        <w:b/>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0863DEA"/>
    <w:multiLevelType w:val="multilevel"/>
    <w:tmpl w:val="054231CA"/>
    <w:lvl w:ilvl="0">
      <w:start w:val="2"/>
      <w:numFmt w:val="decimal"/>
      <w:lvlText w:val="%1."/>
      <w:lvlJc w:val="left"/>
      <w:pPr>
        <w:ind w:left="540" w:hanging="540"/>
      </w:pPr>
      <w:rPr>
        <w:rFonts w:hint="default"/>
      </w:rPr>
    </w:lvl>
    <w:lvl w:ilvl="1">
      <w:start w:val="1"/>
      <w:numFmt w:val="decimal"/>
      <w:lvlText w:val="%1.%2."/>
      <w:lvlJc w:val="left"/>
      <w:pPr>
        <w:ind w:left="611" w:hanging="540"/>
      </w:pPr>
      <w:rPr>
        <w:rFonts w:hint="default"/>
      </w:rPr>
    </w:lvl>
    <w:lvl w:ilvl="2">
      <w:start w:val="6"/>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0">
    <w:nsid w:val="3226178B"/>
    <w:multiLevelType w:val="multilevel"/>
    <w:tmpl w:val="A8821CD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5FA757B"/>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88325DF"/>
    <w:multiLevelType w:val="multilevel"/>
    <w:tmpl w:val="236C5446"/>
    <w:lvl w:ilvl="0">
      <w:start w:val="112"/>
      <w:numFmt w:val="decimal"/>
      <w:lvlText w:val="%1."/>
      <w:lvlJc w:val="left"/>
      <w:pPr>
        <w:ind w:left="1032" w:hanging="465"/>
      </w:pPr>
      <w:rPr>
        <w:rFonts w:hint="default"/>
        <w:color w:val="auto"/>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3">
    <w:nsid w:val="44CE46A5"/>
    <w:multiLevelType w:val="multilevel"/>
    <w:tmpl w:val="31C22AF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477932C5"/>
    <w:multiLevelType w:val="hybridMultilevel"/>
    <w:tmpl w:val="A0DC8D86"/>
    <w:lvl w:ilvl="0" w:tplc="42AADD18">
      <w:start w:val="55"/>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482743BA"/>
    <w:multiLevelType w:val="hybridMultilevel"/>
    <w:tmpl w:val="35E4D300"/>
    <w:lvl w:ilvl="0" w:tplc="49329686">
      <w:start w:val="1"/>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6">
    <w:nsid w:val="49190E45"/>
    <w:multiLevelType w:val="hybridMultilevel"/>
    <w:tmpl w:val="FB4E72EC"/>
    <w:lvl w:ilvl="0" w:tplc="D0865CE4">
      <w:start w:val="113"/>
      <w:numFmt w:val="decimal"/>
      <w:lvlText w:val="%1."/>
      <w:lvlJc w:val="left"/>
      <w:pPr>
        <w:ind w:left="825" w:hanging="465"/>
      </w:pPr>
      <w:rPr>
        <w:rFonts w:hint="default"/>
        <w:b w:val="0"/>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4B9F48BA"/>
    <w:multiLevelType w:val="hybridMultilevel"/>
    <w:tmpl w:val="13AAC004"/>
    <w:lvl w:ilvl="0" w:tplc="0416000F">
      <w:start w:val="43"/>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4C982A37"/>
    <w:multiLevelType w:val="multilevel"/>
    <w:tmpl w:val="9788E37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525D1263"/>
    <w:multiLevelType w:val="multilevel"/>
    <w:tmpl w:val="438CC068"/>
    <w:lvl w:ilvl="0">
      <w:start w:val="59"/>
      <w:numFmt w:val="decimal"/>
      <w:lvlText w:val="%1."/>
      <w:lvlJc w:val="left"/>
      <w:pPr>
        <w:ind w:left="525" w:hanging="52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30">
    <w:nsid w:val="56180E53"/>
    <w:multiLevelType w:val="multilevel"/>
    <w:tmpl w:val="8316686E"/>
    <w:lvl w:ilvl="0">
      <w:start w:val="1"/>
      <w:numFmt w:val="decimal"/>
      <w:suff w:val="space"/>
      <w:lvlText w:val="%1."/>
      <w:lvlJc w:val="left"/>
      <w:pPr>
        <w:ind w:left="0" w:firstLine="0"/>
      </w:pPr>
      <w:rPr>
        <w:rFonts w:hint="default"/>
        <w:b w:val="0"/>
        <w:i w:val="0"/>
        <w:u w:val="none"/>
      </w:rPr>
    </w:lvl>
    <w:lvl w:ilvl="1">
      <w:start w:val="1"/>
      <w:numFmt w:val="decimal"/>
      <w:suff w:val="space"/>
      <w:lvlText w:val="%1.%2."/>
      <w:lvlJc w:val="left"/>
      <w:pPr>
        <w:ind w:left="284" w:firstLine="0"/>
      </w:pPr>
      <w:rPr>
        <w:rFonts w:hint="default"/>
        <w:b w:val="0"/>
        <w:i w:val="0"/>
      </w:rPr>
    </w:lvl>
    <w:lvl w:ilvl="2">
      <w:start w:val="1"/>
      <w:numFmt w:val="decimal"/>
      <w:suff w:val="space"/>
      <w:lvlText w:val="%1.%2.%3."/>
      <w:lvlJc w:val="left"/>
      <w:pPr>
        <w:ind w:left="1134" w:firstLine="0"/>
      </w:pPr>
      <w:rPr>
        <w:rFonts w:hint="default"/>
        <w:b w:val="0"/>
        <w:i w:val="0"/>
      </w:rPr>
    </w:lvl>
    <w:lvl w:ilvl="3">
      <w:start w:val="1"/>
      <w:numFmt w:val="decimal"/>
      <w:suff w:val="space"/>
      <w:lvlText w:val="%1.%2.%3.%4."/>
      <w:lvlJc w:val="left"/>
      <w:pPr>
        <w:ind w:left="1985" w:firstLine="0"/>
      </w:pPr>
      <w:rPr>
        <w:rFonts w:hint="default"/>
        <w:b/>
        <w:i w:val="0"/>
      </w:rPr>
    </w:lvl>
    <w:lvl w:ilvl="4">
      <w:start w:val="1"/>
      <w:numFmt w:val="decimal"/>
      <w:suff w:val="space"/>
      <w:lvlText w:val="%1.%2.%3.%4.%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56AD7FAA"/>
    <w:multiLevelType w:val="hybridMultilevel"/>
    <w:tmpl w:val="56E872EC"/>
    <w:lvl w:ilvl="0" w:tplc="0416000F">
      <w:start w:val="42"/>
      <w:numFmt w:val="decimal"/>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E2D2C61"/>
    <w:multiLevelType w:val="multilevel"/>
    <w:tmpl w:val="686C8DA4"/>
    <w:lvl w:ilvl="0">
      <w:start w:val="8"/>
      <w:numFmt w:val="decimal"/>
      <w:lvlText w:val="%1"/>
      <w:lvlJc w:val="left"/>
      <w:pPr>
        <w:ind w:left="525" w:hanging="525"/>
      </w:pPr>
      <w:rPr>
        <w:rFonts w:hint="default"/>
      </w:rPr>
    </w:lvl>
    <w:lvl w:ilvl="1">
      <w:start w:val="1"/>
      <w:numFmt w:val="decimal"/>
      <w:lvlText w:val="%1.%2"/>
      <w:lvlJc w:val="left"/>
      <w:pPr>
        <w:ind w:left="738" w:hanging="525"/>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33">
    <w:nsid w:val="5FB44519"/>
    <w:multiLevelType w:val="multilevel"/>
    <w:tmpl w:val="2640B88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21C208A"/>
    <w:multiLevelType w:val="multilevel"/>
    <w:tmpl w:val="1F74FFA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5">
    <w:nsid w:val="733913E4"/>
    <w:multiLevelType w:val="multilevel"/>
    <w:tmpl w:val="26863C42"/>
    <w:lvl w:ilvl="0">
      <w:start w:val="3"/>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6">
    <w:nsid w:val="73ED138F"/>
    <w:multiLevelType w:val="multilevel"/>
    <w:tmpl w:val="50E6EC38"/>
    <w:lvl w:ilvl="0">
      <w:start w:val="1"/>
      <w:numFmt w:val="decimal"/>
      <w:lvlText w:val="%1"/>
      <w:lvlJc w:val="left"/>
      <w:pPr>
        <w:ind w:left="360" w:hanging="360"/>
      </w:pPr>
      <w:rPr>
        <w:rFonts w:hint="default"/>
      </w:rPr>
    </w:lvl>
    <w:lvl w:ilvl="1">
      <w:start w:val="1"/>
      <w:numFmt w:val="decimal"/>
      <w:lvlText w:val="%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7">
    <w:nsid w:val="74553492"/>
    <w:multiLevelType w:val="multilevel"/>
    <w:tmpl w:val="01BE2F1E"/>
    <w:lvl w:ilvl="0">
      <w:start w:val="64"/>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nsid w:val="74B93837"/>
    <w:multiLevelType w:val="multilevel"/>
    <w:tmpl w:val="A774795E"/>
    <w:lvl w:ilvl="0">
      <w:start w:val="59"/>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9">
    <w:nsid w:val="76C2382B"/>
    <w:multiLevelType w:val="multilevel"/>
    <w:tmpl w:val="08D8B6E2"/>
    <w:lvl w:ilvl="0">
      <w:start w:val="62"/>
      <w:numFmt w:val="decimal"/>
      <w:lvlText w:val="%1."/>
      <w:lvlJc w:val="left"/>
      <w:pPr>
        <w:ind w:left="525" w:hanging="525"/>
      </w:pPr>
      <w:rPr>
        <w:rFonts w:eastAsia="Arial Unicode MS" w:hint="default"/>
      </w:rPr>
    </w:lvl>
    <w:lvl w:ilvl="1">
      <w:start w:val="1"/>
      <w:numFmt w:val="decimal"/>
      <w:lvlText w:val="%1.%2."/>
      <w:lvlJc w:val="left"/>
      <w:pPr>
        <w:ind w:left="720" w:hanging="720"/>
      </w:pPr>
      <w:rPr>
        <w:rFonts w:eastAsia="Arial Unicode MS" w:hint="default"/>
      </w:rPr>
    </w:lvl>
    <w:lvl w:ilvl="2">
      <w:start w:val="1"/>
      <w:numFmt w:val="decimal"/>
      <w:lvlText w:val="%1.%2.%3."/>
      <w:lvlJc w:val="left"/>
      <w:pPr>
        <w:ind w:left="720" w:hanging="720"/>
      </w:pPr>
      <w:rPr>
        <w:rFonts w:eastAsia="Arial Unicode MS" w:hint="default"/>
      </w:rPr>
    </w:lvl>
    <w:lvl w:ilvl="3">
      <w:start w:val="1"/>
      <w:numFmt w:val="decimal"/>
      <w:lvlText w:val="%1.%2.%3.%4."/>
      <w:lvlJc w:val="left"/>
      <w:pPr>
        <w:ind w:left="1080" w:hanging="108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440" w:hanging="1440"/>
      </w:pPr>
      <w:rPr>
        <w:rFonts w:eastAsia="Arial Unicode MS" w:hint="default"/>
      </w:rPr>
    </w:lvl>
    <w:lvl w:ilvl="6">
      <w:start w:val="1"/>
      <w:numFmt w:val="decimal"/>
      <w:lvlText w:val="%1.%2.%3.%4.%5.%6.%7."/>
      <w:lvlJc w:val="left"/>
      <w:pPr>
        <w:ind w:left="1440" w:hanging="1440"/>
      </w:pPr>
      <w:rPr>
        <w:rFonts w:eastAsia="Arial Unicode MS" w:hint="default"/>
      </w:rPr>
    </w:lvl>
    <w:lvl w:ilvl="7">
      <w:start w:val="1"/>
      <w:numFmt w:val="decimal"/>
      <w:lvlText w:val="%1.%2.%3.%4.%5.%6.%7.%8."/>
      <w:lvlJc w:val="left"/>
      <w:pPr>
        <w:ind w:left="1800" w:hanging="1800"/>
      </w:pPr>
      <w:rPr>
        <w:rFonts w:eastAsia="Arial Unicode MS" w:hint="default"/>
      </w:rPr>
    </w:lvl>
    <w:lvl w:ilvl="8">
      <w:start w:val="1"/>
      <w:numFmt w:val="decimal"/>
      <w:lvlText w:val="%1.%2.%3.%4.%5.%6.%7.%8.%9."/>
      <w:lvlJc w:val="left"/>
      <w:pPr>
        <w:ind w:left="2160" w:hanging="2160"/>
      </w:pPr>
      <w:rPr>
        <w:rFonts w:eastAsia="Arial Unicode MS" w:hint="default"/>
      </w:rPr>
    </w:lvl>
  </w:abstractNum>
  <w:abstractNum w:abstractNumId="40">
    <w:nsid w:val="7A6C6134"/>
    <w:multiLevelType w:val="multilevel"/>
    <w:tmpl w:val="81728B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13"/>
  </w:num>
  <w:num w:numId="5">
    <w:abstractNumId w:val="6"/>
  </w:num>
  <w:num w:numId="6">
    <w:abstractNumId w:val="30"/>
  </w:num>
  <w:num w:numId="7">
    <w:abstractNumId w:val="25"/>
  </w:num>
  <w:num w:numId="8">
    <w:abstractNumId w:val="37"/>
  </w:num>
  <w:num w:numId="9">
    <w:abstractNumId w:val="16"/>
  </w:num>
  <w:num w:numId="10">
    <w:abstractNumId w:val="26"/>
  </w:num>
  <w:num w:numId="11">
    <w:abstractNumId w:val="32"/>
  </w:num>
  <w:num w:numId="12">
    <w:abstractNumId w:val="22"/>
  </w:num>
  <w:num w:numId="13">
    <w:abstractNumId w:val="8"/>
  </w:num>
  <w:num w:numId="14">
    <w:abstractNumId w:val="31"/>
  </w:num>
  <w:num w:numId="15">
    <w:abstractNumId w:val="27"/>
  </w:num>
  <w:num w:numId="16">
    <w:abstractNumId w:val="18"/>
  </w:num>
  <w:num w:numId="17">
    <w:abstractNumId w:val="10"/>
  </w:num>
  <w:num w:numId="18">
    <w:abstractNumId w:val="3"/>
  </w:num>
  <w:num w:numId="19">
    <w:abstractNumId w:val="12"/>
  </w:num>
  <w:num w:numId="20">
    <w:abstractNumId w:val="34"/>
  </w:num>
  <w:num w:numId="21">
    <w:abstractNumId w:val="35"/>
  </w:num>
  <w:num w:numId="22">
    <w:abstractNumId w:val="4"/>
  </w:num>
  <w:num w:numId="23">
    <w:abstractNumId w:val="21"/>
  </w:num>
  <w:num w:numId="24">
    <w:abstractNumId w:val="36"/>
  </w:num>
  <w:num w:numId="25">
    <w:abstractNumId w:val="40"/>
  </w:num>
  <w:num w:numId="26">
    <w:abstractNumId w:val="33"/>
  </w:num>
  <w:num w:numId="27">
    <w:abstractNumId w:val="20"/>
  </w:num>
  <w:num w:numId="28">
    <w:abstractNumId w:val="14"/>
  </w:num>
  <w:num w:numId="29">
    <w:abstractNumId w:val="17"/>
  </w:num>
  <w:num w:numId="30">
    <w:abstractNumId w:val="5"/>
  </w:num>
  <w:num w:numId="31">
    <w:abstractNumId w:val="11"/>
  </w:num>
  <w:num w:numId="32">
    <w:abstractNumId w:val="23"/>
  </w:num>
  <w:num w:numId="33">
    <w:abstractNumId w:val="28"/>
  </w:num>
  <w:num w:numId="34">
    <w:abstractNumId w:val="19"/>
  </w:num>
  <w:num w:numId="35">
    <w:abstractNumId w:val="15"/>
  </w:num>
  <w:num w:numId="36">
    <w:abstractNumId w:val="24"/>
  </w:num>
  <w:num w:numId="37">
    <w:abstractNumId w:val="29"/>
  </w:num>
  <w:num w:numId="38">
    <w:abstractNumId w:val="9"/>
  </w:num>
  <w:num w:numId="39">
    <w:abstractNumId w:val="38"/>
  </w:num>
  <w:num w:numId="40">
    <w:abstractNumId w:val="7"/>
  </w:num>
  <w:num w:numId="4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9"/>
    <o:shapelayout v:ext="edit">
      <o:idmap v:ext="edit" data="6"/>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7C3"/>
    <w:rsid w:val="00014F17"/>
    <w:rsid w:val="002375A8"/>
    <w:rsid w:val="00393502"/>
    <w:rsid w:val="0039786D"/>
    <w:rsid w:val="00442E3F"/>
    <w:rsid w:val="00446205"/>
    <w:rsid w:val="0056462E"/>
    <w:rsid w:val="00594C57"/>
    <w:rsid w:val="005B27C3"/>
    <w:rsid w:val="005C6E3E"/>
    <w:rsid w:val="00742533"/>
    <w:rsid w:val="007D3804"/>
    <w:rsid w:val="009C7B3E"/>
    <w:rsid w:val="00A04829"/>
    <w:rsid w:val="00AD7EF2"/>
    <w:rsid w:val="00B202A5"/>
    <w:rsid w:val="00C81AE0"/>
    <w:rsid w:val="00D84AEE"/>
    <w:rsid w:val="00F04BB5"/>
    <w:rsid w:val="00F45AE4"/>
    <w:rsid w:val="00FB236E"/>
    <w:rsid w:val="00FC389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27C3"/>
    <w:pPr>
      <w:suppressAutoHyphens/>
      <w:spacing w:after="0" w:line="240" w:lineRule="auto"/>
    </w:pPr>
    <w:rPr>
      <w:rFonts w:ascii="Times New Roman" w:eastAsia="Times New Roman" w:hAnsi="Times New Roman" w:cs="Calibri"/>
      <w:sz w:val="24"/>
      <w:szCs w:val="24"/>
      <w:lang w:eastAsia="ar-SA"/>
    </w:rPr>
  </w:style>
  <w:style w:type="paragraph" w:styleId="Ttulo1">
    <w:name w:val="heading 1"/>
    <w:basedOn w:val="Normal"/>
    <w:next w:val="Normal"/>
    <w:link w:val="Ttulo1Char"/>
    <w:qFormat/>
    <w:rsid w:val="00A04829"/>
    <w:pPr>
      <w:keepNext/>
      <w:jc w:val="both"/>
      <w:outlineLvl w:val="0"/>
    </w:pPr>
    <w:rPr>
      <w:rFonts w:ascii="Arial" w:hAnsi="Arial" w:cs="Times New Roman"/>
      <w:b/>
      <w:sz w:val="20"/>
      <w:szCs w:val="20"/>
      <w:lang w:val="x-none"/>
    </w:rPr>
  </w:style>
  <w:style w:type="paragraph" w:styleId="Ttulo2">
    <w:name w:val="heading 2"/>
    <w:basedOn w:val="Normal"/>
    <w:next w:val="Normal"/>
    <w:link w:val="Ttulo2Char"/>
    <w:uiPriority w:val="9"/>
    <w:qFormat/>
    <w:rsid w:val="00A04829"/>
    <w:pPr>
      <w:keepNext/>
      <w:jc w:val="both"/>
      <w:outlineLvl w:val="1"/>
    </w:pPr>
    <w:rPr>
      <w:rFonts w:ascii="Arial" w:hAnsi="Arial" w:cs="Times New Roman"/>
      <w:sz w:val="20"/>
      <w:szCs w:val="20"/>
      <w:lang w:val="x-none"/>
    </w:rPr>
  </w:style>
  <w:style w:type="paragraph" w:styleId="Ttulo3">
    <w:name w:val="heading 3"/>
    <w:basedOn w:val="Normal"/>
    <w:next w:val="Normal"/>
    <w:link w:val="Ttulo3Char"/>
    <w:qFormat/>
    <w:rsid w:val="00A04829"/>
    <w:pPr>
      <w:keepNext/>
      <w:ind w:left="1416" w:firstLine="708"/>
      <w:jc w:val="both"/>
      <w:outlineLvl w:val="2"/>
    </w:pPr>
    <w:rPr>
      <w:rFonts w:ascii="Arial" w:hAnsi="Arial" w:cs="Times New Roman"/>
      <w:sz w:val="20"/>
      <w:szCs w:val="20"/>
    </w:rPr>
  </w:style>
  <w:style w:type="paragraph" w:styleId="Ttulo4">
    <w:name w:val="heading 4"/>
    <w:basedOn w:val="Normal"/>
    <w:next w:val="Normal"/>
    <w:link w:val="Ttulo4Char"/>
    <w:uiPriority w:val="9"/>
    <w:qFormat/>
    <w:rsid w:val="00A04829"/>
    <w:pPr>
      <w:keepNext/>
      <w:ind w:left="1416" w:firstLine="708"/>
      <w:jc w:val="both"/>
      <w:outlineLvl w:val="3"/>
    </w:pPr>
    <w:rPr>
      <w:rFonts w:ascii="Arial" w:hAnsi="Arial" w:cs="Times New Roman"/>
      <w:b/>
      <w:sz w:val="23"/>
      <w:szCs w:val="20"/>
      <w:lang w:val="x-none"/>
    </w:rPr>
  </w:style>
  <w:style w:type="paragraph" w:styleId="Ttulo5">
    <w:name w:val="heading 5"/>
    <w:basedOn w:val="Normal"/>
    <w:next w:val="Normal"/>
    <w:link w:val="Ttulo5Char"/>
    <w:qFormat/>
    <w:rsid w:val="00A04829"/>
    <w:pPr>
      <w:keepNext/>
      <w:tabs>
        <w:tab w:val="num" w:pos="2160"/>
      </w:tabs>
      <w:spacing w:line="360" w:lineRule="auto"/>
      <w:ind w:left="1320" w:hanging="360"/>
      <w:jc w:val="both"/>
      <w:outlineLvl w:val="4"/>
    </w:pPr>
    <w:rPr>
      <w:rFonts w:cs="Times New Roman"/>
      <w:sz w:val="20"/>
      <w:szCs w:val="20"/>
    </w:rPr>
  </w:style>
  <w:style w:type="paragraph" w:styleId="Ttulo7">
    <w:name w:val="heading 7"/>
    <w:basedOn w:val="Normal"/>
    <w:next w:val="Normal"/>
    <w:link w:val="Ttulo7Char"/>
    <w:qFormat/>
    <w:rsid w:val="00A04829"/>
    <w:pPr>
      <w:keepNext/>
      <w:outlineLvl w:val="6"/>
    </w:pPr>
    <w:rPr>
      <w:rFonts w:cs="Times New Roman"/>
      <w:b/>
      <w:sz w:val="20"/>
      <w:szCs w:val="20"/>
    </w:rPr>
  </w:style>
  <w:style w:type="paragraph" w:styleId="Ttulo8">
    <w:name w:val="heading 8"/>
    <w:basedOn w:val="Normal"/>
    <w:next w:val="Normal"/>
    <w:link w:val="Ttulo8Char"/>
    <w:qFormat/>
    <w:rsid w:val="00A04829"/>
    <w:pPr>
      <w:keepNext/>
      <w:jc w:val="center"/>
      <w:outlineLvl w:val="7"/>
    </w:pPr>
    <w:rPr>
      <w:rFonts w:cs="Times New Roman"/>
      <w:color w:val="0000FF"/>
      <w:sz w:val="20"/>
      <w:szCs w:val="20"/>
    </w:rPr>
  </w:style>
  <w:style w:type="paragraph" w:styleId="Ttulo9">
    <w:name w:val="heading 9"/>
    <w:basedOn w:val="Normal"/>
    <w:next w:val="Normal"/>
    <w:link w:val="Ttulo9Char"/>
    <w:qFormat/>
    <w:rsid w:val="00A048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A04829"/>
    <w:rPr>
      <w:rFonts w:ascii="Arial" w:eastAsia="Times New Roman" w:hAnsi="Arial" w:cs="Times New Roman"/>
      <w:b/>
      <w:sz w:val="20"/>
      <w:szCs w:val="20"/>
      <w:lang w:val="x-none" w:eastAsia="ar-SA"/>
    </w:rPr>
  </w:style>
  <w:style w:type="character" w:customStyle="1" w:styleId="Ttulo2Char">
    <w:name w:val="Título 2 Char"/>
    <w:basedOn w:val="Fontepargpadro"/>
    <w:link w:val="Ttulo2"/>
    <w:uiPriority w:val="9"/>
    <w:rsid w:val="00A04829"/>
    <w:rPr>
      <w:rFonts w:ascii="Arial" w:eastAsia="Times New Roman" w:hAnsi="Arial" w:cs="Times New Roman"/>
      <w:sz w:val="20"/>
      <w:szCs w:val="20"/>
      <w:lang w:val="x-none" w:eastAsia="ar-SA"/>
    </w:rPr>
  </w:style>
  <w:style w:type="character" w:customStyle="1" w:styleId="Ttulo3Char">
    <w:name w:val="Título 3 Char"/>
    <w:basedOn w:val="Fontepargpadro"/>
    <w:link w:val="Ttulo3"/>
    <w:rsid w:val="00A04829"/>
    <w:rPr>
      <w:rFonts w:ascii="Arial" w:eastAsia="Times New Roman" w:hAnsi="Arial" w:cs="Times New Roman"/>
      <w:sz w:val="20"/>
      <w:szCs w:val="20"/>
      <w:lang w:eastAsia="ar-SA"/>
    </w:rPr>
  </w:style>
  <w:style w:type="character" w:customStyle="1" w:styleId="Ttulo4Char">
    <w:name w:val="Título 4 Char"/>
    <w:basedOn w:val="Fontepargpadro"/>
    <w:link w:val="Ttulo4"/>
    <w:uiPriority w:val="9"/>
    <w:rsid w:val="00A04829"/>
    <w:rPr>
      <w:rFonts w:ascii="Arial" w:eastAsia="Times New Roman" w:hAnsi="Arial" w:cs="Times New Roman"/>
      <w:b/>
      <w:sz w:val="23"/>
      <w:szCs w:val="20"/>
      <w:lang w:val="x-none" w:eastAsia="ar-SA"/>
    </w:rPr>
  </w:style>
  <w:style w:type="character" w:customStyle="1" w:styleId="Ttulo5Char">
    <w:name w:val="Título 5 Char"/>
    <w:basedOn w:val="Fontepargpadro"/>
    <w:link w:val="Ttulo5"/>
    <w:rsid w:val="00A04829"/>
    <w:rPr>
      <w:rFonts w:ascii="Times New Roman" w:eastAsia="Times New Roman" w:hAnsi="Times New Roman" w:cs="Times New Roman"/>
      <w:sz w:val="20"/>
      <w:szCs w:val="20"/>
      <w:lang w:eastAsia="ar-SA"/>
    </w:rPr>
  </w:style>
  <w:style w:type="character" w:customStyle="1" w:styleId="Ttulo7Char">
    <w:name w:val="Título 7 Char"/>
    <w:basedOn w:val="Fontepargpadro"/>
    <w:link w:val="Ttulo7"/>
    <w:rsid w:val="00A04829"/>
    <w:rPr>
      <w:rFonts w:ascii="Times New Roman" w:eastAsia="Times New Roman" w:hAnsi="Times New Roman" w:cs="Times New Roman"/>
      <w:b/>
      <w:sz w:val="20"/>
      <w:szCs w:val="20"/>
      <w:lang w:eastAsia="ar-SA"/>
    </w:rPr>
  </w:style>
  <w:style w:type="character" w:customStyle="1" w:styleId="Ttulo8Char">
    <w:name w:val="Título 8 Char"/>
    <w:basedOn w:val="Fontepargpadro"/>
    <w:link w:val="Ttulo8"/>
    <w:rsid w:val="00A04829"/>
    <w:rPr>
      <w:rFonts w:ascii="Times New Roman" w:eastAsia="Times New Roman" w:hAnsi="Times New Roman" w:cs="Times New Roman"/>
      <w:color w:val="0000FF"/>
      <w:sz w:val="20"/>
      <w:szCs w:val="20"/>
      <w:lang w:eastAsia="ar-SA"/>
    </w:rPr>
  </w:style>
  <w:style w:type="character" w:customStyle="1" w:styleId="Ttulo9Char">
    <w:name w:val="Título 9 Char"/>
    <w:basedOn w:val="Fontepargpadro"/>
    <w:link w:val="Ttulo9"/>
    <w:rsid w:val="00A04829"/>
    <w:rPr>
      <w:rFonts w:ascii="Arial" w:eastAsia="Times New Roman" w:hAnsi="Arial" w:cs="Arial"/>
      <w:lang w:eastAsia="ar-SA"/>
    </w:rPr>
  </w:style>
  <w:style w:type="paragraph" w:styleId="PargrafodaLista">
    <w:name w:val="List Paragraph"/>
    <w:basedOn w:val="Normal"/>
    <w:uiPriority w:val="34"/>
    <w:qFormat/>
    <w:rsid w:val="005B27C3"/>
    <w:pPr>
      <w:ind w:left="708"/>
    </w:pPr>
  </w:style>
  <w:style w:type="paragraph" w:styleId="Cabealho">
    <w:name w:val="header"/>
    <w:basedOn w:val="Normal"/>
    <w:link w:val="CabealhoChar"/>
    <w:uiPriority w:val="99"/>
    <w:rsid w:val="005B27C3"/>
    <w:pPr>
      <w:tabs>
        <w:tab w:val="center" w:pos="4252"/>
        <w:tab w:val="right" w:pos="8504"/>
      </w:tabs>
    </w:pPr>
    <w:rPr>
      <w:lang w:val="x-none"/>
    </w:rPr>
  </w:style>
  <w:style w:type="character" w:customStyle="1" w:styleId="CabealhoChar">
    <w:name w:val="Cabeçalho Char"/>
    <w:basedOn w:val="Fontepargpadro"/>
    <w:link w:val="Cabealho"/>
    <w:uiPriority w:val="99"/>
    <w:rsid w:val="005B27C3"/>
    <w:rPr>
      <w:rFonts w:ascii="Times New Roman" w:eastAsia="Times New Roman" w:hAnsi="Times New Roman" w:cs="Calibri"/>
      <w:sz w:val="24"/>
      <w:szCs w:val="24"/>
      <w:lang w:val="x-none" w:eastAsia="ar-SA"/>
    </w:rPr>
  </w:style>
  <w:style w:type="paragraph" w:customStyle="1" w:styleId="Normal1">
    <w:name w:val="Normal1"/>
    <w:basedOn w:val="Normal"/>
    <w:uiPriority w:val="99"/>
    <w:rsid w:val="005B27C3"/>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uppressAutoHyphens w:val="0"/>
      <w:jc w:val="both"/>
    </w:pPr>
    <w:rPr>
      <w:rFonts w:ascii="Arial" w:hAnsi="Arial" w:cs="Times New Roman"/>
      <w:spacing w:val="-3"/>
      <w:szCs w:val="20"/>
      <w:lang w:eastAsia="pt-BR"/>
    </w:rPr>
  </w:style>
  <w:style w:type="paragraph" w:styleId="Corpodetexto">
    <w:name w:val="Body Text"/>
    <w:basedOn w:val="Normal"/>
    <w:link w:val="CorpodetextoChar"/>
    <w:rsid w:val="00AD7EF2"/>
    <w:rPr>
      <w:sz w:val="28"/>
      <w:szCs w:val="20"/>
      <w:lang w:val="x-none"/>
    </w:rPr>
  </w:style>
  <w:style w:type="character" w:customStyle="1" w:styleId="CorpodetextoChar">
    <w:name w:val="Corpo de texto Char"/>
    <w:basedOn w:val="Fontepargpadro"/>
    <w:link w:val="Corpodetexto"/>
    <w:rsid w:val="00AD7EF2"/>
    <w:rPr>
      <w:rFonts w:ascii="Times New Roman" w:eastAsia="Times New Roman" w:hAnsi="Times New Roman" w:cs="Calibri"/>
      <w:sz w:val="28"/>
      <w:szCs w:val="20"/>
      <w:lang w:val="x-none" w:eastAsia="ar-SA"/>
    </w:rPr>
  </w:style>
  <w:style w:type="paragraph" w:styleId="Rodap">
    <w:name w:val="footer"/>
    <w:basedOn w:val="Normal"/>
    <w:link w:val="RodapChar"/>
    <w:uiPriority w:val="99"/>
    <w:unhideWhenUsed/>
    <w:rsid w:val="00442E3F"/>
    <w:pPr>
      <w:tabs>
        <w:tab w:val="center" w:pos="4252"/>
        <w:tab w:val="right" w:pos="8504"/>
      </w:tabs>
    </w:pPr>
  </w:style>
  <w:style w:type="character" w:customStyle="1" w:styleId="RodapChar">
    <w:name w:val="Rodapé Char"/>
    <w:basedOn w:val="Fontepargpadro"/>
    <w:link w:val="Rodap"/>
    <w:uiPriority w:val="99"/>
    <w:rsid w:val="00442E3F"/>
    <w:rPr>
      <w:rFonts w:ascii="Times New Roman" w:eastAsia="Times New Roman" w:hAnsi="Times New Roman" w:cs="Calibri"/>
      <w:sz w:val="24"/>
      <w:szCs w:val="24"/>
      <w:lang w:eastAsia="ar-SA"/>
    </w:rPr>
  </w:style>
  <w:style w:type="paragraph" w:styleId="Textodebalo">
    <w:name w:val="Balloon Text"/>
    <w:basedOn w:val="Normal"/>
    <w:link w:val="TextodebaloChar"/>
    <w:uiPriority w:val="99"/>
    <w:semiHidden/>
    <w:unhideWhenUsed/>
    <w:rsid w:val="009C7B3E"/>
    <w:rPr>
      <w:rFonts w:ascii="Tahoma" w:hAnsi="Tahoma" w:cs="Tahoma"/>
      <w:sz w:val="16"/>
      <w:szCs w:val="16"/>
    </w:rPr>
  </w:style>
  <w:style w:type="character" w:customStyle="1" w:styleId="TextodebaloChar">
    <w:name w:val="Texto de balão Char"/>
    <w:basedOn w:val="Fontepargpadro"/>
    <w:link w:val="Textodebalo"/>
    <w:uiPriority w:val="99"/>
    <w:semiHidden/>
    <w:rsid w:val="009C7B3E"/>
    <w:rPr>
      <w:rFonts w:ascii="Tahoma" w:eastAsia="Times New Roman" w:hAnsi="Tahoma" w:cs="Tahoma"/>
      <w:sz w:val="16"/>
      <w:szCs w:val="16"/>
      <w:lang w:eastAsia="ar-SA"/>
    </w:rPr>
  </w:style>
  <w:style w:type="paragraph" w:customStyle="1" w:styleId="Item">
    <w:name w:val="Item"/>
    <w:basedOn w:val="Normal"/>
    <w:rsid w:val="005C6E3E"/>
    <w:pPr>
      <w:suppressAutoHyphens w:val="0"/>
      <w:overflowPunct w:val="0"/>
      <w:autoSpaceDE w:val="0"/>
      <w:autoSpaceDN w:val="0"/>
      <w:adjustRightInd w:val="0"/>
      <w:spacing w:before="480"/>
      <w:textAlignment w:val="baseline"/>
    </w:pPr>
    <w:rPr>
      <w:rFonts w:ascii="Arial" w:hAnsi="Arial" w:cs="Times New Roman"/>
      <w:b/>
      <w:szCs w:val="20"/>
      <w:lang w:eastAsia="pt-BR"/>
    </w:rPr>
  </w:style>
  <w:style w:type="character" w:styleId="Hyperlink">
    <w:name w:val="Hyperlink"/>
    <w:basedOn w:val="Fontepargpadro"/>
    <w:unhideWhenUsed/>
    <w:rsid w:val="00594C57"/>
    <w:rPr>
      <w:color w:val="0000FF"/>
      <w:u w:val="single"/>
    </w:rPr>
  </w:style>
  <w:style w:type="character" w:customStyle="1" w:styleId="apple-converted-space">
    <w:name w:val="apple-converted-space"/>
    <w:basedOn w:val="Fontepargpadro"/>
    <w:rsid w:val="00594C57"/>
  </w:style>
  <w:style w:type="character" w:customStyle="1" w:styleId="WW8Num1z0">
    <w:name w:val="WW8Num1z0"/>
    <w:rsid w:val="00A04829"/>
    <w:rPr>
      <w:rFonts w:ascii="Wingdings" w:hAnsi="Wingdings"/>
    </w:rPr>
  </w:style>
  <w:style w:type="character" w:customStyle="1" w:styleId="WW8Num2z0">
    <w:name w:val="WW8Num2z0"/>
    <w:rsid w:val="00A04829"/>
    <w:rPr>
      <w:rFonts w:ascii="Wingdings" w:hAnsi="Wingdings"/>
    </w:rPr>
  </w:style>
  <w:style w:type="character" w:customStyle="1" w:styleId="WW8Num3z0">
    <w:name w:val="WW8Num3z0"/>
    <w:rsid w:val="00A04829"/>
    <w:rPr>
      <w:rFonts w:ascii="Wingdings" w:hAnsi="Wingdings"/>
    </w:rPr>
  </w:style>
  <w:style w:type="character" w:customStyle="1" w:styleId="WW8Num4z0">
    <w:name w:val="WW8Num4z0"/>
    <w:rsid w:val="00A04829"/>
    <w:rPr>
      <w:rFonts w:ascii="Wingdings" w:hAnsi="Wingdings"/>
      <w:sz w:val="18"/>
    </w:rPr>
  </w:style>
  <w:style w:type="character" w:customStyle="1" w:styleId="WW8Num5z0">
    <w:name w:val="WW8Num5z0"/>
    <w:rsid w:val="00A04829"/>
    <w:rPr>
      <w:rFonts w:ascii="Wingdings" w:hAnsi="Wingdings"/>
    </w:rPr>
  </w:style>
  <w:style w:type="character" w:customStyle="1" w:styleId="WW8Num6z0">
    <w:name w:val="WW8Num6z0"/>
    <w:rsid w:val="00A04829"/>
    <w:rPr>
      <w:rFonts w:ascii="Wingdings" w:hAnsi="Wingdings"/>
    </w:rPr>
  </w:style>
  <w:style w:type="character" w:customStyle="1" w:styleId="WW8Num7z0">
    <w:name w:val="WW8Num7z0"/>
    <w:rsid w:val="00A04829"/>
    <w:rPr>
      <w:b/>
      <w:i w:val="0"/>
    </w:rPr>
  </w:style>
  <w:style w:type="character" w:customStyle="1" w:styleId="WW8Num8z0">
    <w:name w:val="WW8Num8z0"/>
    <w:rsid w:val="00A04829"/>
    <w:rPr>
      <w:rFonts w:ascii="Wingdings" w:hAnsi="Wingdings"/>
    </w:rPr>
  </w:style>
  <w:style w:type="character" w:customStyle="1" w:styleId="WW8Num9z0">
    <w:name w:val="WW8Num9z0"/>
    <w:rsid w:val="00A04829"/>
    <w:rPr>
      <w:rFonts w:ascii="Symbol" w:hAnsi="Symbol"/>
      <w:color w:val="auto"/>
    </w:rPr>
  </w:style>
  <w:style w:type="character" w:customStyle="1" w:styleId="WW8Num10z0">
    <w:name w:val="WW8Num10z0"/>
    <w:rsid w:val="00A04829"/>
    <w:rPr>
      <w:rFonts w:ascii="Wingdings" w:hAnsi="Wingdings"/>
    </w:rPr>
  </w:style>
  <w:style w:type="character" w:customStyle="1" w:styleId="WW8Num11z0">
    <w:name w:val="WW8Num11z0"/>
    <w:rsid w:val="00A04829"/>
    <w:rPr>
      <w:rFonts w:ascii="Wingdings" w:hAnsi="Wingdings"/>
    </w:rPr>
  </w:style>
  <w:style w:type="character" w:customStyle="1" w:styleId="WW8Num12z0">
    <w:name w:val="WW8Num12z0"/>
    <w:rsid w:val="00A04829"/>
    <w:rPr>
      <w:rFonts w:ascii="Wingdings" w:hAnsi="Wingdings"/>
    </w:rPr>
  </w:style>
  <w:style w:type="character" w:customStyle="1" w:styleId="WW8Num14z0">
    <w:name w:val="WW8Num14z0"/>
    <w:rsid w:val="00A04829"/>
    <w:rPr>
      <w:rFonts w:ascii="Wingdings" w:hAnsi="Wingdings"/>
    </w:rPr>
  </w:style>
  <w:style w:type="character" w:customStyle="1" w:styleId="WW8Num15z0">
    <w:name w:val="WW8Num15z0"/>
    <w:rsid w:val="00A04829"/>
    <w:rPr>
      <w:rFonts w:ascii="Wingdings" w:hAnsi="Wingdings"/>
    </w:rPr>
  </w:style>
  <w:style w:type="character" w:customStyle="1" w:styleId="WW8Num16z0">
    <w:name w:val="WW8Num16z0"/>
    <w:rsid w:val="00A04829"/>
    <w:rPr>
      <w:rFonts w:ascii="Wingdings" w:hAnsi="Wingdings"/>
    </w:rPr>
  </w:style>
  <w:style w:type="character" w:customStyle="1" w:styleId="WW8Num17z0">
    <w:name w:val="WW8Num17z0"/>
    <w:rsid w:val="00A04829"/>
    <w:rPr>
      <w:rFonts w:ascii="Wingdings" w:hAnsi="Wingdings"/>
    </w:rPr>
  </w:style>
  <w:style w:type="character" w:customStyle="1" w:styleId="WW8Num18z0">
    <w:name w:val="WW8Num18z0"/>
    <w:rsid w:val="00A04829"/>
    <w:rPr>
      <w:rFonts w:ascii="Wingdings" w:hAnsi="Wingdings"/>
    </w:rPr>
  </w:style>
  <w:style w:type="character" w:customStyle="1" w:styleId="WW8Num19z0">
    <w:name w:val="WW8Num19z0"/>
    <w:rsid w:val="00A04829"/>
    <w:rPr>
      <w:rFonts w:ascii="Wingdings" w:hAnsi="Wingdings"/>
      <w:sz w:val="18"/>
      <w:szCs w:val="18"/>
    </w:rPr>
  </w:style>
  <w:style w:type="character" w:customStyle="1" w:styleId="WW8Num20z0">
    <w:name w:val="WW8Num20z0"/>
    <w:rsid w:val="00A04829"/>
    <w:rPr>
      <w:rFonts w:ascii="Wingdings" w:hAnsi="Wingdings"/>
    </w:rPr>
  </w:style>
  <w:style w:type="character" w:customStyle="1" w:styleId="WW8Num21z0">
    <w:name w:val="WW8Num21z0"/>
    <w:rsid w:val="00A04829"/>
    <w:rPr>
      <w:b/>
    </w:rPr>
  </w:style>
  <w:style w:type="character" w:customStyle="1" w:styleId="WW8Num22z0">
    <w:name w:val="WW8Num22z0"/>
    <w:rsid w:val="00A04829"/>
    <w:rPr>
      <w:rFonts w:ascii="Wingdings" w:hAnsi="Wingdings"/>
    </w:rPr>
  </w:style>
  <w:style w:type="character" w:customStyle="1" w:styleId="WW8Num23z0">
    <w:name w:val="WW8Num23z0"/>
    <w:rsid w:val="00A04829"/>
    <w:rPr>
      <w:b/>
    </w:rPr>
  </w:style>
  <w:style w:type="character" w:customStyle="1" w:styleId="WW8Num24z0">
    <w:name w:val="WW8Num24z0"/>
    <w:rsid w:val="00A04829"/>
    <w:rPr>
      <w:rFonts w:ascii="Wingdings" w:hAnsi="Wingdings"/>
    </w:rPr>
  </w:style>
  <w:style w:type="character" w:customStyle="1" w:styleId="WW8Num25z0">
    <w:name w:val="WW8Num25z0"/>
    <w:rsid w:val="00A04829"/>
    <w:rPr>
      <w:rFonts w:ascii="Wingdings" w:hAnsi="Wingdings"/>
      <w:b/>
    </w:rPr>
  </w:style>
  <w:style w:type="character" w:customStyle="1" w:styleId="WW8Num26z0">
    <w:name w:val="WW8Num26z0"/>
    <w:rsid w:val="00A04829"/>
    <w:rPr>
      <w:rFonts w:ascii="Wingdings" w:hAnsi="Wingdings"/>
    </w:rPr>
  </w:style>
  <w:style w:type="character" w:customStyle="1" w:styleId="WW8Num26z1">
    <w:name w:val="WW8Num26z1"/>
    <w:rsid w:val="00A04829"/>
    <w:rPr>
      <w:b/>
    </w:rPr>
  </w:style>
  <w:style w:type="character" w:customStyle="1" w:styleId="WW8Num27z0">
    <w:name w:val="WW8Num27z0"/>
    <w:rsid w:val="00A04829"/>
    <w:rPr>
      <w:b/>
      <w:i w:val="0"/>
    </w:rPr>
  </w:style>
  <w:style w:type="character" w:customStyle="1" w:styleId="WW8Num27z1">
    <w:name w:val="WW8Num27z1"/>
    <w:rsid w:val="00A04829"/>
    <w:rPr>
      <w:rFonts w:ascii="Wingdings" w:hAnsi="Wingdings"/>
      <w:b/>
      <w:i w:val="0"/>
    </w:rPr>
  </w:style>
  <w:style w:type="character" w:customStyle="1" w:styleId="WW8Num28z0">
    <w:name w:val="WW8Num28z0"/>
    <w:rsid w:val="00A04829"/>
    <w:rPr>
      <w:rFonts w:ascii="Wingdings" w:hAnsi="Wingdings"/>
    </w:rPr>
  </w:style>
  <w:style w:type="character" w:customStyle="1" w:styleId="WW8Num29z0">
    <w:name w:val="WW8Num29z0"/>
    <w:rsid w:val="00A04829"/>
    <w:rPr>
      <w:rFonts w:ascii="Symbol" w:hAnsi="Symbol"/>
    </w:rPr>
  </w:style>
  <w:style w:type="character" w:customStyle="1" w:styleId="WW8Num30z0">
    <w:name w:val="WW8Num30z0"/>
    <w:rsid w:val="00A04829"/>
    <w:rPr>
      <w:rFonts w:ascii="Wingdings" w:hAnsi="Wingdings"/>
      <w:b/>
      <w:i w:val="0"/>
      <w:sz w:val="18"/>
      <w:szCs w:val="18"/>
    </w:rPr>
  </w:style>
  <w:style w:type="character" w:customStyle="1" w:styleId="WW8Num31z0">
    <w:name w:val="WW8Num31z0"/>
    <w:rsid w:val="00A04829"/>
    <w:rPr>
      <w:rFonts w:ascii="Wingdings" w:hAnsi="Wingdings"/>
    </w:rPr>
  </w:style>
  <w:style w:type="character" w:customStyle="1" w:styleId="WW8Num32z0">
    <w:name w:val="WW8Num32z0"/>
    <w:rsid w:val="00A04829"/>
    <w:rPr>
      <w:rFonts w:ascii="Wingdings" w:hAnsi="Wingdings"/>
      <w:b/>
      <w:sz w:val="18"/>
      <w:szCs w:val="18"/>
    </w:rPr>
  </w:style>
  <w:style w:type="character" w:customStyle="1" w:styleId="WW8Num33z0">
    <w:name w:val="WW8Num33z0"/>
    <w:rsid w:val="00A04829"/>
    <w:rPr>
      <w:rFonts w:ascii="Symbol" w:hAnsi="Symbol"/>
    </w:rPr>
  </w:style>
  <w:style w:type="character" w:customStyle="1" w:styleId="WW8Num34z0">
    <w:name w:val="WW8Num34z0"/>
    <w:rsid w:val="00A04829"/>
    <w:rPr>
      <w:rFonts w:ascii="Wingdings" w:hAnsi="Wingdings"/>
    </w:rPr>
  </w:style>
  <w:style w:type="character" w:customStyle="1" w:styleId="WW8Num35z0">
    <w:name w:val="WW8Num35z0"/>
    <w:rsid w:val="00A04829"/>
    <w:rPr>
      <w:b/>
      <w:i w:val="0"/>
      <w:color w:val="0000FF"/>
      <w:sz w:val="24"/>
      <w:szCs w:val="24"/>
    </w:rPr>
  </w:style>
  <w:style w:type="character" w:customStyle="1" w:styleId="WW8Num36z0">
    <w:name w:val="WW8Num36z0"/>
    <w:rsid w:val="00A04829"/>
    <w:rPr>
      <w:rFonts w:ascii="Wingdings" w:hAnsi="Wingdings"/>
    </w:rPr>
  </w:style>
  <w:style w:type="character" w:customStyle="1" w:styleId="WW8Num37z0">
    <w:name w:val="WW8Num37z0"/>
    <w:rsid w:val="00A04829"/>
    <w:rPr>
      <w:rFonts w:ascii="Wingdings" w:hAnsi="Wingdings"/>
      <w:b/>
      <w:i w:val="0"/>
    </w:rPr>
  </w:style>
  <w:style w:type="character" w:customStyle="1" w:styleId="WW8Num38z0">
    <w:name w:val="WW8Num38z0"/>
    <w:rsid w:val="00A04829"/>
    <w:rPr>
      <w:rFonts w:ascii="Symbol" w:hAnsi="Symbol"/>
    </w:rPr>
  </w:style>
  <w:style w:type="character" w:customStyle="1" w:styleId="WW8Num39z0">
    <w:name w:val="WW8Num39z0"/>
    <w:rsid w:val="00A04829"/>
    <w:rPr>
      <w:b/>
      <w:i w:val="0"/>
    </w:rPr>
  </w:style>
  <w:style w:type="character" w:customStyle="1" w:styleId="WW8Num40z0">
    <w:name w:val="WW8Num40z0"/>
    <w:rsid w:val="00A04829"/>
    <w:rPr>
      <w:rFonts w:ascii="Wingdings" w:hAnsi="Wingdings"/>
      <w:b/>
      <w:i w:val="0"/>
      <w:sz w:val="18"/>
      <w:szCs w:val="18"/>
    </w:rPr>
  </w:style>
  <w:style w:type="character" w:customStyle="1" w:styleId="WW8Num41z0">
    <w:name w:val="WW8Num41z0"/>
    <w:rsid w:val="00A04829"/>
    <w:rPr>
      <w:rFonts w:ascii="Wingdings" w:hAnsi="Wingdings"/>
    </w:rPr>
  </w:style>
  <w:style w:type="character" w:customStyle="1" w:styleId="WW8Num42z0">
    <w:name w:val="WW8Num42z0"/>
    <w:rsid w:val="00A04829"/>
    <w:rPr>
      <w:rFonts w:ascii="Wingdings" w:hAnsi="Wingdings"/>
    </w:rPr>
  </w:style>
  <w:style w:type="character" w:customStyle="1" w:styleId="WW8Num43z0">
    <w:name w:val="WW8Num43z0"/>
    <w:rsid w:val="00A04829"/>
    <w:rPr>
      <w:rFonts w:ascii="Symbol" w:hAnsi="Symbol"/>
    </w:rPr>
  </w:style>
  <w:style w:type="character" w:customStyle="1" w:styleId="WW8Num44z0">
    <w:name w:val="WW8Num44z0"/>
    <w:rsid w:val="00A04829"/>
    <w:rPr>
      <w:rFonts w:ascii="Wingdings" w:hAnsi="Wingdings"/>
    </w:rPr>
  </w:style>
  <w:style w:type="character" w:customStyle="1" w:styleId="WW8Num45z0">
    <w:name w:val="WW8Num45z0"/>
    <w:rsid w:val="00A04829"/>
    <w:rPr>
      <w:rFonts w:ascii="Wingdings" w:hAnsi="Wingdings"/>
    </w:rPr>
  </w:style>
  <w:style w:type="character" w:customStyle="1" w:styleId="WW8Num46z0">
    <w:name w:val="WW8Num46z0"/>
    <w:rsid w:val="00A04829"/>
    <w:rPr>
      <w:rFonts w:ascii="Wingdings" w:hAnsi="Wingdings"/>
      <w:sz w:val="18"/>
      <w:szCs w:val="24"/>
    </w:rPr>
  </w:style>
  <w:style w:type="character" w:customStyle="1" w:styleId="WW8Num47z0">
    <w:name w:val="WW8Num47z0"/>
    <w:rsid w:val="00A04829"/>
    <w:rPr>
      <w:b/>
    </w:rPr>
  </w:style>
  <w:style w:type="character" w:customStyle="1" w:styleId="WW8Num48z0">
    <w:name w:val="WW8Num48z0"/>
    <w:rsid w:val="00A04829"/>
    <w:rPr>
      <w:rFonts w:ascii="Symbol" w:hAnsi="Symbol"/>
      <w:sz w:val="18"/>
    </w:rPr>
  </w:style>
  <w:style w:type="character" w:customStyle="1" w:styleId="WW8Num49z0">
    <w:name w:val="WW8Num49z0"/>
    <w:rsid w:val="00A04829"/>
    <w:rPr>
      <w:rFonts w:ascii="Wingdings" w:hAnsi="Wingdings"/>
    </w:rPr>
  </w:style>
  <w:style w:type="character" w:customStyle="1" w:styleId="WW8Num50z0">
    <w:name w:val="WW8Num50z0"/>
    <w:rsid w:val="00A04829"/>
    <w:rPr>
      <w:rFonts w:ascii="Wingdings" w:hAnsi="Wingdings"/>
    </w:rPr>
  </w:style>
  <w:style w:type="character" w:customStyle="1" w:styleId="WW8Num51z0">
    <w:name w:val="WW8Num51z0"/>
    <w:rsid w:val="00A04829"/>
    <w:rPr>
      <w:rFonts w:ascii="Symbol" w:hAnsi="Symbol"/>
    </w:rPr>
  </w:style>
  <w:style w:type="character" w:customStyle="1" w:styleId="WW8Num52z0">
    <w:name w:val="WW8Num52z0"/>
    <w:rsid w:val="00A04829"/>
    <w:rPr>
      <w:rFonts w:ascii="Wingdings" w:hAnsi="Wingdings"/>
    </w:rPr>
  </w:style>
  <w:style w:type="character" w:customStyle="1" w:styleId="WW8Num53z0">
    <w:name w:val="WW8Num53z0"/>
    <w:rsid w:val="00A04829"/>
    <w:rPr>
      <w:rFonts w:ascii="Wingdings" w:hAnsi="Wingdings"/>
    </w:rPr>
  </w:style>
  <w:style w:type="character" w:customStyle="1" w:styleId="WW8Num54z0">
    <w:name w:val="WW8Num54z0"/>
    <w:rsid w:val="00A04829"/>
    <w:rPr>
      <w:rFonts w:ascii="Wingdings" w:hAnsi="Wingdings"/>
    </w:rPr>
  </w:style>
  <w:style w:type="character" w:customStyle="1" w:styleId="WW8Num55z0">
    <w:name w:val="WW8Num55z0"/>
    <w:rsid w:val="00A04829"/>
    <w:rPr>
      <w:rFonts w:ascii="Wingdings" w:hAnsi="Wingdings"/>
      <w:sz w:val="18"/>
      <w:szCs w:val="24"/>
    </w:rPr>
  </w:style>
  <w:style w:type="character" w:customStyle="1" w:styleId="Absatz-Standardschriftart">
    <w:name w:val="Absatz-Standardschriftart"/>
    <w:rsid w:val="00A04829"/>
  </w:style>
  <w:style w:type="character" w:customStyle="1" w:styleId="WW-Absatz-Standardschriftart">
    <w:name w:val="WW-Absatz-Standardschriftart"/>
    <w:rsid w:val="00A04829"/>
  </w:style>
  <w:style w:type="character" w:customStyle="1" w:styleId="WW8Num13z0">
    <w:name w:val="WW8Num13z0"/>
    <w:rsid w:val="00A04829"/>
    <w:rPr>
      <w:rFonts w:ascii="Wingdings" w:hAnsi="Wingdings"/>
    </w:rPr>
  </w:style>
  <w:style w:type="character" w:customStyle="1" w:styleId="WW8Num39z1">
    <w:name w:val="WW8Num39z1"/>
    <w:rsid w:val="00A04829"/>
    <w:rPr>
      <w:rFonts w:ascii="Wingdings" w:hAnsi="Wingdings"/>
    </w:rPr>
  </w:style>
  <w:style w:type="character" w:customStyle="1" w:styleId="WW8Num40z1">
    <w:name w:val="WW8Num40z1"/>
    <w:rsid w:val="00A04829"/>
    <w:rPr>
      <w:rFonts w:ascii="Wingdings" w:hAnsi="Wingdings"/>
      <w:b/>
      <w:i w:val="0"/>
    </w:rPr>
  </w:style>
  <w:style w:type="character" w:customStyle="1" w:styleId="WW8Num42z1">
    <w:name w:val="WW8Num42z1"/>
    <w:rsid w:val="00A04829"/>
    <w:rPr>
      <w:rFonts w:ascii="Courier New" w:hAnsi="Courier New" w:cs="Courier New"/>
    </w:rPr>
  </w:style>
  <w:style w:type="character" w:customStyle="1" w:styleId="WW8Num42z3">
    <w:name w:val="WW8Num42z3"/>
    <w:rsid w:val="00A04829"/>
    <w:rPr>
      <w:rFonts w:ascii="Symbol" w:hAnsi="Symbol"/>
    </w:rPr>
  </w:style>
  <w:style w:type="character" w:customStyle="1" w:styleId="WW8Num43z1">
    <w:name w:val="WW8Num43z1"/>
    <w:rsid w:val="00A04829"/>
    <w:rPr>
      <w:rFonts w:ascii="Courier New" w:hAnsi="Courier New" w:cs="Courier New"/>
    </w:rPr>
  </w:style>
  <w:style w:type="character" w:customStyle="1" w:styleId="WW8Num43z2">
    <w:name w:val="WW8Num43z2"/>
    <w:rsid w:val="00A04829"/>
    <w:rPr>
      <w:rFonts w:ascii="Wingdings" w:hAnsi="Wingdings"/>
    </w:rPr>
  </w:style>
  <w:style w:type="character" w:customStyle="1" w:styleId="WW8Num44z1">
    <w:name w:val="WW8Num44z1"/>
    <w:rsid w:val="00A04829"/>
    <w:rPr>
      <w:rFonts w:ascii="Courier New" w:hAnsi="Courier New" w:cs="Courier New"/>
    </w:rPr>
  </w:style>
  <w:style w:type="character" w:customStyle="1" w:styleId="WW8Num44z3">
    <w:name w:val="WW8Num44z3"/>
    <w:rsid w:val="00A04829"/>
    <w:rPr>
      <w:rFonts w:ascii="Symbol" w:hAnsi="Symbol"/>
    </w:rPr>
  </w:style>
  <w:style w:type="character" w:customStyle="1" w:styleId="WW8Num45z1">
    <w:name w:val="WW8Num45z1"/>
    <w:rsid w:val="00A04829"/>
    <w:rPr>
      <w:rFonts w:ascii="Courier New" w:hAnsi="Courier New" w:cs="Courier New"/>
    </w:rPr>
  </w:style>
  <w:style w:type="character" w:customStyle="1" w:styleId="WW8Num45z2">
    <w:name w:val="WW8Num45z2"/>
    <w:rsid w:val="00A04829"/>
    <w:rPr>
      <w:rFonts w:ascii="Wingdings" w:hAnsi="Wingdings"/>
    </w:rPr>
  </w:style>
  <w:style w:type="character" w:customStyle="1" w:styleId="WW8Num46z1">
    <w:name w:val="WW8Num46z1"/>
    <w:rsid w:val="00A04829"/>
    <w:rPr>
      <w:rFonts w:ascii="Courier New" w:hAnsi="Courier New" w:cs="Courier New"/>
    </w:rPr>
  </w:style>
  <w:style w:type="character" w:customStyle="1" w:styleId="WW8Num46z2">
    <w:name w:val="WW8Num46z2"/>
    <w:rsid w:val="00A04829"/>
    <w:rPr>
      <w:rFonts w:ascii="Wingdings" w:hAnsi="Wingdings"/>
    </w:rPr>
  </w:style>
  <w:style w:type="character" w:customStyle="1" w:styleId="WW8Num46z3">
    <w:name w:val="WW8Num46z3"/>
    <w:rsid w:val="00A04829"/>
    <w:rPr>
      <w:rFonts w:ascii="Symbol" w:hAnsi="Symbol"/>
    </w:rPr>
  </w:style>
  <w:style w:type="character" w:customStyle="1" w:styleId="WW8Num47z1">
    <w:name w:val="WW8Num47z1"/>
    <w:rsid w:val="00A04829"/>
    <w:rPr>
      <w:rFonts w:ascii="Symbol" w:hAnsi="Symbol"/>
      <w:b/>
      <w:sz w:val="18"/>
    </w:rPr>
  </w:style>
  <w:style w:type="character" w:customStyle="1" w:styleId="WW8Num47z3">
    <w:name w:val="WW8Num47z3"/>
    <w:rsid w:val="00A04829"/>
    <w:rPr>
      <w:rFonts w:ascii="Symbol" w:hAnsi="Symbol"/>
    </w:rPr>
  </w:style>
  <w:style w:type="character" w:customStyle="1" w:styleId="WW8Num48z1">
    <w:name w:val="WW8Num48z1"/>
    <w:rsid w:val="00A04829"/>
    <w:rPr>
      <w:rFonts w:ascii="Courier New" w:hAnsi="Courier New" w:cs="Courier New"/>
    </w:rPr>
  </w:style>
  <w:style w:type="character" w:customStyle="1" w:styleId="WW8Num48z2">
    <w:name w:val="WW8Num48z2"/>
    <w:rsid w:val="00A04829"/>
    <w:rPr>
      <w:rFonts w:ascii="Wingdings" w:hAnsi="Wingdings"/>
    </w:rPr>
  </w:style>
  <w:style w:type="character" w:customStyle="1" w:styleId="WW8Num48z3">
    <w:name w:val="WW8Num48z3"/>
    <w:rsid w:val="00A04829"/>
    <w:rPr>
      <w:rFonts w:ascii="Symbol" w:hAnsi="Symbol"/>
    </w:rPr>
  </w:style>
  <w:style w:type="character" w:customStyle="1" w:styleId="WW8Num49z1">
    <w:name w:val="WW8Num49z1"/>
    <w:rsid w:val="00A04829"/>
    <w:rPr>
      <w:rFonts w:ascii="Courier New" w:hAnsi="Courier New" w:cs="Courier New"/>
    </w:rPr>
  </w:style>
  <w:style w:type="character" w:customStyle="1" w:styleId="WW8Num49z3">
    <w:name w:val="WW8Num49z3"/>
    <w:rsid w:val="00A04829"/>
    <w:rPr>
      <w:rFonts w:ascii="Symbol" w:hAnsi="Symbol"/>
    </w:rPr>
  </w:style>
  <w:style w:type="character" w:customStyle="1" w:styleId="WW8Num50z1">
    <w:name w:val="WW8Num50z1"/>
    <w:rsid w:val="00A04829"/>
    <w:rPr>
      <w:rFonts w:ascii="Courier New" w:hAnsi="Courier New" w:cs="Courier New"/>
    </w:rPr>
  </w:style>
  <w:style w:type="character" w:customStyle="1" w:styleId="WW8Num50z3">
    <w:name w:val="WW8Num50z3"/>
    <w:rsid w:val="00A04829"/>
    <w:rPr>
      <w:rFonts w:ascii="Symbol" w:hAnsi="Symbol"/>
    </w:rPr>
  </w:style>
  <w:style w:type="character" w:customStyle="1" w:styleId="WW8Num51z1">
    <w:name w:val="WW8Num51z1"/>
    <w:rsid w:val="00A04829"/>
    <w:rPr>
      <w:rFonts w:ascii="Courier New" w:hAnsi="Courier New" w:cs="Courier New"/>
    </w:rPr>
  </w:style>
  <w:style w:type="character" w:customStyle="1" w:styleId="WW8Num51z2">
    <w:name w:val="WW8Num51z2"/>
    <w:rsid w:val="00A04829"/>
    <w:rPr>
      <w:rFonts w:ascii="Wingdings" w:hAnsi="Wingdings"/>
    </w:rPr>
  </w:style>
  <w:style w:type="character" w:customStyle="1" w:styleId="WW8Num52z1">
    <w:name w:val="WW8Num52z1"/>
    <w:rsid w:val="00A04829"/>
    <w:rPr>
      <w:rFonts w:ascii="Courier New" w:hAnsi="Courier New" w:cs="Courier New"/>
    </w:rPr>
  </w:style>
  <w:style w:type="character" w:customStyle="1" w:styleId="WW8Num52z3">
    <w:name w:val="WW8Num52z3"/>
    <w:rsid w:val="00A04829"/>
    <w:rPr>
      <w:rFonts w:ascii="Symbol" w:hAnsi="Symbol"/>
    </w:rPr>
  </w:style>
  <w:style w:type="character" w:customStyle="1" w:styleId="WW8Num53z1">
    <w:name w:val="WW8Num53z1"/>
    <w:rsid w:val="00A04829"/>
    <w:rPr>
      <w:rFonts w:ascii="Courier New" w:hAnsi="Courier New" w:cs="Courier New"/>
    </w:rPr>
  </w:style>
  <w:style w:type="character" w:customStyle="1" w:styleId="WW8Num53z3">
    <w:name w:val="WW8Num53z3"/>
    <w:rsid w:val="00A04829"/>
    <w:rPr>
      <w:rFonts w:ascii="Symbol" w:hAnsi="Symbol"/>
    </w:rPr>
  </w:style>
  <w:style w:type="character" w:customStyle="1" w:styleId="WW8Num54z1">
    <w:name w:val="WW8Num54z1"/>
    <w:rsid w:val="00A04829"/>
    <w:rPr>
      <w:rFonts w:ascii="Wingdings" w:hAnsi="Wingdings"/>
    </w:rPr>
  </w:style>
  <w:style w:type="character" w:customStyle="1" w:styleId="WW8Num54z3">
    <w:name w:val="WW8Num54z3"/>
    <w:rsid w:val="00A04829"/>
    <w:rPr>
      <w:rFonts w:ascii="Symbol" w:hAnsi="Symbol"/>
    </w:rPr>
  </w:style>
  <w:style w:type="character" w:customStyle="1" w:styleId="WW8Num55z1">
    <w:name w:val="WW8Num55z1"/>
    <w:rsid w:val="00A04829"/>
    <w:rPr>
      <w:rFonts w:ascii="Courier New" w:hAnsi="Courier New" w:cs="Courier New"/>
    </w:rPr>
  </w:style>
  <w:style w:type="character" w:customStyle="1" w:styleId="WW8Num55z2">
    <w:name w:val="WW8Num55z2"/>
    <w:rsid w:val="00A04829"/>
    <w:rPr>
      <w:rFonts w:ascii="Wingdings" w:hAnsi="Wingdings"/>
    </w:rPr>
  </w:style>
  <w:style w:type="character" w:customStyle="1" w:styleId="WW8Num55z3">
    <w:name w:val="WW8Num55z3"/>
    <w:rsid w:val="00A04829"/>
    <w:rPr>
      <w:rFonts w:ascii="Symbol" w:hAnsi="Symbol"/>
    </w:rPr>
  </w:style>
  <w:style w:type="character" w:customStyle="1" w:styleId="WW8Num56z1">
    <w:name w:val="WW8Num56z1"/>
    <w:rsid w:val="00A04829"/>
    <w:rPr>
      <w:b/>
    </w:rPr>
  </w:style>
  <w:style w:type="character" w:customStyle="1" w:styleId="WW8Num57z0">
    <w:name w:val="WW8Num57z0"/>
    <w:rsid w:val="00A04829"/>
    <w:rPr>
      <w:rFonts w:ascii="Wingdings" w:hAnsi="Wingdings"/>
    </w:rPr>
  </w:style>
  <w:style w:type="character" w:customStyle="1" w:styleId="WW8Num57z1">
    <w:name w:val="WW8Num57z1"/>
    <w:rsid w:val="00A04829"/>
    <w:rPr>
      <w:rFonts w:ascii="Courier New" w:hAnsi="Courier New" w:cs="Courier New"/>
    </w:rPr>
  </w:style>
  <w:style w:type="character" w:customStyle="1" w:styleId="WW8Num57z3">
    <w:name w:val="WW8Num57z3"/>
    <w:rsid w:val="00A04829"/>
    <w:rPr>
      <w:rFonts w:ascii="Symbol" w:hAnsi="Symbol"/>
    </w:rPr>
  </w:style>
  <w:style w:type="character" w:customStyle="1" w:styleId="WW8Num58z0">
    <w:name w:val="WW8Num58z0"/>
    <w:rsid w:val="00A04829"/>
    <w:rPr>
      <w:rFonts w:ascii="Wingdings" w:hAnsi="Wingdings"/>
    </w:rPr>
  </w:style>
  <w:style w:type="character" w:customStyle="1" w:styleId="WW8Num58z1">
    <w:name w:val="WW8Num58z1"/>
    <w:rsid w:val="00A04829"/>
    <w:rPr>
      <w:rFonts w:ascii="Courier New" w:hAnsi="Courier New" w:cs="Courier New"/>
    </w:rPr>
  </w:style>
  <w:style w:type="character" w:customStyle="1" w:styleId="WW8Num58z3">
    <w:name w:val="WW8Num58z3"/>
    <w:rsid w:val="00A04829"/>
    <w:rPr>
      <w:rFonts w:ascii="Symbol" w:hAnsi="Symbol"/>
    </w:rPr>
  </w:style>
  <w:style w:type="character" w:customStyle="1" w:styleId="WW8Num59z0">
    <w:name w:val="WW8Num59z0"/>
    <w:rsid w:val="00A04829"/>
    <w:rPr>
      <w:rFonts w:ascii="Wingdings" w:hAnsi="Wingdings"/>
    </w:rPr>
  </w:style>
  <w:style w:type="character" w:customStyle="1" w:styleId="WW8Num59z1">
    <w:name w:val="WW8Num59z1"/>
    <w:rsid w:val="00A04829"/>
    <w:rPr>
      <w:rFonts w:ascii="Courier New" w:hAnsi="Courier New" w:cs="Courier New"/>
    </w:rPr>
  </w:style>
  <w:style w:type="character" w:customStyle="1" w:styleId="WW8Num59z3">
    <w:name w:val="WW8Num59z3"/>
    <w:rsid w:val="00A04829"/>
    <w:rPr>
      <w:rFonts w:ascii="Symbol" w:hAnsi="Symbol"/>
    </w:rPr>
  </w:style>
  <w:style w:type="character" w:customStyle="1" w:styleId="WW8Num60z0">
    <w:name w:val="WW8Num60z0"/>
    <w:rsid w:val="00A04829"/>
    <w:rPr>
      <w:rFonts w:ascii="Wingdings" w:hAnsi="Wingdings"/>
    </w:rPr>
  </w:style>
  <w:style w:type="character" w:customStyle="1" w:styleId="WW8Num60z1">
    <w:name w:val="WW8Num60z1"/>
    <w:rsid w:val="00A04829"/>
    <w:rPr>
      <w:rFonts w:ascii="Courier New" w:hAnsi="Courier New" w:cs="Courier New"/>
    </w:rPr>
  </w:style>
  <w:style w:type="character" w:customStyle="1" w:styleId="WW8Num60z3">
    <w:name w:val="WW8Num60z3"/>
    <w:rsid w:val="00A04829"/>
    <w:rPr>
      <w:rFonts w:ascii="Symbol" w:hAnsi="Symbol"/>
    </w:rPr>
  </w:style>
  <w:style w:type="character" w:customStyle="1" w:styleId="WW8Num61z0">
    <w:name w:val="WW8Num61z0"/>
    <w:rsid w:val="00A04829"/>
    <w:rPr>
      <w:rFonts w:ascii="Symbol" w:hAnsi="Symbol"/>
    </w:rPr>
  </w:style>
  <w:style w:type="character" w:customStyle="1" w:styleId="WW8Num61z1">
    <w:name w:val="WW8Num61z1"/>
    <w:rsid w:val="00A04829"/>
    <w:rPr>
      <w:rFonts w:ascii="Courier New" w:hAnsi="Courier New" w:cs="Courier New"/>
    </w:rPr>
  </w:style>
  <w:style w:type="character" w:customStyle="1" w:styleId="WW8Num61z2">
    <w:name w:val="WW8Num61z2"/>
    <w:rsid w:val="00A04829"/>
    <w:rPr>
      <w:rFonts w:ascii="Wingdings" w:hAnsi="Wingdings"/>
    </w:rPr>
  </w:style>
  <w:style w:type="character" w:customStyle="1" w:styleId="WW8Num62z0">
    <w:name w:val="WW8Num62z0"/>
    <w:rsid w:val="00A04829"/>
    <w:rPr>
      <w:rFonts w:ascii="Wingdings" w:hAnsi="Wingdings"/>
      <w:sz w:val="18"/>
      <w:szCs w:val="24"/>
    </w:rPr>
  </w:style>
  <w:style w:type="character" w:customStyle="1" w:styleId="WW8Num62z1">
    <w:name w:val="WW8Num62z1"/>
    <w:rsid w:val="00A04829"/>
    <w:rPr>
      <w:rFonts w:ascii="Courier New" w:hAnsi="Courier New" w:cs="Courier New"/>
    </w:rPr>
  </w:style>
  <w:style w:type="character" w:customStyle="1" w:styleId="WW8Num62z2">
    <w:name w:val="WW8Num62z2"/>
    <w:rsid w:val="00A04829"/>
    <w:rPr>
      <w:rFonts w:ascii="Wingdings" w:hAnsi="Wingdings"/>
    </w:rPr>
  </w:style>
  <w:style w:type="character" w:customStyle="1" w:styleId="WW8Num62z3">
    <w:name w:val="WW8Num62z3"/>
    <w:rsid w:val="00A04829"/>
    <w:rPr>
      <w:rFonts w:ascii="Symbol" w:hAnsi="Symbol"/>
    </w:rPr>
  </w:style>
  <w:style w:type="character" w:customStyle="1" w:styleId="WW8Num63z0">
    <w:name w:val="WW8Num63z0"/>
    <w:rsid w:val="00A04829"/>
    <w:rPr>
      <w:rFonts w:ascii="Wingdings" w:hAnsi="Wingdings"/>
    </w:rPr>
  </w:style>
  <w:style w:type="character" w:customStyle="1" w:styleId="WW8Num63z1">
    <w:name w:val="WW8Num63z1"/>
    <w:rsid w:val="00A04829"/>
    <w:rPr>
      <w:rFonts w:ascii="Courier New" w:hAnsi="Courier New" w:cs="Courier New"/>
    </w:rPr>
  </w:style>
  <w:style w:type="character" w:customStyle="1" w:styleId="WW8Num63z3">
    <w:name w:val="WW8Num63z3"/>
    <w:rsid w:val="00A04829"/>
    <w:rPr>
      <w:rFonts w:ascii="Symbol" w:hAnsi="Symbol"/>
    </w:rPr>
  </w:style>
  <w:style w:type="character" w:customStyle="1" w:styleId="WW8Num64z0">
    <w:name w:val="WW8Num64z0"/>
    <w:rsid w:val="00A04829"/>
    <w:rPr>
      <w:rFonts w:ascii="Wingdings" w:hAnsi="Wingdings"/>
    </w:rPr>
  </w:style>
  <w:style w:type="character" w:customStyle="1" w:styleId="WW8Num64z1">
    <w:name w:val="WW8Num64z1"/>
    <w:rsid w:val="00A04829"/>
    <w:rPr>
      <w:rFonts w:ascii="Courier New" w:hAnsi="Courier New" w:cs="Courier New"/>
    </w:rPr>
  </w:style>
  <w:style w:type="character" w:customStyle="1" w:styleId="WW8Num64z3">
    <w:name w:val="WW8Num64z3"/>
    <w:rsid w:val="00A04829"/>
    <w:rPr>
      <w:rFonts w:ascii="Symbol" w:hAnsi="Symbol"/>
    </w:rPr>
  </w:style>
  <w:style w:type="character" w:customStyle="1" w:styleId="WW8Num65z0">
    <w:name w:val="WW8Num65z0"/>
    <w:rsid w:val="00A04829"/>
    <w:rPr>
      <w:rFonts w:ascii="Wingdings" w:hAnsi="Wingdings"/>
    </w:rPr>
  </w:style>
  <w:style w:type="character" w:customStyle="1" w:styleId="WW8Num65z1">
    <w:name w:val="WW8Num65z1"/>
    <w:rsid w:val="00A04829"/>
    <w:rPr>
      <w:rFonts w:ascii="Courier New" w:hAnsi="Courier New" w:cs="Courier New"/>
    </w:rPr>
  </w:style>
  <w:style w:type="character" w:customStyle="1" w:styleId="WW8Num65z3">
    <w:name w:val="WW8Num65z3"/>
    <w:rsid w:val="00A04829"/>
    <w:rPr>
      <w:rFonts w:ascii="Symbol" w:hAnsi="Symbol"/>
    </w:rPr>
  </w:style>
  <w:style w:type="character" w:customStyle="1" w:styleId="WW8Num66z0">
    <w:name w:val="WW8Num66z0"/>
    <w:rsid w:val="00A04829"/>
    <w:rPr>
      <w:rFonts w:ascii="Wingdings" w:hAnsi="Wingdings"/>
    </w:rPr>
  </w:style>
  <w:style w:type="character" w:customStyle="1" w:styleId="WW8Num66z1">
    <w:name w:val="WW8Num66z1"/>
    <w:rsid w:val="00A04829"/>
    <w:rPr>
      <w:rFonts w:ascii="Courier New" w:hAnsi="Courier New" w:cs="Courier New"/>
    </w:rPr>
  </w:style>
  <w:style w:type="character" w:customStyle="1" w:styleId="WW8Num66z3">
    <w:name w:val="WW8Num66z3"/>
    <w:rsid w:val="00A04829"/>
    <w:rPr>
      <w:rFonts w:ascii="Symbol" w:hAnsi="Symbol"/>
    </w:rPr>
  </w:style>
  <w:style w:type="character" w:customStyle="1" w:styleId="WW8Num67z0">
    <w:name w:val="WW8Num67z0"/>
    <w:rsid w:val="00A04829"/>
    <w:rPr>
      <w:b/>
    </w:rPr>
  </w:style>
  <w:style w:type="character" w:customStyle="1" w:styleId="WW8Num67z1">
    <w:name w:val="WW8Num67z1"/>
    <w:rsid w:val="00A04829"/>
    <w:rPr>
      <w:rFonts w:ascii="Courier New" w:hAnsi="Courier New" w:cs="Courier New"/>
    </w:rPr>
  </w:style>
  <w:style w:type="character" w:customStyle="1" w:styleId="WW8Num67z3">
    <w:name w:val="WW8Num67z3"/>
    <w:rsid w:val="00A04829"/>
    <w:rPr>
      <w:rFonts w:ascii="Symbol" w:hAnsi="Symbol"/>
    </w:rPr>
  </w:style>
  <w:style w:type="character" w:customStyle="1" w:styleId="WW8Num68z0">
    <w:name w:val="WW8Num68z0"/>
    <w:rsid w:val="00A04829"/>
    <w:rPr>
      <w:rFonts w:ascii="Wingdings" w:hAnsi="Wingdings"/>
      <w:b/>
      <w:i w:val="0"/>
      <w:color w:val="0000FF"/>
      <w:sz w:val="24"/>
      <w:szCs w:val="24"/>
    </w:rPr>
  </w:style>
  <w:style w:type="character" w:customStyle="1" w:styleId="WW8Num68z1">
    <w:name w:val="WW8Num68z1"/>
    <w:rsid w:val="00A04829"/>
    <w:rPr>
      <w:rFonts w:ascii="Courier New" w:hAnsi="Courier New" w:cs="Courier New"/>
    </w:rPr>
  </w:style>
  <w:style w:type="character" w:customStyle="1" w:styleId="WW8Num68z3">
    <w:name w:val="WW8Num68z3"/>
    <w:rsid w:val="00A04829"/>
    <w:rPr>
      <w:rFonts w:ascii="Symbol" w:hAnsi="Symbol"/>
    </w:rPr>
  </w:style>
  <w:style w:type="character" w:customStyle="1" w:styleId="WW8Num69z0">
    <w:name w:val="WW8Num69z0"/>
    <w:rsid w:val="00A04829"/>
    <w:rPr>
      <w:rFonts w:ascii="Wingdings" w:hAnsi="Wingdings"/>
    </w:rPr>
  </w:style>
  <w:style w:type="character" w:customStyle="1" w:styleId="WW8Num69z1">
    <w:name w:val="WW8Num69z1"/>
    <w:rsid w:val="00A04829"/>
    <w:rPr>
      <w:b/>
    </w:rPr>
  </w:style>
  <w:style w:type="character" w:customStyle="1" w:styleId="WW8Num69z3">
    <w:name w:val="WW8Num69z3"/>
    <w:rsid w:val="00A04829"/>
    <w:rPr>
      <w:rFonts w:ascii="Symbol" w:hAnsi="Symbol"/>
    </w:rPr>
  </w:style>
  <w:style w:type="character" w:customStyle="1" w:styleId="WW8Num70z0">
    <w:name w:val="WW8Num70z0"/>
    <w:rsid w:val="00A04829"/>
    <w:rPr>
      <w:rFonts w:ascii="Symbol" w:hAnsi="Symbol"/>
    </w:rPr>
  </w:style>
  <w:style w:type="character" w:customStyle="1" w:styleId="WW8Num70z1">
    <w:name w:val="WW8Num70z1"/>
    <w:rsid w:val="00A04829"/>
    <w:rPr>
      <w:rFonts w:ascii="Courier New" w:hAnsi="Courier New" w:cs="Courier New"/>
    </w:rPr>
  </w:style>
  <w:style w:type="character" w:customStyle="1" w:styleId="WW8Num70z3">
    <w:name w:val="WW8Num70z3"/>
    <w:rsid w:val="00A04829"/>
    <w:rPr>
      <w:rFonts w:ascii="Symbol" w:hAnsi="Symbol"/>
    </w:rPr>
  </w:style>
  <w:style w:type="character" w:customStyle="1" w:styleId="WW8Num71z0">
    <w:name w:val="WW8Num71z0"/>
    <w:rsid w:val="00A04829"/>
    <w:rPr>
      <w:rFonts w:ascii="Wingdings" w:hAnsi="Wingdings"/>
      <w:sz w:val="18"/>
      <w:szCs w:val="24"/>
    </w:rPr>
  </w:style>
  <w:style w:type="character" w:customStyle="1" w:styleId="WW8Num71z1">
    <w:name w:val="WW8Num71z1"/>
    <w:rsid w:val="00A04829"/>
    <w:rPr>
      <w:b/>
    </w:rPr>
  </w:style>
  <w:style w:type="character" w:customStyle="1" w:styleId="WW8Num71z2">
    <w:name w:val="WW8Num71z2"/>
    <w:rsid w:val="00A04829"/>
    <w:rPr>
      <w:rFonts w:ascii="Wingdings" w:hAnsi="Wingdings"/>
    </w:rPr>
  </w:style>
  <w:style w:type="character" w:customStyle="1" w:styleId="WW8Num71z3">
    <w:name w:val="WW8Num71z3"/>
    <w:rsid w:val="00A04829"/>
    <w:rPr>
      <w:rFonts w:ascii="Symbol" w:hAnsi="Symbol"/>
    </w:rPr>
  </w:style>
  <w:style w:type="character" w:customStyle="1" w:styleId="WW8Num71z4">
    <w:name w:val="WW8Num71z4"/>
    <w:rsid w:val="00A04829"/>
    <w:rPr>
      <w:rFonts w:ascii="Courier New" w:hAnsi="Courier New" w:cs="Courier New"/>
    </w:rPr>
  </w:style>
  <w:style w:type="character" w:customStyle="1" w:styleId="WW8Num72z0">
    <w:name w:val="WW8Num72z0"/>
    <w:rsid w:val="00A04829"/>
    <w:rPr>
      <w:rFonts w:ascii="Wingdings" w:hAnsi="Wingdings"/>
    </w:rPr>
  </w:style>
  <w:style w:type="character" w:customStyle="1" w:styleId="WW8Num72z1">
    <w:name w:val="WW8Num72z1"/>
    <w:rsid w:val="00A04829"/>
    <w:rPr>
      <w:rFonts w:ascii="Courier New" w:hAnsi="Courier New" w:cs="Courier New"/>
    </w:rPr>
  </w:style>
  <w:style w:type="character" w:customStyle="1" w:styleId="WW8Num72z3">
    <w:name w:val="WW8Num72z3"/>
    <w:rsid w:val="00A04829"/>
    <w:rPr>
      <w:rFonts w:ascii="Symbol" w:hAnsi="Symbol"/>
    </w:rPr>
  </w:style>
  <w:style w:type="character" w:customStyle="1" w:styleId="WW8Num73z0">
    <w:name w:val="WW8Num73z0"/>
    <w:rsid w:val="00A04829"/>
    <w:rPr>
      <w:rFonts w:ascii="Symbol" w:hAnsi="Symbol"/>
    </w:rPr>
  </w:style>
  <w:style w:type="character" w:customStyle="1" w:styleId="WW8Num73z1">
    <w:name w:val="WW8Num73z1"/>
    <w:rsid w:val="00A04829"/>
    <w:rPr>
      <w:rFonts w:ascii="Courier New" w:hAnsi="Courier New" w:cs="Courier New"/>
    </w:rPr>
  </w:style>
  <w:style w:type="character" w:customStyle="1" w:styleId="WW8Num73z2">
    <w:name w:val="WW8Num73z2"/>
    <w:rsid w:val="00A04829"/>
    <w:rPr>
      <w:rFonts w:ascii="Wingdings" w:hAnsi="Wingdings"/>
    </w:rPr>
  </w:style>
  <w:style w:type="character" w:customStyle="1" w:styleId="WW8Num74z1">
    <w:name w:val="WW8Num74z1"/>
    <w:rsid w:val="00A04829"/>
    <w:rPr>
      <w:rFonts w:ascii="Courier New" w:hAnsi="Courier New" w:cs="Courier New"/>
    </w:rPr>
  </w:style>
  <w:style w:type="character" w:customStyle="1" w:styleId="WW8Num74z2">
    <w:name w:val="WW8Num74z2"/>
    <w:rsid w:val="00A04829"/>
    <w:rPr>
      <w:rFonts w:ascii="Wingdings" w:hAnsi="Wingdings"/>
    </w:rPr>
  </w:style>
  <w:style w:type="character" w:customStyle="1" w:styleId="WW8Num74z3">
    <w:name w:val="WW8Num74z3"/>
    <w:rsid w:val="00A04829"/>
    <w:rPr>
      <w:rFonts w:ascii="Symbol" w:hAnsi="Symbol"/>
    </w:rPr>
  </w:style>
  <w:style w:type="character" w:customStyle="1" w:styleId="WW8Num75z0">
    <w:name w:val="WW8Num75z0"/>
    <w:rsid w:val="00A04829"/>
    <w:rPr>
      <w:b/>
    </w:rPr>
  </w:style>
  <w:style w:type="character" w:customStyle="1" w:styleId="WW8Num75z1">
    <w:name w:val="WW8Num75z1"/>
    <w:rsid w:val="00A04829"/>
    <w:rPr>
      <w:rFonts w:ascii="Courier New" w:hAnsi="Courier New" w:cs="Courier New"/>
    </w:rPr>
  </w:style>
  <w:style w:type="character" w:customStyle="1" w:styleId="WW8Num75z3">
    <w:name w:val="WW8Num75z3"/>
    <w:rsid w:val="00A04829"/>
    <w:rPr>
      <w:rFonts w:ascii="Symbol" w:hAnsi="Symbol"/>
    </w:rPr>
  </w:style>
  <w:style w:type="character" w:customStyle="1" w:styleId="WW8Num76z0">
    <w:name w:val="WW8Num76z0"/>
    <w:rsid w:val="00A04829"/>
    <w:rPr>
      <w:b/>
    </w:rPr>
  </w:style>
  <w:style w:type="character" w:customStyle="1" w:styleId="WW8Num76z1">
    <w:name w:val="WW8Num76z1"/>
    <w:rsid w:val="00A04829"/>
    <w:rPr>
      <w:rFonts w:ascii="Symbol" w:hAnsi="Symbol"/>
      <w:b/>
      <w:sz w:val="18"/>
    </w:rPr>
  </w:style>
  <w:style w:type="character" w:customStyle="1" w:styleId="WW8Num76z3">
    <w:name w:val="WW8Num76z3"/>
    <w:rsid w:val="00A04829"/>
    <w:rPr>
      <w:rFonts w:ascii="Symbol" w:hAnsi="Symbol"/>
    </w:rPr>
  </w:style>
  <w:style w:type="character" w:customStyle="1" w:styleId="WW8Num77z0">
    <w:name w:val="WW8Num77z0"/>
    <w:rsid w:val="00A04829"/>
    <w:rPr>
      <w:rFonts w:ascii="Wingdings" w:hAnsi="Wingdings"/>
    </w:rPr>
  </w:style>
  <w:style w:type="character" w:customStyle="1" w:styleId="WW8Num77z1">
    <w:name w:val="WW8Num77z1"/>
    <w:rsid w:val="00A04829"/>
    <w:rPr>
      <w:rFonts w:ascii="Courier New" w:hAnsi="Courier New" w:cs="Courier New"/>
    </w:rPr>
  </w:style>
  <w:style w:type="character" w:customStyle="1" w:styleId="WW8Num77z3">
    <w:name w:val="WW8Num77z3"/>
    <w:rsid w:val="00A04829"/>
    <w:rPr>
      <w:rFonts w:ascii="Symbol" w:hAnsi="Symbol"/>
    </w:rPr>
  </w:style>
  <w:style w:type="character" w:customStyle="1" w:styleId="WW8Num78z0">
    <w:name w:val="WW8Num78z0"/>
    <w:rsid w:val="00A04829"/>
    <w:rPr>
      <w:rFonts w:ascii="Wingdings" w:hAnsi="Wingdings"/>
    </w:rPr>
  </w:style>
  <w:style w:type="character" w:customStyle="1" w:styleId="WW8Num78z1">
    <w:name w:val="WW8Num78z1"/>
    <w:rsid w:val="00A04829"/>
    <w:rPr>
      <w:rFonts w:ascii="Courier New" w:hAnsi="Courier New" w:cs="Courier New"/>
    </w:rPr>
  </w:style>
  <w:style w:type="character" w:customStyle="1" w:styleId="WW8Num78z3">
    <w:name w:val="WW8Num78z3"/>
    <w:rsid w:val="00A04829"/>
    <w:rPr>
      <w:rFonts w:ascii="Symbol" w:hAnsi="Symbol"/>
    </w:rPr>
  </w:style>
  <w:style w:type="character" w:customStyle="1" w:styleId="WW8Num79z0">
    <w:name w:val="WW8Num79z0"/>
    <w:rsid w:val="00A04829"/>
    <w:rPr>
      <w:rFonts w:ascii="Symbol" w:hAnsi="Symbol"/>
      <w:color w:val="auto"/>
    </w:rPr>
  </w:style>
  <w:style w:type="character" w:customStyle="1" w:styleId="WW8Num79z1">
    <w:name w:val="WW8Num79z1"/>
    <w:rsid w:val="00A04829"/>
    <w:rPr>
      <w:rFonts w:ascii="Courier New" w:hAnsi="Courier New" w:cs="Courier New"/>
    </w:rPr>
  </w:style>
  <w:style w:type="character" w:customStyle="1" w:styleId="WW8Num79z3">
    <w:name w:val="WW8Num79z3"/>
    <w:rsid w:val="00A04829"/>
    <w:rPr>
      <w:rFonts w:ascii="Symbol" w:hAnsi="Symbol"/>
    </w:rPr>
  </w:style>
  <w:style w:type="character" w:customStyle="1" w:styleId="WW8Num80z0">
    <w:name w:val="WW8Num80z0"/>
    <w:rsid w:val="00A04829"/>
    <w:rPr>
      <w:rFonts w:ascii="Wingdings" w:hAnsi="Wingdings"/>
    </w:rPr>
  </w:style>
  <w:style w:type="character" w:customStyle="1" w:styleId="WW8Num80z1">
    <w:name w:val="WW8Num80z1"/>
    <w:rsid w:val="00A04829"/>
    <w:rPr>
      <w:rFonts w:ascii="Courier New" w:hAnsi="Courier New" w:cs="Courier New"/>
    </w:rPr>
  </w:style>
  <w:style w:type="character" w:customStyle="1" w:styleId="WW8Num80z3">
    <w:name w:val="WW8Num80z3"/>
    <w:rsid w:val="00A04829"/>
    <w:rPr>
      <w:rFonts w:ascii="Symbol" w:hAnsi="Symbol"/>
    </w:rPr>
  </w:style>
  <w:style w:type="character" w:customStyle="1" w:styleId="WW8Num81z0">
    <w:name w:val="WW8Num81z0"/>
    <w:rsid w:val="00A04829"/>
    <w:rPr>
      <w:rFonts w:ascii="Wingdings" w:hAnsi="Wingdings"/>
    </w:rPr>
  </w:style>
  <w:style w:type="character" w:customStyle="1" w:styleId="WW8Num81z1">
    <w:name w:val="WW8Num81z1"/>
    <w:rsid w:val="00A04829"/>
    <w:rPr>
      <w:rFonts w:ascii="Courier New" w:hAnsi="Courier New" w:cs="Courier New"/>
    </w:rPr>
  </w:style>
  <w:style w:type="character" w:customStyle="1" w:styleId="WW8Num81z3">
    <w:name w:val="WW8Num81z3"/>
    <w:rsid w:val="00A04829"/>
    <w:rPr>
      <w:rFonts w:ascii="Symbol" w:hAnsi="Symbol"/>
    </w:rPr>
  </w:style>
  <w:style w:type="character" w:customStyle="1" w:styleId="WW8Num82z0">
    <w:name w:val="WW8Num82z0"/>
    <w:rsid w:val="00A04829"/>
    <w:rPr>
      <w:rFonts w:ascii="Wingdings" w:hAnsi="Wingdings"/>
    </w:rPr>
  </w:style>
  <w:style w:type="character" w:customStyle="1" w:styleId="WW8Num82z1">
    <w:name w:val="WW8Num82z1"/>
    <w:rsid w:val="00A04829"/>
    <w:rPr>
      <w:b/>
    </w:rPr>
  </w:style>
  <w:style w:type="character" w:customStyle="1" w:styleId="WW8Num82z3">
    <w:name w:val="WW8Num82z3"/>
    <w:rsid w:val="00A04829"/>
    <w:rPr>
      <w:rFonts w:ascii="Symbol" w:hAnsi="Symbol"/>
    </w:rPr>
  </w:style>
  <w:style w:type="character" w:customStyle="1" w:styleId="WW8Num83z0">
    <w:name w:val="WW8Num83z0"/>
    <w:rsid w:val="00A04829"/>
    <w:rPr>
      <w:rFonts w:ascii="Wingdings" w:hAnsi="Wingdings"/>
    </w:rPr>
  </w:style>
  <w:style w:type="character" w:customStyle="1" w:styleId="WW8Num83z1">
    <w:name w:val="WW8Num83z1"/>
    <w:rsid w:val="00A04829"/>
    <w:rPr>
      <w:rFonts w:ascii="Courier New" w:hAnsi="Courier New" w:cs="Courier New"/>
    </w:rPr>
  </w:style>
  <w:style w:type="character" w:customStyle="1" w:styleId="WW8Num83z3">
    <w:name w:val="WW8Num83z3"/>
    <w:rsid w:val="00A04829"/>
    <w:rPr>
      <w:rFonts w:ascii="Symbol" w:hAnsi="Symbol"/>
    </w:rPr>
  </w:style>
  <w:style w:type="character" w:customStyle="1" w:styleId="Fontepargpadro2">
    <w:name w:val="Fonte parág. padrão2"/>
    <w:rsid w:val="00A04829"/>
  </w:style>
  <w:style w:type="character" w:customStyle="1" w:styleId="WW8Num30z1">
    <w:name w:val="WW8Num30z1"/>
    <w:rsid w:val="00A04829"/>
    <w:rPr>
      <w:rFonts w:ascii="Wingdings" w:hAnsi="Wingdings"/>
      <w:b/>
      <w:i w:val="0"/>
    </w:rPr>
  </w:style>
  <w:style w:type="character" w:customStyle="1" w:styleId="WW-Absatz-Standardschriftart1">
    <w:name w:val="WW-Absatz-Standardschriftart1"/>
    <w:rsid w:val="00A04829"/>
  </w:style>
  <w:style w:type="character" w:customStyle="1" w:styleId="WW-Absatz-Standardschriftart11">
    <w:name w:val="WW-Absatz-Standardschriftart11"/>
    <w:rsid w:val="00A04829"/>
  </w:style>
  <w:style w:type="character" w:customStyle="1" w:styleId="WW-Absatz-Standardschriftart111">
    <w:name w:val="WW-Absatz-Standardschriftart111"/>
    <w:rsid w:val="00A04829"/>
  </w:style>
  <w:style w:type="character" w:customStyle="1" w:styleId="WW-Absatz-Standardschriftart1111">
    <w:name w:val="WW-Absatz-Standardschriftart1111"/>
    <w:rsid w:val="00A04829"/>
  </w:style>
  <w:style w:type="character" w:customStyle="1" w:styleId="WW8Num2z1">
    <w:name w:val="WW8Num2z1"/>
    <w:rsid w:val="00A04829"/>
    <w:rPr>
      <w:rFonts w:ascii="Courier New" w:hAnsi="Courier New" w:cs="Courier New"/>
    </w:rPr>
  </w:style>
  <w:style w:type="character" w:customStyle="1" w:styleId="WW8Num2z3">
    <w:name w:val="WW8Num2z3"/>
    <w:rsid w:val="00A04829"/>
    <w:rPr>
      <w:rFonts w:ascii="Symbol" w:hAnsi="Symbol"/>
    </w:rPr>
  </w:style>
  <w:style w:type="character" w:customStyle="1" w:styleId="WW8Num4z1">
    <w:name w:val="WW8Num4z1"/>
    <w:rsid w:val="00A04829"/>
    <w:rPr>
      <w:rFonts w:ascii="Courier New" w:hAnsi="Courier New" w:cs="Courier New"/>
    </w:rPr>
  </w:style>
  <w:style w:type="character" w:customStyle="1" w:styleId="WW8Num4z2">
    <w:name w:val="WW8Num4z2"/>
    <w:rsid w:val="00A04829"/>
    <w:rPr>
      <w:rFonts w:ascii="Wingdings" w:hAnsi="Wingdings"/>
    </w:rPr>
  </w:style>
  <w:style w:type="character" w:customStyle="1" w:styleId="WW8Num4z3">
    <w:name w:val="WW8Num4z3"/>
    <w:rsid w:val="00A04829"/>
    <w:rPr>
      <w:rFonts w:ascii="Symbol" w:hAnsi="Symbol"/>
    </w:rPr>
  </w:style>
  <w:style w:type="character" w:customStyle="1" w:styleId="WW8Num5z1">
    <w:name w:val="WW8Num5z1"/>
    <w:rsid w:val="00A04829"/>
    <w:rPr>
      <w:rFonts w:ascii="Courier New" w:hAnsi="Courier New" w:cs="Courier New"/>
    </w:rPr>
  </w:style>
  <w:style w:type="character" w:customStyle="1" w:styleId="WW8Num5z3">
    <w:name w:val="WW8Num5z3"/>
    <w:rsid w:val="00A04829"/>
    <w:rPr>
      <w:rFonts w:ascii="Symbol" w:hAnsi="Symbol"/>
    </w:rPr>
  </w:style>
  <w:style w:type="character" w:customStyle="1" w:styleId="WW8Num6z1">
    <w:name w:val="WW8Num6z1"/>
    <w:rsid w:val="00A04829"/>
    <w:rPr>
      <w:b/>
    </w:rPr>
  </w:style>
  <w:style w:type="character" w:customStyle="1" w:styleId="WW8Num8z1">
    <w:name w:val="WW8Num8z1"/>
    <w:rsid w:val="00A04829"/>
    <w:rPr>
      <w:rFonts w:ascii="Courier New" w:hAnsi="Courier New" w:cs="Courier New"/>
    </w:rPr>
  </w:style>
  <w:style w:type="character" w:customStyle="1" w:styleId="WW8Num8z3">
    <w:name w:val="WW8Num8z3"/>
    <w:rsid w:val="00A04829"/>
    <w:rPr>
      <w:rFonts w:ascii="Symbol" w:hAnsi="Symbol"/>
    </w:rPr>
  </w:style>
  <w:style w:type="character" w:customStyle="1" w:styleId="WW8Num9z1">
    <w:name w:val="WW8Num9z1"/>
    <w:rsid w:val="00A04829"/>
    <w:rPr>
      <w:rFonts w:ascii="Courier New" w:hAnsi="Courier New" w:cs="Courier New"/>
    </w:rPr>
  </w:style>
  <w:style w:type="character" w:customStyle="1" w:styleId="WW8Num9z2">
    <w:name w:val="WW8Num9z2"/>
    <w:rsid w:val="00A04829"/>
    <w:rPr>
      <w:rFonts w:ascii="Wingdings" w:hAnsi="Wingdings"/>
    </w:rPr>
  </w:style>
  <w:style w:type="character" w:customStyle="1" w:styleId="WW8Num9z3">
    <w:name w:val="WW8Num9z3"/>
    <w:rsid w:val="00A04829"/>
    <w:rPr>
      <w:rFonts w:ascii="Symbol" w:hAnsi="Symbol"/>
    </w:rPr>
  </w:style>
  <w:style w:type="character" w:customStyle="1" w:styleId="WW8Num10z1">
    <w:name w:val="WW8Num10z1"/>
    <w:rsid w:val="00A04829"/>
    <w:rPr>
      <w:rFonts w:ascii="Courier New" w:hAnsi="Courier New" w:cs="Courier New"/>
    </w:rPr>
  </w:style>
  <w:style w:type="character" w:customStyle="1" w:styleId="WW8Num10z2">
    <w:name w:val="WW8Num10z2"/>
    <w:rsid w:val="00A04829"/>
    <w:rPr>
      <w:rFonts w:ascii="Wingdings" w:hAnsi="Wingdings"/>
    </w:rPr>
  </w:style>
  <w:style w:type="character" w:customStyle="1" w:styleId="WW8Num10z3">
    <w:name w:val="WW8Num10z3"/>
    <w:rsid w:val="00A04829"/>
    <w:rPr>
      <w:rFonts w:ascii="Symbol" w:hAnsi="Symbol"/>
    </w:rPr>
  </w:style>
  <w:style w:type="character" w:customStyle="1" w:styleId="WW8Num13z1">
    <w:name w:val="WW8Num13z1"/>
    <w:rsid w:val="00A04829"/>
    <w:rPr>
      <w:rFonts w:ascii="Courier New" w:hAnsi="Courier New" w:cs="Courier New"/>
    </w:rPr>
  </w:style>
  <w:style w:type="character" w:customStyle="1" w:styleId="WW8Num13z3">
    <w:name w:val="WW8Num13z3"/>
    <w:rsid w:val="00A04829"/>
    <w:rPr>
      <w:rFonts w:ascii="Symbol" w:hAnsi="Symbol"/>
    </w:rPr>
  </w:style>
  <w:style w:type="character" w:customStyle="1" w:styleId="WW8Num18z1">
    <w:name w:val="WW8Num18z1"/>
    <w:rsid w:val="00A04829"/>
    <w:rPr>
      <w:rFonts w:ascii="Courier New" w:hAnsi="Courier New" w:cs="Courier New"/>
    </w:rPr>
  </w:style>
  <w:style w:type="character" w:customStyle="1" w:styleId="WW8Num18z3">
    <w:name w:val="WW8Num18z3"/>
    <w:rsid w:val="00A04829"/>
    <w:rPr>
      <w:rFonts w:ascii="Symbol" w:hAnsi="Symbol"/>
    </w:rPr>
  </w:style>
  <w:style w:type="character" w:customStyle="1" w:styleId="WW8Num20z1">
    <w:name w:val="WW8Num20z1"/>
    <w:rsid w:val="00A04829"/>
    <w:rPr>
      <w:b/>
    </w:rPr>
  </w:style>
  <w:style w:type="character" w:customStyle="1" w:styleId="WW8Num24z1">
    <w:name w:val="WW8Num24z1"/>
    <w:rsid w:val="00A04829"/>
    <w:rPr>
      <w:rFonts w:ascii="Courier New" w:hAnsi="Courier New" w:cs="Courier New"/>
    </w:rPr>
  </w:style>
  <w:style w:type="character" w:customStyle="1" w:styleId="WW8Num24z3">
    <w:name w:val="WW8Num24z3"/>
    <w:rsid w:val="00A04829"/>
    <w:rPr>
      <w:rFonts w:ascii="Symbol" w:hAnsi="Symbol"/>
    </w:rPr>
  </w:style>
  <w:style w:type="character" w:customStyle="1" w:styleId="WW8Num29z1">
    <w:name w:val="WW8Num29z1"/>
    <w:rsid w:val="00A04829"/>
    <w:rPr>
      <w:rFonts w:ascii="Courier New" w:hAnsi="Courier New" w:cs="Courier New"/>
    </w:rPr>
  </w:style>
  <w:style w:type="character" w:customStyle="1" w:styleId="WW8Num29z2">
    <w:name w:val="WW8Num29z2"/>
    <w:rsid w:val="00A04829"/>
    <w:rPr>
      <w:rFonts w:ascii="Wingdings" w:hAnsi="Wingdings"/>
    </w:rPr>
  </w:style>
  <w:style w:type="character" w:customStyle="1" w:styleId="WW8Num31z1">
    <w:name w:val="WW8Num31z1"/>
    <w:rsid w:val="00A04829"/>
    <w:rPr>
      <w:rFonts w:ascii="Courier New" w:hAnsi="Courier New" w:cs="Courier New"/>
    </w:rPr>
  </w:style>
  <w:style w:type="character" w:customStyle="1" w:styleId="WW8Num31z3">
    <w:name w:val="WW8Num31z3"/>
    <w:rsid w:val="00A04829"/>
    <w:rPr>
      <w:rFonts w:ascii="Symbol" w:hAnsi="Symbol"/>
    </w:rPr>
  </w:style>
  <w:style w:type="character" w:customStyle="1" w:styleId="WW8Num32z1">
    <w:name w:val="WW8Num32z1"/>
    <w:rsid w:val="00A04829"/>
    <w:rPr>
      <w:rFonts w:ascii="Symbol" w:hAnsi="Symbol"/>
      <w:b/>
      <w:sz w:val="18"/>
    </w:rPr>
  </w:style>
  <w:style w:type="character" w:customStyle="1" w:styleId="WW8Num33z1">
    <w:name w:val="WW8Num33z1"/>
    <w:rsid w:val="00A04829"/>
    <w:rPr>
      <w:rFonts w:ascii="Courier New" w:hAnsi="Courier New" w:cs="Courier New"/>
    </w:rPr>
  </w:style>
  <w:style w:type="character" w:customStyle="1" w:styleId="WW8Num33z2">
    <w:name w:val="WW8Num33z2"/>
    <w:rsid w:val="00A04829"/>
    <w:rPr>
      <w:rFonts w:ascii="Wingdings" w:hAnsi="Wingdings"/>
    </w:rPr>
  </w:style>
  <w:style w:type="character" w:customStyle="1" w:styleId="WW8Num34z1">
    <w:name w:val="WW8Num34z1"/>
    <w:rsid w:val="00A04829"/>
    <w:rPr>
      <w:rFonts w:ascii="Courier New" w:hAnsi="Courier New" w:cs="Courier New"/>
    </w:rPr>
  </w:style>
  <w:style w:type="character" w:customStyle="1" w:styleId="WW8Num34z3">
    <w:name w:val="WW8Num34z3"/>
    <w:rsid w:val="00A04829"/>
    <w:rPr>
      <w:rFonts w:ascii="Symbol" w:hAnsi="Symbol"/>
    </w:rPr>
  </w:style>
  <w:style w:type="character" w:customStyle="1" w:styleId="WW8Num35z1">
    <w:name w:val="WW8Num35z1"/>
    <w:rsid w:val="00A04829"/>
    <w:rPr>
      <w:rFonts w:ascii="Courier New" w:hAnsi="Courier New" w:cs="Courier New"/>
    </w:rPr>
  </w:style>
  <w:style w:type="character" w:customStyle="1" w:styleId="WW8Num35z2">
    <w:name w:val="WW8Num35z2"/>
    <w:rsid w:val="00A04829"/>
    <w:rPr>
      <w:rFonts w:ascii="Wingdings" w:hAnsi="Wingdings"/>
    </w:rPr>
  </w:style>
  <w:style w:type="character" w:customStyle="1" w:styleId="WW8Num35z3">
    <w:name w:val="WW8Num35z3"/>
    <w:rsid w:val="00A04829"/>
    <w:rPr>
      <w:rFonts w:ascii="Symbol" w:hAnsi="Symbol"/>
    </w:rPr>
  </w:style>
  <w:style w:type="character" w:customStyle="1" w:styleId="WW8Num36z1">
    <w:name w:val="WW8Num36z1"/>
    <w:rsid w:val="00A04829"/>
    <w:rPr>
      <w:rFonts w:ascii="Courier New" w:hAnsi="Courier New" w:cs="Courier New"/>
    </w:rPr>
  </w:style>
  <w:style w:type="character" w:customStyle="1" w:styleId="WW8Num36z3">
    <w:name w:val="WW8Num36z3"/>
    <w:rsid w:val="00A04829"/>
    <w:rPr>
      <w:rFonts w:ascii="Symbol" w:hAnsi="Symbol"/>
    </w:rPr>
  </w:style>
  <w:style w:type="character" w:customStyle="1" w:styleId="WW8Num38z1">
    <w:name w:val="WW8Num38z1"/>
    <w:rsid w:val="00A04829"/>
    <w:rPr>
      <w:rFonts w:ascii="Courier New" w:hAnsi="Courier New" w:cs="Courier New"/>
    </w:rPr>
  </w:style>
  <w:style w:type="character" w:customStyle="1" w:styleId="WW8Num38z2">
    <w:name w:val="WW8Num38z2"/>
    <w:rsid w:val="00A04829"/>
    <w:rPr>
      <w:rFonts w:ascii="Wingdings" w:hAnsi="Wingdings"/>
    </w:rPr>
  </w:style>
  <w:style w:type="character" w:customStyle="1" w:styleId="WW8Num41z1">
    <w:name w:val="WW8Num41z1"/>
    <w:rsid w:val="00A04829"/>
    <w:rPr>
      <w:rFonts w:ascii="Courier New" w:hAnsi="Courier New" w:cs="Courier New"/>
    </w:rPr>
  </w:style>
  <w:style w:type="character" w:customStyle="1" w:styleId="WW8Num41z3">
    <w:name w:val="WW8Num41z3"/>
    <w:rsid w:val="00A04829"/>
    <w:rPr>
      <w:rFonts w:ascii="Symbol" w:hAnsi="Symbol"/>
    </w:rPr>
  </w:style>
  <w:style w:type="character" w:customStyle="1" w:styleId="WW8Num45z3">
    <w:name w:val="WW8Num45z3"/>
    <w:rsid w:val="00A04829"/>
    <w:rPr>
      <w:rFonts w:ascii="Symbol" w:hAnsi="Symbol"/>
    </w:rPr>
  </w:style>
  <w:style w:type="character" w:customStyle="1" w:styleId="WW8Num68z2">
    <w:name w:val="WW8Num68z2"/>
    <w:rsid w:val="00A04829"/>
    <w:rPr>
      <w:rFonts w:ascii="Wingdings" w:hAnsi="Wingdings"/>
    </w:rPr>
  </w:style>
  <w:style w:type="character" w:customStyle="1" w:styleId="WW8Num74z0">
    <w:name w:val="WW8Num74z0"/>
    <w:rsid w:val="00A04829"/>
    <w:rPr>
      <w:rFonts w:ascii="Arial" w:hAnsi="Arial"/>
      <w:b/>
      <w:i w:val="0"/>
      <w:sz w:val="24"/>
    </w:rPr>
  </w:style>
  <w:style w:type="character" w:customStyle="1" w:styleId="WW8Num79z2">
    <w:name w:val="WW8Num79z2"/>
    <w:rsid w:val="00A04829"/>
    <w:rPr>
      <w:rFonts w:ascii="Wingdings" w:hAnsi="Wingdings"/>
    </w:rPr>
  </w:style>
  <w:style w:type="character" w:customStyle="1" w:styleId="WW8Num80z4">
    <w:name w:val="WW8Num80z4"/>
    <w:rsid w:val="00A04829"/>
    <w:rPr>
      <w:rFonts w:ascii="Courier New" w:hAnsi="Courier New" w:cs="Courier New"/>
    </w:rPr>
  </w:style>
  <w:style w:type="character" w:customStyle="1" w:styleId="WW8Num84z0">
    <w:name w:val="WW8Num84z0"/>
    <w:rsid w:val="00A04829"/>
    <w:rPr>
      <w:rFonts w:ascii="Wingdings" w:hAnsi="Wingdings"/>
    </w:rPr>
  </w:style>
  <w:style w:type="character" w:customStyle="1" w:styleId="WW8Num84z1">
    <w:name w:val="WW8Num84z1"/>
    <w:rsid w:val="00A04829"/>
    <w:rPr>
      <w:rFonts w:ascii="Courier New" w:hAnsi="Courier New" w:cs="Courier New"/>
    </w:rPr>
  </w:style>
  <w:style w:type="character" w:customStyle="1" w:styleId="WW8Num84z3">
    <w:name w:val="WW8Num84z3"/>
    <w:rsid w:val="00A04829"/>
    <w:rPr>
      <w:rFonts w:ascii="Symbol" w:hAnsi="Symbol"/>
    </w:rPr>
  </w:style>
  <w:style w:type="character" w:customStyle="1" w:styleId="WW8Num85z0">
    <w:name w:val="WW8Num85z0"/>
    <w:rsid w:val="00A04829"/>
    <w:rPr>
      <w:b/>
      <w:i w:val="0"/>
    </w:rPr>
  </w:style>
  <w:style w:type="character" w:customStyle="1" w:styleId="WW8Num87z0">
    <w:name w:val="WW8Num87z0"/>
    <w:rsid w:val="00A04829"/>
    <w:rPr>
      <w:rFonts w:ascii="Wingdings" w:hAnsi="Wingdings"/>
    </w:rPr>
  </w:style>
  <w:style w:type="character" w:customStyle="1" w:styleId="WW8Num87z1">
    <w:name w:val="WW8Num87z1"/>
    <w:rsid w:val="00A04829"/>
    <w:rPr>
      <w:rFonts w:ascii="Courier New" w:hAnsi="Courier New" w:cs="Courier New"/>
    </w:rPr>
  </w:style>
  <w:style w:type="character" w:customStyle="1" w:styleId="WW8Num87z3">
    <w:name w:val="WW8Num87z3"/>
    <w:rsid w:val="00A04829"/>
    <w:rPr>
      <w:rFonts w:ascii="Symbol" w:hAnsi="Symbol"/>
    </w:rPr>
  </w:style>
  <w:style w:type="character" w:customStyle="1" w:styleId="WW8Num88z0">
    <w:name w:val="WW8Num88z0"/>
    <w:rsid w:val="00A04829"/>
    <w:rPr>
      <w:rFonts w:ascii="Symbol" w:hAnsi="Symbol"/>
      <w:sz w:val="18"/>
    </w:rPr>
  </w:style>
  <w:style w:type="character" w:customStyle="1" w:styleId="WW8Num88z1">
    <w:name w:val="WW8Num88z1"/>
    <w:rsid w:val="00A04829"/>
    <w:rPr>
      <w:rFonts w:ascii="Symbol" w:hAnsi="Symbol"/>
      <w:sz w:val="22"/>
    </w:rPr>
  </w:style>
  <w:style w:type="character" w:customStyle="1" w:styleId="WW8Num92z0">
    <w:name w:val="WW8Num92z0"/>
    <w:rsid w:val="00A04829"/>
    <w:rPr>
      <w:b/>
    </w:rPr>
  </w:style>
  <w:style w:type="character" w:customStyle="1" w:styleId="WW8Num94z0">
    <w:name w:val="WW8Num94z0"/>
    <w:rsid w:val="00A04829"/>
    <w:rPr>
      <w:b/>
    </w:rPr>
  </w:style>
  <w:style w:type="character" w:customStyle="1" w:styleId="WW8Num96z0">
    <w:name w:val="WW8Num96z0"/>
    <w:rsid w:val="00A04829"/>
    <w:rPr>
      <w:rFonts w:ascii="Wingdings" w:hAnsi="Wingdings"/>
    </w:rPr>
  </w:style>
  <w:style w:type="character" w:customStyle="1" w:styleId="WW8Num96z1">
    <w:name w:val="WW8Num96z1"/>
    <w:rsid w:val="00A04829"/>
    <w:rPr>
      <w:rFonts w:ascii="Courier New" w:hAnsi="Courier New" w:cs="Courier New"/>
    </w:rPr>
  </w:style>
  <w:style w:type="character" w:customStyle="1" w:styleId="WW8Num96z3">
    <w:name w:val="WW8Num96z3"/>
    <w:rsid w:val="00A04829"/>
    <w:rPr>
      <w:rFonts w:ascii="Symbol" w:hAnsi="Symbol"/>
    </w:rPr>
  </w:style>
  <w:style w:type="character" w:customStyle="1" w:styleId="WW8Num98z1">
    <w:name w:val="WW8Num98z1"/>
    <w:rsid w:val="00A04829"/>
    <w:rPr>
      <w:b/>
    </w:rPr>
  </w:style>
  <w:style w:type="character" w:customStyle="1" w:styleId="WW8Num99z0">
    <w:name w:val="WW8Num99z0"/>
    <w:rsid w:val="00A04829"/>
    <w:rPr>
      <w:rFonts w:ascii="Symbol" w:hAnsi="Symbol"/>
    </w:rPr>
  </w:style>
  <w:style w:type="character" w:customStyle="1" w:styleId="WW8Num99z1">
    <w:name w:val="WW8Num99z1"/>
    <w:rsid w:val="00A04829"/>
    <w:rPr>
      <w:rFonts w:ascii="Courier New" w:hAnsi="Courier New" w:cs="Courier New"/>
    </w:rPr>
  </w:style>
  <w:style w:type="character" w:customStyle="1" w:styleId="WW8Num99z2">
    <w:name w:val="WW8Num99z2"/>
    <w:rsid w:val="00A04829"/>
    <w:rPr>
      <w:rFonts w:ascii="Wingdings" w:hAnsi="Wingdings"/>
    </w:rPr>
  </w:style>
  <w:style w:type="character" w:customStyle="1" w:styleId="WW8Num100z0">
    <w:name w:val="WW8Num100z0"/>
    <w:rsid w:val="00A04829"/>
    <w:rPr>
      <w:rFonts w:ascii="Symbol" w:hAnsi="Symbol"/>
      <w:color w:val="auto"/>
    </w:rPr>
  </w:style>
  <w:style w:type="character" w:customStyle="1" w:styleId="WW8Num100z1">
    <w:name w:val="WW8Num100z1"/>
    <w:rsid w:val="00A04829"/>
    <w:rPr>
      <w:rFonts w:ascii="Courier New" w:hAnsi="Courier New" w:cs="Courier New"/>
    </w:rPr>
  </w:style>
  <w:style w:type="character" w:customStyle="1" w:styleId="WW8Num100z2">
    <w:name w:val="WW8Num100z2"/>
    <w:rsid w:val="00A04829"/>
    <w:rPr>
      <w:rFonts w:ascii="Wingdings" w:hAnsi="Wingdings"/>
    </w:rPr>
  </w:style>
  <w:style w:type="character" w:customStyle="1" w:styleId="WW8Num100z3">
    <w:name w:val="WW8Num100z3"/>
    <w:rsid w:val="00A04829"/>
    <w:rPr>
      <w:rFonts w:ascii="Symbol" w:hAnsi="Symbol"/>
    </w:rPr>
  </w:style>
  <w:style w:type="character" w:customStyle="1" w:styleId="WW8Num102z0">
    <w:name w:val="WW8Num102z0"/>
    <w:rsid w:val="00A04829"/>
    <w:rPr>
      <w:rFonts w:ascii="Wingdings" w:hAnsi="Wingdings"/>
    </w:rPr>
  </w:style>
  <w:style w:type="character" w:customStyle="1" w:styleId="WW8Num102z1">
    <w:name w:val="WW8Num102z1"/>
    <w:rsid w:val="00A04829"/>
    <w:rPr>
      <w:rFonts w:ascii="Courier New" w:hAnsi="Courier New" w:cs="Courier New"/>
    </w:rPr>
  </w:style>
  <w:style w:type="character" w:customStyle="1" w:styleId="WW8Num102z3">
    <w:name w:val="WW8Num102z3"/>
    <w:rsid w:val="00A04829"/>
    <w:rPr>
      <w:rFonts w:ascii="Symbol" w:hAnsi="Symbol"/>
    </w:rPr>
  </w:style>
  <w:style w:type="character" w:customStyle="1" w:styleId="WW8Num103z1">
    <w:name w:val="WW8Num103z1"/>
    <w:rsid w:val="00A04829"/>
    <w:rPr>
      <w:b/>
    </w:rPr>
  </w:style>
  <w:style w:type="character" w:customStyle="1" w:styleId="WW8Num104z0">
    <w:name w:val="WW8Num104z0"/>
    <w:rsid w:val="00A04829"/>
    <w:rPr>
      <w:b/>
      <w:i w:val="0"/>
    </w:rPr>
  </w:style>
  <w:style w:type="character" w:customStyle="1" w:styleId="WW8Num105z0">
    <w:name w:val="WW8Num105z0"/>
    <w:rsid w:val="00A04829"/>
    <w:rPr>
      <w:rFonts w:ascii="Symbol" w:hAnsi="Symbol"/>
    </w:rPr>
  </w:style>
  <w:style w:type="character" w:customStyle="1" w:styleId="WW8Num105z1">
    <w:name w:val="WW8Num105z1"/>
    <w:rsid w:val="00A04829"/>
    <w:rPr>
      <w:rFonts w:ascii="Courier New" w:hAnsi="Courier New" w:cs="Courier New"/>
    </w:rPr>
  </w:style>
  <w:style w:type="character" w:customStyle="1" w:styleId="WW8Num105z2">
    <w:name w:val="WW8Num105z2"/>
    <w:rsid w:val="00A04829"/>
    <w:rPr>
      <w:rFonts w:ascii="Wingdings" w:hAnsi="Wingdings"/>
    </w:rPr>
  </w:style>
  <w:style w:type="character" w:customStyle="1" w:styleId="WW8Num106z0">
    <w:name w:val="WW8Num106z0"/>
    <w:rsid w:val="00A04829"/>
    <w:rPr>
      <w:rFonts w:ascii="Wingdings" w:hAnsi="Wingdings"/>
    </w:rPr>
  </w:style>
  <w:style w:type="character" w:customStyle="1" w:styleId="WW8Num106z1">
    <w:name w:val="WW8Num106z1"/>
    <w:rsid w:val="00A04829"/>
    <w:rPr>
      <w:rFonts w:ascii="Courier New" w:hAnsi="Courier New" w:cs="Courier New"/>
    </w:rPr>
  </w:style>
  <w:style w:type="character" w:customStyle="1" w:styleId="WW8Num106z3">
    <w:name w:val="WW8Num106z3"/>
    <w:rsid w:val="00A04829"/>
    <w:rPr>
      <w:rFonts w:ascii="Symbol" w:hAnsi="Symbol"/>
    </w:rPr>
  </w:style>
  <w:style w:type="character" w:customStyle="1" w:styleId="WW8Num107z0">
    <w:name w:val="WW8Num107z0"/>
    <w:rsid w:val="00A04829"/>
    <w:rPr>
      <w:rFonts w:ascii="Wingdings" w:hAnsi="Wingdings"/>
      <w:b/>
    </w:rPr>
  </w:style>
  <w:style w:type="character" w:customStyle="1" w:styleId="WW8Num107z1">
    <w:name w:val="WW8Num107z1"/>
    <w:rsid w:val="00A04829"/>
    <w:rPr>
      <w:rFonts w:ascii="Symbol" w:hAnsi="Symbol"/>
      <w:b/>
      <w:sz w:val="18"/>
    </w:rPr>
  </w:style>
  <w:style w:type="character" w:customStyle="1" w:styleId="WW8Num112z0">
    <w:name w:val="WW8Num112z0"/>
    <w:rsid w:val="00A04829"/>
    <w:rPr>
      <w:b/>
    </w:rPr>
  </w:style>
  <w:style w:type="character" w:customStyle="1" w:styleId="WW8Num114z0">
    <w:name w:val="WW8Num114z0"/>
    <w:rsid w:val="00A04829"/>
    <w:rPr>
      <w:rFonts w:ascii="Wingdings" w:hAnsi="Wingdings"/>
      <w:b/>
    </w:rPr>
  </w:style>
  <w:style w:type="character" w:customStyle="1" w:styleId="WW8Num114z1">
    <w:name w:val="WW8Num114z1"/>
    <w:rsid w:val="00A04829"/>
    <w:rPr>
      <w:rFonts w:ascii="Symbol" w:hAnsi="Symbol"/>
      <w:b/>
      <w:sz w:val="18"/>
    </w:rPr>
  </w:style>
  <w:style w:type="character" w:customStyle="1" w:styleId="WW8Num117z0">
    <w:name w:val="WW8Num117z0"/>
    <w:rsid w:val="00A04829"/>
    <w:rPr>
      <w:rFonts w:ascii="Wingdings" w:hAnsi="Wingdings"/>
    </w:rPr>
  </w:style>
  <w:style w:type="character" w:customStyle="1" w:styleId="WW8Num117z3">
    <w:name w:val="WW8Num117z3"/>
    <w:rsid w:val="00A04829"/>
    <w:rPr>
      <w:rFonts w:ascii="Symbol" w:hAnsi="Symbol"/>
    </w:rPr>
  </w:style>
  <w:style w:type="character" w:customStyle="1" w:styleId="WW8Num117z4">
    <w:name w:val="WW8Num117z4"/>
    <w:rsid w:val="00A04829"/>
    <w:rPr>
      <w:rFonts w:ascii="Courier New" w:hAnsi="Courier New" w:cs="Courier New"/>
    </w:rPr>
  </w:style>
  <w:style w:type="character" w:customStyle="1" w:styleId="WW8Num118z0">
    <w:name w:val="WW8Num118z0"/>
    <w:rsid w:val="00A04829"/>
    <w:rPr>
      <w:b/>
      <w:i w:val="0"/>
    </w:rPr>
  </w:style>
  <w:style w:type="character" w:customStyle="1" w:styleId="WW8Num118z1">
    <w:name w:val="WW8Num118z1"/>
    <w:rsid w:val="00A04829"/>
    <w:rPr>
      <w:rFonts w:ascii="Wingdings" w:hAnsi="Wingdings"/>
      <w:b/>
      <w:i w:val="0"/>
    </w:rPr>
  </w:style>
  <w:style w:type="character" w:customStyle="1" w:styleId="WW8Num119z0">
    <w:name w:val="WW8Num119z0"/>
    <w:rsid w:val="00A04829"/>
    <w:rPr>
      <w:rFonts w:ascii="Symbol" w:hAnsi="Symbol"/>
    </w:rPr>
  </w:style>
  <w:style w:type="character" w:customStyle="1" w:styleId="WW8Num119z1">
    <w:name w:val="WW8Num119z1"/>
    <w:rsid w:val="00A04829"/>
    <w:rPr>
      <w:rFonts w:ascii="Courier New" w:hAnsi="Courier New" w:cs="Courier New"/>
    </w:rPr>
  </w:style>
  <w:style w:type="character" w:customStyle="1" w:styleId="WW8Num119z2">
    <w:name w:val="WW8Num119z2"/>
    <w:rsid w:val="00A04829"/>
    <w:rPr>
      <w:rFonts w:ascii="Wingdings" w:hAnsi="Wingdings"/>
    </w:rPr>
  </w:style>
  <w:style w:type="character" w:customStyle="1" w:styleId="WW8Num120z0">
    <w:name w:val="WW8Num120z0"/>
    <w:rsid w:val="00A04829"/>
    <w:rPr>
      <w:rFonts w:ascii="Symbol" w:hAnsi="Symbol" w:cs="Times New Roman"/>
    </w:rPr>
  </w:style>
  <w:style w:type="character" w:customStyle="1" w:styleId="WW8Num121z0">
    <w:name w:val="WW8Num121z0"/>
    <w:rsid w:val="00A04829"/>
    <w:rPr>
      <w:rFonts w:ascii="Symbol" w:hAnsi="Symbol"/>
    </w:rPr>
  </w:style>
  <w:style w:type="character" w:customStyle="1" w:styleId="WW8Num121z1">
    <w:name w:val="WW8Num121z1"/>
    <w:rsid w:val="00A04829"/>
    <w:rPr>
      <w:rFonts w:ascii="Courier New" w:hAnsi="Courier New" w:cs="Courier New"/>
    </w:rPr>
  </w:style>
  <w:style w:type="character" w:customStyle="1" w:styleId="WW8Num121z2">
    <w:name w:val="WW8Num121z2"/>
    <w:rsid w:val="00A04829"/>
    <w:rPr>
      <w:rFonts w:ascii="Wingdings" w:hAnsi="Wingdings"/>
    </w:rPr>
  </w:style>
  <w:style w:type="character" w:customStyle="1" w:styleId="WW8Num122z1">
    <w:name w:val="WW8Num122z1"/>
    <w:rsid w:val="00A04829"/>
    <w:rPr>
      <w:b/>
    </w:rPr>
  </w:style>
  <w:style w:type="character" w:customStyle="1" w:styleId="WW8Num124z0">
    <w:name w:val="WW8Num124z0"/>
    <w:rsid w:val="00A04829"/>
    <w:rPr>
      <w:rFonts w:ascii="Symbol" w:hAnsi="Symbol"/>
    </w:rPr>
  </w:style>
  <w:style w:type="character" w:customStyle="1" w:styleId="WW8Num124z1">
    <w:name w:val="WW8Num124z1"/>
    <w:rsid w:val="00A04829"/>
    <w:rPr>
      <w:rFonts w:ascii="Courier New" w:hAnsi="Courier New" w:cs="Courier New"/>
    </w:rPr>
  </w:style>
  <w:style w:type="character" w:customStyle="1" w:styleId="WW8Num124z2">
    <w:name w:val="WW8Num124z2"/>
    <w:rsid w:val="00A04829"/>
    <w:rPr>
      <w:rFonts w:ascii="Wingdings" w:hAnsi="Wingdings"/>
    </w:rPr>
  </w:style>
  <w:style w:type="character" w:customStyle="1" w:styleId="WW8Num125z0">
    <w:name w:val="WW8Num125z0"/>
    <w:rsid w:val="00A04829"/>
    <w:rPr>
      <w:rFonts w:ascii="Wingdings" w:hAnsi="Wingdings"/>
    </w:rPr>
  </w:style>
  <w:style w:type="character" w:customStyle="1" w:styleId="WW8Num125z1">
    <w:name w:val="WW8Num125z1"/>
    <w:rsid w:val="00A04829"/>
    <w:rPr>
      <w:rFonts w:ascii="Courier New" w:hAnsi="Courier New" w:cs="Courier New"/>
    </w:rPr>
  </w:style>
  <w:style w:type="character" w:customStyle="1" w:styleId="WW8Num125z3">
    <w:name w:val="WW8Num125z3"/>
    <w:rsid w:val="00A04829"/>
    <w:rPr>
      <w:rFonts w:ascii="Symbol" w:hAnsi="Symbol"/>
    </w:rPr>
  </w:style>
  <w:style w:type="character" w:customStyle="1" w:styleId="WW8Num126z0">
    <w:name w:val="WW8Num126z0"/>
    <w:rsid w:val="00A04829"/>
    <w:rPr>
      <w:rFonts w:ascii="Wingdings" w:hAnsi="Wingdings"/>
    </w:rPr>
  </w:style>
  <w:style w:type="character" w:customStyle="1" w:styleId="WW8Num126z1">
    <w:name w:val="WW8Num126z1"/>
    <w:rsid w:val="00A04829"/>
    <w:rPr>
      <w:rFonts w:ascii="Courier New" w:hAnsi="Courier New" w:cs="Courier New"/>
    </w:rPr>
  </w:style>
  <w:style w:type="character" w:customStyle="1" w:styleId="WW8Num126z3">
    <w:name w:val="WW8Num126z3"/>
    <w:rsid w:val="00A04829"/>
    <w:rPr>
      <w:rFonts w:ascii="Symbol" w:hAnsi="Symbol"/>
    </w:rPr>
  </w:style>
  <w:style w:type="character" w:customStyle="1" w:styleId="WW8Num127z0">
    <w:name w:val="WW8Num127z0"/>
    <w:rsid w:val="00A04829"/>
    <w:rPr>
      <w:rFonts w:ascii="Symbol" w:hAnsi="Symbol"/>
      <w:color w:val="auto"/>
    </w:rPr>
  </w:style>
  <w:style w:type="character" w:customStyle="1" w:styleId="WW8Num127z1">
    <w:name w:val="WW8Num127z1"/>
    <w:rsid w:val="00A04829"/>
    <w:rPr>
      <w:rFonts w:ascii="Courier New" w:hAnsi="Courier New" w:cs="Courier New"/>
    </w:rPr>
  </w:style>
  <w:style w:type="character" w:customStyle="1" w:styleId="WW8Num127z2">
    <w:name w:val="WW8Num127z2"/>
    <w:rsid w:val="00A04829"/>
    <w:rPr>
      <w:rFonts w:ascii="Wingdings" w:hAnsi="Wingdings"/>
    </w:rPr>
  </w:style>
  <w:style w:type="character" w:customStyle="1" w:styleId="WW8Num127z3">
    <w:name w:val="WW8Num127z3"/>
    <w:rsid w:val="00A04829"/>
    <w:rPr>
      <w:rFonts w:ascii="Symbol" w:hAnsi="Symbol"/>
    </w:rPr>
  </w:style>
  <w:style w:type="character" w:customStyle="1" w:styleId="WW8Num128z0">
    <w:name w:val="WW8Num128z0"/>
    <w:rsid w:val="00A04829"/>
    <w:rPr>
      <w:rFonts w:ascii="Wingdings" w:hAnsi="Wingdings"/>
    </w:rPr>
  </w:style>
  <w:style w:type="character" w:customStyle="1" w:styleId="WW8Num128z1">
    <w:name w:val="WW8Num128z1"/>
    <w:rsid w:val="00A04829"/>
    <w:rPr>
      <w:rFonts w:ascii="Courier New" w:hAnsi="Courier New" w:cs="Courier New"/>
    </w:rPr>
  </w:style>
  <w:style w:type="character" w:customStyle="1" w:styleId="WW8Num128z3">
    <w:name w:val="WW8Num128z3"/>
    <w:rsid w:val="00A04829"/>
    <w:rPr>
      <w:rFonts w:ascii="Symbol" w:hAnsi="Symbol"/>
    </w:rPr>
  </w:style>
  <w:style w:type="character" w:customStyle="1" w:styleId="WW8Num129z1">
    <w:name w:val="WW8Num129z1"/>
    <w:rsid w:val="00A04829"/>
    <w:rPr>
      <w:b/>
    </w:rPr>
  </w:style>
  <w:style w:type="character" w:customStyle="1" w:styleId="WW8Num130z0">
    <w:name w:val="WW8Num130z0"/>
    <w:rsid w:val="00A04829"/>
    <w:rPr>
      <w:rFonts w:ascii="Symbol" w:hAnsi="Symbol"/>
    </w:rPr>
  </w:style>
  <w:style w:type="character" w:customStyle="1" w:styleId="WW8Num130z1">
    <w:name w:val="WW8Num130z1"/>
    <w:rsid w:val="00A04829"/>
    <w:rPr>
      <w:rFonts w:ascii="Courier New" w:hAnsi="Courier New" w:cs="Courier New"/>
    </w:rPr>
  </w:style>
  <w:style w:type="character" w:customStyle="1" w:styleId="WW8Num130z2">
    <w:name w:val="WW8Num130z2"/>
    <w:rsid w:val="00A04829"/>
    <w:rPr>
      <w:rFonts w:ascii="Wingdings" w:hAnsi="Wingdings"/>
    </w:rPr>
  </w:style>
  <w:style w:type="character" w:customStyle="1" w:styleId="WW8Num131z0">
    <w:name w:val="WW8Num131z0"/>
    <w:rsid w:val="00A04829"/>
    <w:rPr>
      <w:b/>
      <w:i w:val="0"/>
    </w:rPr>
  </w:style>
  <w:style w:type="character" w:customStyle="1" w:styleId="WW8Num132z0">
    <w:name w:val="WW8Num132z0"/>
    <w:rsid w:val="00A04829"/>
    <w:rPr>
      <w:rFonts w:ascii="Wingdings" w:hAnsi="Wingdings"/>
    </w:rPr>
  </w:style>
  <w:style w:type="character" w:customStyle="1" w:styleId="WW8Num132z3">
    <w:name w:val="WW8Num132z3"/>
    <w:rsid w:val="00A04829"/>
    <w:rPr>
      <w:rFonts w:ascii="Symbol" w:hAnsi="Symbol"/>
    </w:rPr>
  </w:style>
  <w:style w:type="character" w:customStyle="1" w:styleId="WW8Num132z4">
    <w:name w:val="WW8Num132z4"/>
    <w:rsid w:val="00A04829"/>
    <w:rPr>
      <w:rFonts w:ascii="Courier New" w:hAnsi="Courier New" w:cs="Courier New"/>
    </w:rPr>
  </w:style>
  <w:style w:type="character" w:customStyle="1" w:styleId="WW8Num134z0">
    <w:name w:val="WW8Num134z0"/>
    <w:rsid w:val="00A04829"/>
    <w:rPr>
      <w:rFonts w:ascii="Symbol" w:hAnsi="Symbol"/>
      <w:color w:val="auto"/>
    </w:rPr>
  </w:style>
  <w:style w:type="character" w:customStyle="1" w:styleId="WW8Num134z1">
    <w:name w:val="WW8Num134z1"/>
    <w:rsid w:val="00A04829"/>
    <w:rPr>
      <w:rFonts w:ascii="Courier New" w:hAnsi="Courier New" w:cs="Courier New"/>
    </w:rPr>
  </w:style>
  <w:style w:type="character" w:customStyle="1" w:styleId="WW8Num134z2">
    <w:name w:val="WW8Num134z2"/>
    <w:rsid w:val="00A04829"/>
    <w:rPr>
      <w:rFonts w:ascii="Wingdings" w:hAnsi="Wingdings"/>
    </w:rPr>
  </w:style>
  <w:style w:type="character" w:customStyle="1" w:styleId="WW8Num134z3">
    <w:name w:val="WW8Num134z3"/>
    <w:rsid w:val="00A04829"/>
    <w:rPr>
      <w:rFonts w:ascii="Symbol" w:hAnsi="Symbol"/>
    </w:rPr>
  </w:style>
  <w:style w:type="character" w:customStyle="1" w:styleId="WW8Num135z0">
    <w:name w:val="WW8Num135z0"/>
    <w:rsid w:val="00A04829"/>
    <w:rPr>
      <w:rFonts w:ascii="Symbol" w:hAnsi="Symbol"/>
    </w:rPr>
  </w:style>
  <w:style w:type="character" w:customStyle="1" w:styleId="WW8Num135z1">
    <w:name w:val="WW8Num135z1"/>
    <w:rsid w:val="00A04829"/>
    <w:rPr>
      <w:rFonts w:ascii="Courier New" w:hAnsi="Courier New" w:cs="Courier New"/>
    </w:rPr>
  </w:style>
  <w:style w:type="character" w:customStyle="1" w:styleId="WW8Num135z2">
    <w:name w:val="WW8Num135z2"/>
    <w:rsid w:val="00A04829"/>
    <w:rPr>
      <w:rFonts w:ascii="Wingdings" w:hAnsi="Wingdings"/>
    </w:rPr>
  </w:style>
  <w:style w:type="character" w:customStyle="1" w:styleId="WW8Num136z2">
    <w:name w:val="WW8Num136z2"/>
    <w:rsid w:val="00A04829"/>
    <w:rPr>
      <w:b/>
    </w:rPr>
  </w:style>
  <w:style w:type="character" w:customStyle="1" w:styleId="WW8Num137z0">
    <w:name w:val="WW8Num137z0"/>
    <w:rsid w:val="00A04829"/>
    <w:rPr>
      <w:b/>
    </w:rPr>
  </w:style>
  <w:style w:type="character" w:customStyle="1" w:styleId="WW8Num137z1">
    <w:name w:val="WW8Num137z1"/>
    <w:rsid w:val="00A04829"/>
    <w:rPr>
      <w:rFonts w:ascii="Symbol" w:hAnsi="Symbol"/>
      <w:b/>
      <w:sz w:val="18"/>
    </w:rPr>
  </w:style>
  <w:style w:type="character" w:customStyle="1" w:styleId="WW8Num138z0">
    <w:name w:val="WW8Num138z0"/>
    <w:rsid w:val="00A04829"/>
    <w:rPr>
      <w:rFonts w:ascii="Symbol" w:hAnsi="Symbol"/>
      <w:sz w:val="18"/>
    </w:rPr>
  </w:style>
  <w:style w:type="character" w:customStyle="1" w:styleId="WW8Num138z1">
    <w:name w:val="WW8Num138z1"/>
    <w:rsid w:val="00A04829"/>
    <w:rPr>
      <w:rFonts w:ascii="Courier New" w:hAnsi="Courier New" w:cs="Courier New"/>
    </w:rPr>
  </w:style>
  <w:style w:type="character" w:customStyle="1" w:styleId="WW8Num138z2">
    <w:name w:val="WW8Num138z2"/>
    <w:rsid w:val="00A04829"/>
    <w:rPr>
      <w:rFonts w:ascii="Wingdings" w:hAnsi="Wingdings"/>
    </w:rPr>
  </w:style>
  <w:style w:type="character" w:customStyle="1" w:styleId="WW8Num138z3">
    <w:name w:val="WW8Num138z3"/>
    <w:rsid w:val="00A04829"/>
    <w:rPr>
      <w:rFonts w:ascii="Symbol" w:hAnsi="Symbol"/>
    </w:rPr>
  </w:style>
  <w:style w:type="character" w:customStyle="1" w:styleId="WW8Num139z0">
    <w:name w:val="WW8Num139z0"/>
    <w:rsid w:val="00A04829"/>
    <w:rPr>
      <w:b/>
      <w:i w:val="0"/>
    </w:rPr>
  </w:style>
  <w:style w:type="character" w:customStyle="1" w:styleId="WW8Num139z1">
    <w:name w:val="WW8Num139z1"/>
    <w:rsid w:val="00A04829"/>
    <w:rPr>
      <w:rFonts w:ascii="Wingdings" w:hAnsi="Wingdings"/>
      <w:b/>
      <w:i w:val="0"/>
    </w:rPr>
  </w:style>
  <w:style w:type="character" w:customStyle="1" w:styleId="Fontepargpadro1">
    <w:name w:val="Fonte parág. padrão1"/>
    <w:rsid w:val="00A04829"/>
  </w:style>
  <w:style w:type="character" w:styleId="Nmerodepgina">
    <w:name w:val="page number"/>
    <w:basedOn w:val="Fontepargpadro1"/>
    <w:rsid w:val="00A04829"/>
  </w:style>
  <w:style w:type="character" w:customStyle="1" w:styleId="Smbolosdenumerao">
    <w:name w:val="Símbolos de numeração"/>
    <w:rsid w:val="00A04829"/>
  </w:style>
  <w:style w:type="character" w:customStyle="1" w:styleId="Marcadores">
    <w:name w:val="Marcadores"/>
    <w:rsid w:val="00A04829"/>
    <w:rPr>
      <w:rFonts w:ascii="StarSymbol" w:eastAsia="StarSymbol" w:hAnsi="StarSymbol" w:cs="StarSymbol"/>
      <w:sz w:val="18"/>
      <w:szCs w:val="18"/>
    </w:rPr>
  </w:style>
  <w:style w:type="paragraph" w:styleId="Lista">
    <w:name w:val="List"/>
    <w:basedOn w:val="Normal"/>
    <w:rsid w:val="00A04829"/>
    <w:pPr>
      <w:spacing w:after="120"/>
      <w:ind w:left="1418"/>
      <w:jc w:val="both"/>
    </w:pPr>
    <w:rPr>
      <w:rFonts w:ascii="Arial" w:hAnsi="Arial" w:cs="Arial"/>
      <w:sz w:val="22"/>
      <w:szCs w:val="22"/>
    </w:rPr>
  </w:style>
  <w:style w:type="paragraph" w:customStyle="1" w:styleId="Legenda2">
    <w:name w:val="Legenda2"/>
    <w:basedOn w:val="Normal"/>
    <w:rsid w:val="00A04829"/>
    <w:pPr>
      <w:suppressLineNumbers/>
      <w:spacing w:before="120" w:after="120"/>
    </w:pPr>
    <w:rPr>
      <w:rFonts w:cs="Tahoma"/>
      <w:i/>
      <w:iCs/>
      <w:sz w:val="20"/>
      <w:szCs w:val="20"/>
    </w:rPr>
  </w:style>
  <w:style w:type="paragraph" w:customStyle="1" w:styleId="ndice">
    <w:name w:val="Índice"/>
    <w:basedOn w:val="Normal"/>
    <w:rsid w:val="00A04829"/>
    <w:pPr>
      <w:suppressLineNumbers/>
    </w:pPr>
    <w:rPr>
      <w:rFonts w:cs="Tahoma"/>
      <w:sz w:val="20"/>
      <w:szCs w:val="20"/>
    </w:rPr>
  </w:style>
  <w:style w:type="paragraph" w:customStyle="1" w:styleId="Ttulo20">
    <w:name w:val="Título2"/>
    <w:basedOn w:val="Normal"/>
    <w:next w:val="Corpodetexto"/>
    <w:rsid w:val="00A04829"/>
    <w:pPr>
      <w:keepNext/>
      <w:spacing w:before="240" w:after="120"/>
    </w:pPr>
    <w:rPr>
      <w:rFonts w:ascii="Arial" w:eastAsia="Lucida Sans Unicode" w:hAnsi="Arial" w:cs="Tahoma"/>
      <w:sz w:val="28"/>
      <w:szCs w:val="28"/>
    </w:rPr>
  </w:style>
  <w:style w:type="paragraph" w:customStyle="1" w:styleId="Legenda1">
    <w:name w:val="Legenda1"/>
    <w:basedOn w:val="Normal"/>
    <w:next w:val="Normal"/>
    <w:rsid w:val="00A04829"/>
    <w:pPr>
      <w:tabs>
        <w:tab w:val="left" w:pos="1063"/>
        <w:tab w:val="left" w:pos="4039"/>
        <w:tab w:val="left" w:pos="5173"/>
        <w:tab w:val="left" w:pos="6307"/>
        <w:tab w:val="left" w:pos="7867"/>
        <w:tab w:val="left" w:pos="9142"/>
      </w:tabs>
      <w:spacing w:before="120" w:after="120"/>
      <w:ind w:left="70" w:right="283"/>
      <w:jc w:val="center"/>
    </w:pPr>
    <w:rPr>
      <w:rFonts w:ascii="Arial" w:hAnsi="Arial" w:cs="Times New Roman"/>
      <w:b/>
      <w:sz w:val="22"/>
      <w:szCs w:val="20"/>
      <w:lang w:val="en-US"/>
    </w:rPr>
  </w:style>
  <w:style w:type="paragraph" w:customStyle="1" w:styleId="Ttulo10">
    <w:name w:val="Título1"/>
    <w:basedOn w:val="Normal"/>
    <w:next w:val="Corpodetexto"/>
    <w:rsid w:val="00A04829"/>
    <w:pPr>
      <w:keepNext/>
      <w:spacing w:before="240" w:after="120"/>
    </w:pPr>
    <w:rPr>
      <w:rFonts w:ascii="Arial" w:eastAsia="Lucida Sans Unicode" w:hAnsi="Arial" w:cs="Tahoma"/>
      <w:sz w:val="28"/>
      <w:szCs w:val="28"/>
    </w:rPr>
  </w:style>
  <w:style w:type="paragraph" w:styleId="Ttulo">
    <w:name w:val="Title"/>
    <w:basedOn w:val="Normal"/>
    <w:next w:val="Subttulo"/>
    <w:link w:val="TtuloChar"/>
    <w:qFormat/>
    <w:rsid w:val="00A04829"/>
    <w:pPr>
      <w:jc w:val="center"/>
    </w:pPr>
    <w:rPr>
      <w:rFonts w:cs="Times New Roman"/>
      <w:sz w:val="20"/>
      <w:szCs w:val="20"/>
    </w:rPr>
  </w:style>
  <w:style w:type="paragraph" w:styleId="Subttulo">
    <w:name w:val="Subtitle"/>
    <w:basedOn w:val="Ttulo10"/>
    <w:next w:val="Corpodetexto"/>
    <w:link w:val="SubttuloChar"/>
    <w:qFormat/>
    <w:rsid w:val="00A04829"/>
    <w:pPr>
      <w:jc w:val="center"/>
    </w:pPr>
    <w:rPr>
      <w:i/>
      <w:iCs/>
    </w:rPr>
  </w:style>
  <w:style w:type="character" w:customStyle="1" w:styleId="SubttuloChar">
    <w:name w:val="Subtítulo Char"/>
    <w:basedOn w:val="Fontepargpadro"/>
    <w:link w:val="Subttulo"/>
    <w:rsid w:val="00A04829"/>
    <w:rPr>
      <w:rFonts w:ascii="Arial" w:eastAsia="Lucida Sans Unicode" w:hAnsi="Arial" w:cs="Tahoma"/>
      <w:i/>
      <w:iCs/>
      <w:sz w:val="28"/>
      <w:szCs w:val="28"/>
      <w:lang w:eastAsia="ar-SA"/>
    </w:rPr>
  </w:style>
  <w:style w:type="character" w:customStyle="1" w:styleId="TtuloChar">
    <w:name w:val="Título Char"/>
    <w:basedOn w:val="Fontepargpadro"/>
    <w:link w:val="Ttulo"/>
    <w:rsid w:val="00A04829"/>
    <w:rPr>
      <w:rFonts w:ascii="Times New Roman" w:eastAsia="Times New Roman" w:hAnsi="Times New Roman" w:cs="Times New Roman"/>
      <w:sz w:val="20"/>
      <w:szCs w:val="20"/>
      <w:lang w:eastAsia="ar-SA"/>
    </w:rPr>
  </w:style>
  <w:style w:type="paragraph" w:styleId="Recuodecorpodetexto">
    <w:name w:val="Body Text Indent"/>
    <w:basedOn w:val="Normal"/>
    <w:link w:val="RecuodecorpodetextoChar"/>
    <w:uiPriority w:val="99"/>
    <w:rsid w:val="00A04829"/>
    <w:pPr>
      <w:spacing w:line="360" w:lineRule="auto"/>
      <w:ind w:firstLine="680"/>
      <w:jc w:val="both"/>
    </w:pPr>
    <w:rPr>
      <w:rFonts w:cs="Times New Roman"/>
      <w:color w:val="000000"/>
      <w:sz w:val="20"/>
      <w:szCs w:val="20"/>
      <w:lang w:val="x-none"/>
    </w:rPr>
  </w:style>
  <w:style w:type="character" w:customStyle="1" w:styleId="RecuodecorpodetextoChar">
    <w:name w:val="Recuo de corpo de texto Char"/>
    <w:basedOn w:val="Fontepargpadro"/>
    <w:link w:val="Recuodecorpodetexto"/>
    <w:uiPriority w:val="99"/>
    <w:rsid w:val="00A04829"/>
    <w:rPr>
      <w:rFonts w:ascii="Times New Roman" w:eastAsia="Times New Roman" w:hAnsi="Times New Roman" w:cs="Times New Roman"/>
      <w:color w:val="000000"/>
      <w:sz w:val="20"/>
      <w:szCs w:val="20"/>
      <w:lang w:val="x-none" w:eastAsia="ar-SA"/>
    </w:rPr>
  </w:style>
  <w:style w:type="paragraph" w:customStyle="1" w:styleId="Recuodecorpodetexto21">
    <w:name w:val="Recuo de corpo de texto 21"/>
    <w:basedOn w:val="Normal"/>
    <w:rsid w:val="00A04829"/>
    <w:pPr>
      <w:spacing w:line="360" w:lineRule="auto"/>
      <w:ind w:left="1134" w:firstLine="366"/>
      <w:jc w:val="both"/>
    </w:pPr>
    <w:rPr>
      <w:rFonts w:cs="Times New Roman"/>
      <w:sz w:val="20"/>
      <w:szCs w:val="20"/>
    </w:rPr>
  </w:style>
  <w:style w:type="paragraph" w:customStyle="1" w:styleId="BodyText21">
    <w:name w:val="Body Text 21"/>
    <w:basedOn w:val="Normal"/>
    <w:rsid w:val="00A04829"/>
    <w:pPr>
      <w:jc w:val="both"/>
    </w:pPr>
    <w:rPr>
      <w:rFonts w:cs="Times New Roman"/>
      <w:sz w:val="20"/>
      <w:szCs w:val="20"/>
    </w:rPr>
  </w:style>
  <w:style w:type="paragraph" w:customStyle="1" w:styleId="Corpo">
    <w:name w:val="Corpo"/>
    <w:basedOn w:val="Normal"/>
    <w:rsid w:val="00A04829"/>
    <w:rPr>
      <w:rFonts w:ascii="CG Times" w:hAnsi="CG Times" w:cs="Times New Roman"/>
      <w:shadow/>
      <w:sz w:val="20"/>
      <w:szCs w:val="20"/>
    </w:rPr>
  </w:style>
  <w:style w:type="paragraph" w:customStyle="1" w:styleId="Corpodetexto21">
    <w:name w:val="Corpo de texto 21"/>
    <w:basedOn w:val="Normal"/>
    <w:rsid w:val="00A048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jc w:val="both"/>
    </w:pPr>
    <w:rPr>
      <w:rFonts w:ascii="Arial" w:hAnsi="Arial" w:cs="Times New Roman"/>
      <w:sz w:val="20"/>
      <w:szCs w:val="20"/>
    </w:rPr>
  </w:style>
  <w:style w:type="paragraph" w:customStyle="1" w:styleId="Corpodetexto31">
    <w:name w:val="Corpo de texto 31"/>
    <w:basedOn w:val="Normal"/>
    <w:rsid w:val="00A04829"/>
    <w:pPr>
      <w:jc w:val="both"/>
    </w:pPr>
    <w:rPr>
      <w:rFonts w:ascii="Arial" w:hAnsi="Arial" w:cs="Times New Roman"/>
      <w:b/>
      <w:sz w:val="20"/>
      <w:szCs w:val="20"/>
    </w:rPr>
  </w:style>
  <w:style w:type="paragraph" w:customStyle="1" w:styleId="Blockquote">
    <w:name w:val="Blockquote"/>
    <w:basedOn w:val="Normal"/>
    <w:rsid w:val="00A04829"/>
    <w:pPr>
      <w:spacing w:before="100" w:after="100"/>
      <w:ind w:left="360" w:right="360"/>
    </w:pPr>
    <w:rPr>
      <w:rFonts w:cs="Times New Roman"/>
      <w:sz w:val="20"/>
      <w:szCs w:val="20"/>
    </w:rPr>
  </w:style>
  <w:style w:type="paragraph" w:customStyle="1" w:styleId="c1">
    <w:name w:val="c1"/>
    <w:basedOn w:val="Normal"/>
    <w:rsid w:val="00A04829"/>
    <w:pPr>
      <w:widowControl w:val="0"/>
      <w:spacing w:line="240" w:lineRule="atLeast"/>
      <w:jc w:val="center"/>
    </w:pPr>
    <w:rPr>
      <w:rFonts w:cs="Times New Roman"/>
      <w:sz w:val="20"/>
      <w:szCs w:val="20"/>
    </w:rPr>
  </w:style>
  <w:style w:type="paragraph" w:customStyle="1" w:styleId="Estilo1">
    <w:name w:val="Estilo1"/>
    <w:basedOn w:val="Normal"/>
    <w:rsid w:val="00A04829"/>
    <w:pPr>
      <w:tabs>
        <w:tab w:val="left" w:pos="2268"/>
      </w:tabs>
      <w:ind w:left="2410" w:hanging="992"/>
      <w:jc w:val="both"/>
    </w:pPr>
    <w:rPr>
      <w:rFonts w:cs="Times New Roman"/>
      <w:sz w:val="20"/>
      <w:szCs w:val="20"/>
    </w:rPr>
  </w:style>
  <w:style w:type="paragraph" w:customStyle="1" w:styleId="P">
    <w:name w:val="P"/>
    <w:basedOn w:val="Normal"/>
    <w:rsid w:val="00A04829"/>
    <w:pPr>
      <w:jc w:val="both"/>
    </w:pPr>
    <w:rPr>
      <w:rFonts w:cs="Times New Roman"/>
      <w:b/>
      <w:sz w:val="20"/>
      <w:szCs w:val="20"/>
    </w:rPr>
  </w:style>
  <w:style w:type="paragraph" w:customStyle="1" w:styleId="P30">
    <w:name w:val="P30"/>
    <w:basedOn w:val="Normal"/>
    <w:rsid w:val="00A04829"/>
    <w:pPr>
      <w:jc w:val="both"/>
    </w:pPr>
    <w:rPr>
      <w:rFonts w:cs="Times New Roman"/>
      <w:b/>
      <w:bCs/>
      <w:sz w:val="20"/>
      <w:szCs w:val="20"/>
    </w:rPr>
  </w:style>
  <w:style w:type="paragraph" w:customStyle="1" w:styleId="xl36">
    <w:name w:val="xl36"/>
    <w:basedOn w:val="Normal"/>
    <w:rsid w:val="00A04829"/>
    <w:pPr>
      <w:spacing w:before="280" w:after="280"/>
      <w:jc w:val="center"/>
    </w:pPr>
    <w:rPr>
      <w:rFonts w:ascii="Arial" w:eastAsia="Arial Unicode MS" w:hAnsi="Arial" w:cs="Arial"/>
      <w:b/>
      <w:bCs/>
      <w:sz w:val="20"/>
      <w:szCs w:val="20"/>
    </w:rPr>
  </w:style>
  <w:style w:type="paragraph" w:customStyle="1" w:styleId="Textoembloco1">
    <w:name w:val="Texto em bloco1"/>
    <w:basedOn w:val="Normal"/>
    <w:rsid w:val="00A04829"/>
    <w:pPr>
      <w:ind w:left="540" w:right="51"/>
      <w:jc w:val="both"/>
    </w:pPr>
    <w:rPr>
      <w:rFonts w:ascii="Arial" w:hAnsi="Arial" w:cs="Arial"/>
      <w:sz w:val="20"/>
      <w:szCs w:val="20"/>
    </w:rPr>
  </w:style>
  <w:style w:type="paragraph" w:customStyle="1" w:styleId="P1">
    <w:name w:val="P1"/>
    <w:basedOn w:val="Normal"/>
    <w:rsid w:val="00A04829"/>
    <w:pPr>
      <w:spacing w:after="100"/>
      <w:jc w:val="both"/>
    </w:pPr>
    <w:rPr>
      <w:rFonts w:cs="Times New Roman"/>
      <w:sz w:val="20"/>
      <w:szCs w:val="20"/>
    </w:rPr>
  </w:style>
  <w:style w:type="paragraph" w:customStyle="1" w:styleId="g1">
    <w:name w:val="g1"/>
    <w:basedOn w:val="Normal"/>
    <w:rsid w:val="00A04829"/>
    <w:pPr>
      <w:tabs>
        <w:tab w:val="left" w:pos="142"/>
        <w:tab w:val="left" w:pos="284"/>
        <w:tab w:val="left" w:pos="426"/>
        <w:tab w:val="left" w:pos="567"/>
      </w:tabs>
      <w:ind w:left="426"/>
      <w:jc w:val="both"/>
    </w:pPr>
    <w:rPr>
      <w:rFonts w:cs="Times New Roman"/>
      <w:sz w:val="20"/>
      <w:szCs w:val="20"/>
    </w:rPr>
  </w:style>
  <w:style w:type="paragraph" w:customStyle="1" w:styleId="g6">
    <w:name w:val="g6"/>
    <w:basedOn w:val="Normal"/>
    <w:rsid w:val="00A04829"/>
    <w:pPr>
      <w:tabs>
        <w:tab w:val="left" w:pos="1068"/>
      </w:tabs>
      <w:ind w:left="708"/>
      <w:jc w:val="both"/>
    </w:pPr>
    <w:rPr>
      <w:rFonts w:cs="Times New Roman"/>
      <w:sz w:val="20"/>
      <w:szCs w:val="20"/>
    </w:rPr>
  </w:style>
  <w:style w:type="paragraph" w:customStyle="1" w:styleId="c2">
    <w:name w:val="c2"/>
    <w:basedOn w:val="Normal"/>
    <w:rsid w:val="00A04829"/>
    <w:pPr>
      <w:spacing w:after="100"/>
      <w:jc w:val="both"/>
    </w:pPr>
    <w:rPr>
      <w:rFonts w:cs="Times New Roman"/>
      <w:sz w:val="20"/>
      <w:szCs w:val="20"/>
    </w:rPr>
  </w:style>
  <w:style w:type="paragraph" w:customStyle="1" w:styleId="E2">
    <w:name w:val="E2"/>
    <w:basedOn w:val="Cabealho"/>
    <w:rsid w:val="00A04829"/>
    <w:pPr>
      <w:tabs>
        <w:tab w:val="clear" w:pos="4252"/>
        <w:tab w:val="clear" w:pos="8504"/>
        <w:tab w:val="center" w:pos="4419"/>
        <w:tab w:val="right" w:pos="8838"/>
      </w:tabs>
      <w:jc w:val="both"/>
    </w:pPr>
    <w:rPr>
      <w:rFonts w:cs="Times New Roman"/>
      <w:szCs w:val="20"/>
    </w:rPr>
  </w:style>
  <w:style w:type="paragraph" w:customStyle="1" w:styleId="G5">
    <w:name w:val="G5"/>
    <w:basedOn w:val="Normal"/>
    <w:rsid w:val="00A04829"/>
    <w:pPr>
      <w:jc w:val="both"/>
    </w:pPr>
    <w:rPr>
      <w:rFonts w:cs="Times New Roman"/>
      <w:b/>
      <w:sz w:val="20"/>
      <w:szCs w:val="20"/>
    </w:rPr>
  </w:style>
  <w:style w:type="paragraph" w:customStyle="1" w:styleId="E1">
    <w:name w:val="E1"/>
    <w:basedOn w:val="G5"/>
    <w:rsid w:val="00A04829"/>
  </w:style>
  <w:style w:type="paragraph" w:customStyle="1" w:styleId="jo2">
    <w:name w:val="jo2"/>
    <w:basedOn w:val="Normal"/>
    <w:rsid w:val="00A04829"/>
    <w:rPr>
      <w:rFonts w:cs="Times New Roman"/>
      <w:sz w:val="20"/>
      <w:szCs w:val="20"/>
    </w:rPr>
  </w:style>
  <w:style w:type="paragraph" w:customStyle="1" w:styleId="Corpodetexto1">
    <w:name w:val="Corpo de texto1"/>
    <w:rsid w:val="00A04829"/>
    <w:pPr>
      <w:suppressAutoHyphens/>
      <w:spacing w:after="0" w:line="240" w:lineRule="auto"/>
    </w:pPr>
    <w:rPr>
      <w:rFonts w:ascii="CG Times" w:eastAsia="Times New Roman" w:hAnsi="CG Times" w:cs="Times New Roman"/>
      <w:color w:val="000000"/>
      <w:sz w:val="24"/>
      <w:szCs w:val="20"/>
      <w:lang w:val="en-US" w:eastAsia="ar-SA"/>
    </w:rPr>
  </w:style>
  <w:style w:type="paragraph" w:customStyle="1" w:styleId="Recuodecorpodetexto31">
    <w:name w:val="Recuo de corpo de texto 31"/>
    <w:basedOn w:val="Normal"/>
    <w:rsid w:val="00A04829"/>
    <w:pPr>
      <w:spacing w:after="120"/>
      <w:ind w:left="283"/>
    </w:pPr>
    <w:rPr>
      <w:rFonts w:cs="Times New Roman"/>
      <w:sz w:val="16"/>
      <w:szCs w:val="16"/>
    </w:rPr>
  </w:style>
  <w:style w:type="paragraph" w:customStyle="1" w:styleId="10">
    <w:name w:val="10"/>
    <w:basedOn w:val="Normal"/>
    <w:rsid w:val="00A04829"/>
    <w:pPr>
      <w:ind w:left="851" w:hanging="567"/>
      <w:jc w:val="both"/>
    </w:pPr>
    <w:rPr>
      <w:rFonts w:cs="Times New Roman"/>
    </w:rPr>
  </w:style>
  <w:style w:type="paragraph" w:customStyle="1" w:styleId="11">
    <w:name w:val="11"/>
    <w:basedOn w:val="Normal"/>
    <w:rsid w:val="00A04829"/>
    <w:pPr>
      <w:ind w:left="1701" w:hanging="850"/>
      <w:jc w:val="both"/>
    </w:pPr>
    <w:rPr>
      <w:rFonts w:cs="Times New Roman"/>
    </w:rPr>
  </w:style>
  <w:style w:type="paragraph" w:styleId="NormalWeb">
    <w:name w:val="Normal (Web)"/>
    <w:basedOn w:val="Normal"/>
    <w:uiPriority w:val="99"/>
    <w:rsid w:val="00A04829"/>
    <w:pPr>
      <w:spacing w:before="100" w:after="100"/>
    </w:pPr>
    <w:rPr>
      <w:rFonts w:cs="Times New Roman"/>
    </w:rPr>
  </w:style>
  <w:style w:type="paragraph" w:customStyle="1" w:styleId="xl40">
    <w:name w:val="xl40"/>
    <w:basedOn w:val="Normal"/>
    <w:rsid w:val="00A04829"/>
    <w:pPr>
      <w:spacing w:before="100" w:after="100"/>
      <w:jc w:val="both"/>
    </w:pPr>
    <w:rPr>
      <w:rFonts w:ascii="Arial Unicode MS" w:eastAsia="Arial Unicode MS" w:hAnsi="Arial Unicode MS" w:cs="Times New Roman"/>
    </w:rPr>
  </w:style>
  <w:style w:type="paragraph" w:customStyle="1" w:styleId="Lista21">
    <w:name w:val="Lista 21"/>
    <w:basedOn w:val="Normal"/>
    <w:rsid w:val="00A04829"/>
    <w:pPr>
      <w:spacing w:after="120"/>
      <w:ind w:left="1701"/>
      <w:jc w:val="both"/>
    </w:pPr>
    <w:rPr>
      <w:rFonts w:ascii="Arial" w:hAnsi="Arial" w:cs="Arial"/>
      <w:sz w:val="22"/>
      <w:szCs w:val="22"/>
    </w:rPr>
  </w:style>
  <w:style w:type="paragraph" w:customStyle="1" w:styleId="Contedodatabela">
    <w:name w:val="Conteúdo da tabela"/>
    <w:basedOn w:val="Normal"/>
    <w:rsid w:val="00A04829"/>
    <w:pPr>
      <w:suppressLineNumbers/>
    </w:pPr>
    <w:rPr>
      <w:rFonts w:cs="Times New Roman"/>
      <w:sz w:val="20"/>
      <w:szCs w:val="20"/>
    </w:rPr>
  </w:style>
  <w:style w:type="paragraph" w:customStyle="1" w:styleId="Ttulodatabela">
    <w:name w:val="Título da tabela"/>
    <w:basedOn w:val="Contedodatabela"/>
    <w:rsid w:val="00A04829"/>
    <w:pPr>
      <w:jc w:val="center"/>
    </w:pPr>
    <w:rPr>
      <w:b/>
      <w:bCs/>
      <w:i/>
      <w:iCs/>
    </w:rPr>
  </w:style>
  <w:style w:type="paragraph" w:customStyle="1" w:styleId="Estilo11ptNegritoCentralizado">
    <w:name w:val="Estilo 11 pt Negrito Centralizado"/>
    <w:basedOn w:val="Normal"/>
    <w:rsid w:val="00A04829"/>
    <w:pPr>
      <w:jc w:val="center"/>
    </w:pPr>
    <w:rPr>
      <w:rFonts w:ascii="Symbol" w:hAnsi="Symbol" w:cs="Times New Roman"/>
      <w:b/>
      <w:bCs/>
    </w:rPr>
  </w:style>
  <w:style w:type="character" w:styleId="HiperlinkVisitado">
    <w:name w:val="FollowedHyperlink"/>
    <w:rsid w:val="00A04829"/>
    <w:rPr>
      <w:color w:val="800080"/>
      <w:u w:val="single"/>
    </w:rPr>
  </w:style>
  <w:style w:type="character" w:customStyle="1" w:styleId="highlightedsearchterm">
    <w:name w:val="highlightedsearchterm"/>
    <w:basedOn w:val="Fontepargpadro"/>
    <w:rsid w:val="00A04829"/>
  </w:style>
  <w:style w:type="paragraph" w:customStyle="1" w:styleId="101a109">
    <w:name w:val="10.1 a 10.9"/>
    <w:basedOn w:val="Normal"/>
    <w:rsid w:val="00A04829"/>
    <w:pPr>
      <w:numPr>
        <w:ilvl w:val="1"/>
        <w:numId w:val="19"/>
      </w:numPr>
      <w:suppressAutoHyphens w:val="0"/>
      <w:overflowPunct w:val="0"/>
      <w:autoSpaceDE w:val="0"/>
      <w:autoSpaceDN w:val="0"/>
      <w:adjustRightInd w:val="0"/>
      <w:jc w:val="both"/>
      <w:textAlignment w:val="baseline"/>
    </w:pPr>
    <w:rPr>
      <w:rFonts w:cs="Times New Roman"/>
      <w:bCs/>
      <w:szCs w:val="20"/>
      <w:lang w:eastAsia="pt-BR"/>
    </w:rPr>
  </w:style>
  <w:style w:type="paragraph" w:styleId="Citao">
    <w:name w:val="Quote"/>
    <w:basedOn w:val="Normal"/>
    <w:next w:val="Normal"/>
    <w:link w:val="CitaoChar"/>
    <w:uiPriority w:val="29"/>
    <w:qFormat/>
    <w:rsid w:val="00A04829"/>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cs="Times New Roman"/>
      <w:i/>
      <w:iCs/>
      <w:color w:val="000000"/>
      <w:sz w:val="20"/>
      <w:lang w:val="x-none" w:eastAsia="en-US"/>
    </w:rPr>
  </w:style>
  <w:style w:type="character" w:customStyle="1" w:styleId="CitaoChar">
    <w:name w:val="Citação Char"/>
    <w:basedOn w:val="Fontepargpadro"/>
    <w:link w:val="Citao"/>
    <w:uiPriority w:val="29"/>
    <w:rsid w:val="00A04829"/>
    <w:rPr>
      <w:rFonts w:ascii="Ecofont_Spranq_eco_Sans" w:eastAsia="Calibri" w:hAnsi="Ecofont_Spranq_eco_Sans" w:cs="Times New Roman"/>
      <w:i/>
      <w:iCs/>
      <w:color w:val="000000"/>
      <w:sz w:val="20"/>
      <w:szCs w:val="24"/>
      <w:shd w:val="clear" w:color="auto" w:fill="FFFFCC"/>
      <w:lang w:val="x-none"/>
    </w:rPr>
  </w:style>
  <w:style w:type="character" w:customStyle="1" w:styleId="TextodecomentrioChar">
    <w:name w:val="Texto de comentário Char"/>
    <w:basedOn w:val="Fontepargpadro"/>
    <w:link w:val="Textodecomentrio"/>
    <w:uiPriority w:val="99"/>
    <w:semiHidden/>
    <w:rsid w:val="00A04829"/>
    <w:rPr>
      <w:rFonts w:ascii="Times New Roman" w:eastAsia="Times New Roman" w:hAnsi="Times New Roman" w:cs="Times New Roman"/>
      <w:sz w:val="20"/>
      <w:szCs w:val="20"/>
      <w:lang w:val="x-none" w:eastAsia="ar-SA"/>
    </w:rPr>
  </w:style>
  <w:style w:type="paragraph" w:styleId="Textodecomentrio">
    <w:name w:val="annotation text"/>
    <w:basedOn w:val="Normal"/>
    <w:link w:val="TextodecomentrioChar"/>
    <w:uiPriority w:val="99"/>
    <w:semiHidden/>
    <w:unhideWhenUsed/>
    <w:rsid w:val="00A04829"/>
    <w:rPr>
      <w:rFonts w:cs="Times New Roman"/>
      <w:sz w:val="20"/>
      <w:szCs w:val="20"/>
      <w:lang w:val="x-none"/>
    </w:rPr>
  </w:style>
  <w:style w:type="character" w:customStyle="1" w:styleId="AssuntodocomentrioChar">
    <w:name w:val="Assunto do comentário Char"/>
    <w:basedOn w:val="TextodecomentrioChar"/>
    <w:link w:val="Assuntodocomentrio"/>
    <w:uiPriority w:val="99"/>
    <w:semiHidden/>
    <w:rsid w:val="00A04829"/>
    <w:rPr>
      <w:rFonts w:ascii="Times New Roman" w:eastAsia="Times New Roman" w:hAnsi="Times New Roman" w:cs="Times New Roman"/>
      <w:b/>
      <w:bCs/>
      <w:sz w:val="20"/>
      <w:szCs w:val="20"/>
      <w:lang w:val="x-none" w:eastAsia="ar-SA"/>
    </w:rPr>
  </w:style>
  <w:style w:type="paragraph" w:styleId="Assuntodocomentrio">
    <w:name w:val="annotation subject"/>
    <w:basedOn w:val="Textodecomentrio"/>
    <w:next w:val="Textodecomentrio"/>
    <w:link w:val="AssuntodocomentrioChar"/>
    <w:uiPriority w:val="99"/>
    <w:semiHidden/>
    <w:unhideWhenUsed/>
    <w:rsid w:val="00A04829"/>
    <w:rPr>
      <w:b/>
      <w:bCs/>
    </w:rPr>
  </w:style>
  <w:style w:type="character" w:styleId="Forte">
    <w:name w:val="Strong"/>
    <w:uiPriority w:val="22"/>
    <w:qFormat/>
    <w:rsid w:val="00A0482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27C3"/>
    <w:pPr>
      <w:suppressAutoHyphens/>
      <w:spacing w:after="0" w:line="240" w:lineRule="auto"/>
    </w:pPr>
    <w:rPr>
      <w:rFonts w:ascii="Times New Roman" w:eastAsia="Times New Roman" w:hAnsi="Times New Roman" w:cs="Calibri"/>
      <w:sz w:val="24"/>
      <w:szCs w:val="24"/>
      <w:lang w:eastAsia="ar-SA"/>
    </w:rPr>
  </w:style>
  <w:style w:type="paragraph" w:styleId="Ttulo1">
    <w:name w:val="heading 1"/>
    <w:basedOn w:val="Normal"/>
    <w:next w:val="Normal"/>
    <w:link w:val="Ttulo1Char"/>
    <w:qFormat/>
    <w:rsid w:val="00A04829"/>
    <w:pPr>
      <w:keepNext/>
      <w:jc w:val="both"/>
      <w:outlineLvl w:val="0"/>
    </w:pPr>
    <w:rPr>
      <w:rFonts w:ascii="Arial" w:hAnsi="Arial" w:cs="Times New Roman"/>
      <w:b/>
      <w:sz w:val="20"/>
      <w:szCs w:val="20"/>
      <w:lang w:val="x-none"/>
    </w:rPr>
  </w:style>
  <w:style w:type="paragraph" w:styleId="Ttulo2">
    <w:name w:val="heading 2"/>
    <w:basedOn w:val="Normal"/>
    <w:next w:val="Normal"/>
    <w:link w:val="Ttulo2Char"/>
    <w:uiPriority w:val="9"/>
    <w:qFormat/>
    <w:rsid w:val="00A04829"/>
    <w:pPr>
      <w:keepNext/>
      <w:jc w:val="both"/>
      <w:outlineLvl w:val="1"/>
    </w:pPr>
    <w:rPr>
      <w:rFonts w:ascii="Arial" w:hAnsi="Arial" w:cs="Times New Roman"/>
      <w:sz w:val="20"/>
      <w:szCs w:val="20"/>
      <w:lang w:val="x-none"/>
    </w:rPr>
  </w:style>
  <w:style w:type="paragraph" w:styleId="Ttulo3">
    <w:name w:val="heading 3"/>
    <w:basedOn w:val="Normal"/>
    <w:next w:val="Normal"/>
    <w:link w:val="Ttulo3Char"/>
    <w:qFormat/>
    <w:rsid w:val="00A04829"/>
    <w:pPr>
      <w:keepNext/>
      <w:ind w:left="1416" w:firstLine="708"/>
      <w:jc w:val="both"/>
      <w:outlineLvl w:val="2"/>
    </w:pPr>
    <w:rPr>
      <w:rFonts w:ascii="Arial" w:hAnsi="Arial" w:cs="Times New Roman"/>
      <w:sz w:val="20"/>
      <w:szCs w:val="20"/>
    </w:rPr>
  </w:style>
  <w:style w:type="paragraph" w:styleId="Ttulo4">
    <w:name w:val="heading 4"/>
    <w:basedOn w:val="Normal"/>
    <w:next w:val="Normal"/>
    <w:link w:val="Ttulo4Char"/>
    <w:uiPriority w:val="9"/>
    <w:qFormat/>
    <w:rsid w:val="00A04829"/>
    <w:pPr>
      <w:keepNext/>
      <w:ind w:left="1416" w:firstLine="708"/>
      <w:jc w:val="both"/>
      <w:outlineLvl w:val="3"/>
    </w:pPr>
    <w:rPr>
      <w:rFonts w:ascii="Arial" w:hAnsi="Arial" w:cs="Times New Roman"/>
      <w:b/>
      <w:sz w:val="23"/>
      <w:szCs w:val="20"/>
      <w:lang w:val="x-none"/>
    </w:rPr>
  </w:style>
  <w:style w:type="paragraph" w:styleId="Ttulo5">
    <w:name w:val="heading 5"/>
    <w:basedOn w:val="Normal"/>
    <w:next w:val="Normal"/>
    <w:link w:val="Ttulo5Char"/>
    <w:qFormat/>
    <w:rsid w:val="00A04829"/>
    <w:pPr>
      <w:keepNext/>
      <w:tabs>
        <w:tab w:val="num" w:pos="2160"/>
      </w:tabs>
      <w:spacing w:line="360" w:lineRule="auto"/>
      <w:ind w:left="1320" w:hanging="360"/>
      <w:jc w:val="both"/>
      <w:outlineLvl w:val="4"/>
    </w:pPr>
    <w:rPr>
      <w:rFonts w:cs="Times New Roman"/>
      <w:sz w:val="20"/>
      <w:szCs w:val="20"/>
    </w:rPr>
  </w:style>
  <w:style w:type="paragraph" w:styleId="Ttulo7">
    <w:name w:val="heading 7"/>
    <w:basedOn w:val="Normal"/>
    <w:next w:val="Normal"/>
    <w:link w:val="Ttulo7Char"/>
    <w:qFormat/>
    <w:rsid w:val="00A04829"/>
    <w:pPr>
      <w:keepNext/>
      <w:outlineLvl w:val="6"/>
    </w:pPr>
    <w:rPr>
      <w:rFonts w:cs="Times New Roman"/>
      <w:b/>
      <w:sz w:val="20"/>
      <w:szCs w:val="20"/>
    </w:rPr>
  </w:style>
  <w:style w:type="paragraph" w:styleId="Ttulo8">
    <w:name w:val="heading 8"/>
    <w:basedOn w:val="Normal"/>
    <w:next w:val="Normal"/>
    <w:link w:val="Ttulo8Char"/>
    <w:qFormat/>
    <w:rsid w:val="00A04829"/>
    <w:pPr>
      <w:keepNext/>
      <w:jc w:val="center"/>
      <w:outlineLvl w:val="7"/>
    </w:pPr>
    <w:rPr>
      <w:rFonts w:cs="Times New Roman"/>
      <w:color w:val="0000FF"/>
      <w:sz w:val="20"/>
      <w:szCs w:val="20"/>
    </w:rPr>
  </w:style>
  <w:style w:type="paragraph" w:styleId="Ttulo9">
    <w:name w:val="heading 9"/>
    <w:basedOn w:val="Normal"/>
    <w:next w:val="Normal"/>
    <w:link w:val="Ttulo9Char"/>
    <w:qFormat/>
    <w:rsid w:val="00A048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A04829"/>
    <w:rPr>
      <w:rFonts w:ascii="Arial" w:eastAsia="Times New Roman" w:hAnsi="Arial" w:cs="Times New Roman"/>
      <w:b/>
      <w:sz w:val="20"/>
      <w:szCs w:val="20"/>
      <w:lang w:val="x-none" w:eastAsia="ar-SA"/>
    </w:rPr>
  </w:style>
  <w:style w:type="character" w:customStyle="1" w:styleId="Ttulo2Char">
    <w:name w:val="Título 2 Char"/>
    <w:basedOn w:val="Fontepargpadro"/>
    <w:link w:val="Ttulo2"/>
    <w:uiPriority w:val="9"/>
    <w:rsid w:val="00A04829"/>
    <w:rPr>
      <w:rFonts w:ascii="Arial" w:eastAsia="Times New Roman" w:hAnsi="Arial" w:cs="Times New Roman"/>
      <w:sz w:val="20"/>
      <w:szCs w:val="20"/>
      <w:lang w:val="x-none" w:eastAsia="ar-SA"/>
    </w:rPr>
  </w:style>
  <w:style w:type="character" w:customStyle="1" w:styleId="Ttulo3Char">
    <w:name w:val="Título 3 Char"/>
    <w:basedOn w:val="Fontepargpadro"/>
    <w:link w:val="Ttulo3"/>
    <w:rsid w:val="00A04829"/>
    <w:rPr>
      <w:rFonts w:ascii="Arial" w:eastAsia="Times New Roman" w:hAnsi="Arial" w:cs="Times New Roman"/>
      <w:sz w:val="20"/>
      <w:szCs w:val="20"/>
      <w:lang w:eastAsia="ar-SA"/>
    </w:rPr>
  </w:style>
  <w:style w:type="character" w:customStyle="1" w:styleId="Ttulo4Char">
    <w:name w:val="Título 4 Char"/>
    <w:basedOn w:val="Fontepargpadro"/>
    <w:link w:val="Ttulo4"/>
    <w:uiPriority w:val="9"/>
    <w:rsid w:val="00A04829"/>
    <w:rPr>
      <w:rFonts w:ascii="Arial" w:eastAsia="Times New Roman" w:hAnsi="Arial" w:cs="Times New Roman"/>
      <w:b/>
      <w:sz w:val="23"/>
      <w:szCs w:val="20"/>
      <w:lang w:val="x-none" w:eastAsia="ar-SA"/>
    </w:rPr>
  </w:style>
  <w:style w:type="character" w:customStyle="1" w:styleId="Ttulo5Char">
    <w:name w:val="Título 5 Char"/>
    <w:basedOn w:val="Fontepargpadro"/>
    <w:link w:val="Ttulo5"/>
    <w:rsid w:val="00A04829"/>
    <w:rPr>
      <w:rFonts w:ascii="Times New Roman" w:eastAsia="Times New Roman" w:hAnsi="Times New Roman" w:cs="Times New Roman"/>
      <w:sz w:val="20"/>
      <w:szCs w:val="20"/>
      <w:lang w:eastAsia="ar-SA"/>
    </w:rPr>
  </w:style>
  <w:style w:type="character" w:customStyle="1" w:styleId="Ttulo7Char">
    <w:name w:val="Título 7 Char"/>
    <w:basedOn w:val="Fontepargpadro"/>
    <w:link w:val="Ttulo7"/>
    <w:rsid w:val="00A04829"/>
    <w:rPr>
      <w:rFonts w:ascii="Times New Roman" w:eastAsia="Times New Roman" w:hAnsi="Times New Roman" w:cs="Times New Roman"/>
      <w:b/>
      <w:sz w:val="20"/>
      <w:szCs w:val="20"/>
      <w:lang w:eastAsia="ar-SA"/>
    </w:rPr>
  </w:style>
  <w:style w:type="character" w:customStyle="1" w:styleId="Ttulo8Char">
    <w:name w:val="Título 8 Char"/>
    <w:basedOn w:val="Fontepargpadro"/>
    <w:link w:val="Ttulo8"/>
    <w:rsid w:val="00A04829"/>
    <w:rPr>
      <w:rFonts w:ascii="Times New Roman" w:eastAsia="Times New Roman" w:hAnsi="Times New Roman" w:cs="Times New Roman"/>
      <w:color w:val="0000FF"/>
      <w:sz w:val="20"/>
      <w:szCs w:val="20"/>
      <w:lang w:eastAsia="ar-SA"/>
    </w:rPr>
  </w:style>
  <w:style w:type="character" w:customStyle="1" w:styleId="Ttulo9Char">
    <w:name w:val="Título 9 Char"/>
    <w:basedOn w:val="Fontepargpadro"/>
    <w:link w:val="Ttulo9"/>
    <w:rsid w:val="00A04829"/>
    <w:rPr>
      <w:rFonts w:ascii="Arial" w:eastAsia="Times New Roman" w:hAnsi="Arial" w:cs="Arial"/>
      <w:lang w:eastAsia="ar-SA"/>
    </w:rPr>
  </w:style>
  <w:style w:type="paragraph" w:styleId="PargrafodaLista">
    <w:name w:val="List Paragraph"/>
    <w:basedOn w:val="Normal"/>
    <w:uiPriority w:val="34"/>
    <w:qFormat/>
    <w:rsid w:val="005B27C3"/>
    <w:pPr>
      <w:ind w:left="708"/>
    </w:pPr>
  </w:style>
  <w:style w:type="paragraph" w:styleId="Cabealho">
    <w:name w:val="header"/>
    <w:basedOn w:val="Normal"/>
    <w:link w:val="CabealhoChar"/>
    <w:uiPriority w:val="99"/>
    <w:rsid w:val="005B27C3"/>
    <w:pPr>
      <w:tabs>
        <w:tab w:val="center" w:pos="4252"/>
        <w:tab w:val="right" w:pos="8504"/>
      </w:tabs>
    </w:pPr>
    <w:rPr>
      <w:lang w:val="x-none"/>
    </w:rPr>
  </w:style>
  <w:style w:type="character" w:customStyle="1" w:styleId="CabealhoChar">
    <w:name w:val="Cabeçalho Char"/>
    <w:basedOn w:val="Fontepargpadro"/>
    <w:link w:val="Cabealho"/>
    <w:uiPriority w:val="99"/>
    <w:rsid w:val="005B27C3"/>
    <w:rPr>
      <w:rFonts w:ascii="Times New Roman" w:eastAsia="Times New Roman" w:hAnsi="Times New Roman" w:cs="Calibri"/>
      <w:sz w:val="24"/>
      <w:szCs w:val="24"/>
      <w:lang w:val="x-none" w:eastAsia="ar-SA"/>
    </w:rPr>
  </w:style>
  <w:style w:type="paragraph" w:customStyle="1" w:styleId="Normal1">
    <w:name w:val="Normal1"/>
    <w:basedOn w:val="Normal"/>
    <w:uiPriority w:val="99"/>
    <w:rsid w:val="005B27C3"/>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uppressAutoHyphens w:val="0"/>
      <w:jc w:val="both"/>
    </w:pPr>
    <w:rPr>
      <w:rFonts w:ascii="Arial" w:hAnsi="Arial" w:cs="Times New Roman"/>
      <w:spacing w:val="-3"/>
      <w:szCs w:val="20"/>
      <w:lang w:eastAsia="pt-BR"/>
    </w:rPr>
  </w:style>
  <w:style w:type="paragraph" w:styleId="Corpodetexto">
    <w:name w:val="Body Text"/>
    <w:basedOn w:val="Normal"/>
    <w:link w:val="CorpodetextoChar"/>
    <w:rsid w:val="00AD7EF2"/>
    <w:rPr>
      <w:sz w:val="28"/>
      <w:szCs w:val="20"/>
      <w:lang w:val="x-none"/>
    </w:rPr>
  </w:style>
  <w:style w:type="character" w:customStyle="1" w:styleId="CorpodetextoChar">
    <w:name w:val="Corpo de texto Char"/>
    <w:basedOn w:val="Fontepargpadro"/>
    <w:link w:val="Corpodetexto"/>
    <w:rsid w:val="00AD7EF2"/>
    <w:rPr>
      <w:rFonts w:ascii="Times New Roman" w:eastAsia="Times New Roman" w:hAnsi="Times New Roman" w:cs="Calibri"/>
      <w:sz w:val="28"/>
      <w:szCs w:val="20"/>
      <w:lang w:val="x-none" w:eastAsia="ar-SA"/>
    </w:rPr>
  </w:style>
  <w:style w:type="paragraph" w:styleId="Rodap">
    <w:name w:val="footer"/>
    <w:basedOn w:val="Normal"/>
    <w:link w:val="RodapChar"/>
    <w:uiPriority w:val="99"/>
    <w:unhideWhenUsed/>
    <w:rsid w:val="00442E3F"/>
    <w:pPr>
      <w:tabs>
        <w:tab w:val="center" w:pos="4252"/>
        <w:tab w:val="right" w:pos="8504"/>
      </w:tabs>
    </w:pPr>
  </w:style>
  <w:style w:type="character" w:customStyle="1" w:styleId="RodapChar">
    <w:name w:val="Rodapé Char"/>
    <w:basedOn w:val="Fontepargpadro"/>
    <w:link w:val="Rodap"/>
    <w:uiPriority w:val="99"/>
    <w:rsid w:val="00442E3F"/>
    <w:rPr>
      <w:rFonts w:ascii="Times New Roman" w:eastAsia="Times New Roman" w:hAnsi="Times New Roman" w:cs="Calibri"/>
      <w:sz w:val="24"/>
      <w:szCs w:val="24"/>
      <w:lang w:eastAsia="ar-SA"/>
    </w:rPr>
  </w:style>
  <w:style w:type="paragraph" w:styleId="Textodebalo">
    <w:name w:val="Balloon Text"/>
    <w:basedOn w:val="Normal"/>
    <w:link w:val="TextodebaloChar"/>
    <w:uiPriority w:val="99"/>
    <w:semiHidden/>
    <w:unhideWhenUsed/>
    <w:rsid w:val="009C7B3E"/>
    <w:rPr>
      <w:rFonts w:ascii="Tahoma" w:hAnsi="Tahoma" w:cs="Tahoma"/>
      <w:sz w:val="16"/>
      <w:szCs w:val="16"/>
    </w:rPr>
  </w:style>
  <w:style w:type="character" w:customStyle="1" w:styleId="TextodebaloChar">
    <w:name w:val="Texto de balão Char"/>
    <w:basedOn w:val="Fontepargpadro"/>
    <w:link w:val="Textodebalo"/>
    <w:uiPriority w:val="99"/>
    <w:semiHidden/>
    <w:rsid w:val="009C7B3E"/>
    <w:rPr>
      <w:rFonts w:ascii="Tahoma" w:eastAsia="Times New Roman" w:hAnsi="Tahoma" w:cs="Tahoma"/>
      <w:sz w:val="16"/>
      <w:szCs w:val="16"/>
      <w:lang w:eastAsia="ar-SA"/>
    </w:rPr>
  </w:style>
  <w:style w:type="paragraph" w:customStyle="1" w:styleId="Item">
    <w:name w:val="Item"/>
    <w:basedOn w:val="Normal"/>
    <w:rsid w:val="005C6E3E"/>
    <w:pPr>
      <w:suppressAutoHyphens w:val="0"/>
      <w:overflowPunct w:val="0"/>
      <w:autoSpaceDE w:val="0"/>
      <w:autoSpaceDN w:val="0"/>
      <w:adjustRightInd w:val="0"/>
      <w:spacing w:before="480"/>
      <w:textAlignment w:val="baseline"/>
    </w:pPr>
    <w:rPr>
      <w:rFonts w:ascii="Arial" w:hAnsi="Arial" w:cs="Times New Roman"/>
      <w:b/>
      <w:szCs w:val="20"/>
      <w:lang w:eastAsia="pt-BR"/>
    </w:rPr>
  </w:style>
  <w:style w:type="character" w:styleId="Hyperlink">
    <w:name w:val="Hyperlink"/>
    <w:basedOn w:val="Fontepargpadro"/>
    <w:unhideWhenUsed/>
    <w:rsid w:val="00594C57"/>
    <w:rPr>
      <w:color w:val="0000FF"/>
      <w:u w:val="single"/>
    </w:rPr>
  </w:style>
  <w:style w:type="character" w:customStyle="1" w:styleId="apple-converted-space">
    <w:name w:val="apple-converted-space"/>
    <w:basedOn w:val="Fontepargpadro"/>
    <w:rsid w:val="00594C57"/>
  </w:style>
  <w:style w:type="character" w:customStyle="1" w:styleId="WW8Num1z0">
    <w:name w:val="WW8Num1z0"/>
    <w:rsid w:val="00A04829"/>
    <w:rPr>
      <w:rFonts w:ascii="Wingdings" w:hAnsi="Wingdings"/>
    </w:rPr>
  </w:style>
  <w:style w:type="character" w:customStyle="1" w:styleId="WW8Num2z0">
    <w:name w:val="WW8Num2z0"/>
    <w:rsid w:val="00A04829"/>
    <w:rPr>
      <w:rFonts w:ascii="Wingdings" w:hAnsi="Wingdings"/>
    </w:rPr>
  </w:style>
  <w:style w:type="character" w:customStyle="1" w:styleId="WW8Num3z0">
    <w:name w:val="WW8Num3z0"/>
    <w:rsid w:val="00A04829"/>
    <w:rPr>
      <w:rFonts w:ascii="Wingdings" w:hAnsi="Wingdings"/>
    </w:rPr>
  </w:style>
  <w:style w:type="character" w:customStyle="1" w:styleId="WW8Num4z0">
    <w:name w:val="WW8Num4z0"/>
    <w:rsid w:val="00A04829"/>
    <w:rPr>
      <w:rFonts w:ascii="Wingdings" w:hAnsi="Wingdings"/>
      <w:sz w:val="18"/>
    </w:rPr>
  </w:style>
  <w:style w:type="character" w:customStyle="1" w:styleId="WW8Num5z0">
    <w:name w:val="WW8Num5z0"/>
    <w:rsid w:val="00A04829"/>
    <w:rPr>
      <w:rFonts w:ascii="Wingdings" w:hAnsi="Wingdings"/>
    </w:rPr>
  </w:style>
  <w:style w:type="character" w:customStyle="1" w:styleId="WW8Num6z0">
    <w:name w:val="WW8Num6z0"/>
    <w:rsid w:val="00A04829"/>
    <w:rPr>
      <w:rFonts w:ascii="Wingdings" w:hAnsi="Wingdings"/>
    </w:rPr>
  </w:style>
  <w:style w:type="character" w:customStyle="1" w:styleId="WW8Num7z0">
    <w:name w:val="WW8Num7z0"/>
    <w:rsid w:val="00A04829"/>
    <w:rPr>
      <w:b/>
      <w:i w:val="0"/>
    </w:rPr>
  </w:style>
  <w:style w:type="character" w:customStyle="1" w:styleId="WW8Num8z0">
    <w:name w:val="WW8Num8z0"/>
    <w:rsid w:val="00A04829"/>
    <w:rPr>
      <w:rFonts w:ascii="Wingdings" w:hAnsi="Wingdings"/>
    </w:rPr>
  </w:style>
  <w:style w:type="character" w:customStyle="1" w:styleId="WW8Num9z0">
    <w:name w:val="WW8Num9z0"/>
    <w:rsid w:val="00A04829"/>
    <w:rPr>
      <w:rFonts w:ascii="Symbol" w:hAnsi="Symbol"/>
      <w:color w:val="auto"/>
    </w:rPr>
  </w:style>
  <w:style w:type="character" w:customStyle="1" w:styleId="WW8Num10z0">
    <w:name w:val="WW8Num10z0"/>
    <w:rsid w:val="00A04829"/>
    <w:rPr>
      <w:rFonts w:ascii="Wingdings" w:hAnsi="Wingdings"/>
    </w:rPr>
  </w:style>
  <w:style w:type="character" w:customStyle="1" w:styleId="WW8Num11z0">
    <w:name w:val="WW8Num11z0"/>
    <w:rsid w:val="00A04829"/>
    <w:rPr>
      <w:rFonts w:ascii="Wingdings" w:hAnsi="Wingdings"/>
    </w:rPr>
  </w:style>
  <w:style w:type="character" w:customStyle="1" w:styleId="WW8Num12z0">
    <w:name w:val="WW8Num12z0"/>
    <w:rsid w:val="00A04829"/>
    <w:rPr>
      <w:rFonts w:ascii="Wingdings" w:hAnsi="Wingdings"/>
    </w:rPr>
  </w:style>
  <w:style w:type="character" w:customStyle="1" w:styleId="WW8Num14z0">
    <w:name w:val="WW8Num14z0"/>
    <w:rsid w:val="00A04829"/>
    <w:rPr>
      <w:rFonts w:ascii="Wingdings" w:hAnsi="Wingdings"/>
    </w:rPr>
  </w:style>
  <w:style w:type="character" w:customStyle="1" w:styleId="WW8Num15z0">
    <w:name w:val="WW8Num15z0"/>
    <w:rsid w:val="00A04829"/>
    <w:rPr>
      <w:rFonts w:ascii="Wingdings" w:hAnsi="Wingdings"/>
    </w:rPr>
  </w:style>
  <w:style w:type="character" w:customStyle="1" w:styleId="WW8Num16z0">
    <w:name w:val="WW8Num16z0"/>
    <w:rsid w:val="00A04829"/>
    <w:rPr>
      <w:rFonts w:ascii="Wingdings" w:hAnsi="Wingdings"/>
    </w:rPr>
  </w:style>
  <w:style w:type="character" w:customStyle="1" w:styleId="WW8Num17z0">
    <w:name w:val="WW8Num17z0"/>
    <w:rsid w:val="00A04829"/>
    <w:rPr>
      <w:rFonts w:ascii="Wingdings" w:hAnsi="Wingdings"/>
    </w:rPr>
  </w:style>
  <w:style w:type="character" w:customStyle="1" w:styleId="WW8Num18z0">
    <w:name w:val="WW8Num18z0"/>
    <w:rsid w:val="00A04829"/>
    <w:rPr>
      <w:rFonts w:ascii="Wingdings" w:hAnsi="Wingdings"/>
    </w:rPr>
  </w:style>
  <w:style w:type="character" w:customStyle="1" w:styleId="WW8Num19z0">
    <w:name w:val="WW8Num19z0"/>
    <w:rsid w:val="00A04829"/>
    <w:rPr>
      <w:rFonts w:ascii="Wingdings" w:hAnsi="Wingdings"/>
      <w:sz w:val="18"/>
      <w:szCs w:val="18"/>
    </w:rPr>
  </w:style>
  <w:style w:type="character" w:customStyle="1" w:styleId="WW8Num20z0">
    <w:name w:val="WW8Num20z0"/>
    <w:rsid w:val="00A04829"/>
    <w:rPr>
      <w:rFonts w:ascii="Wingdings" w:hAnsi="Wingdings"/>
    </w:rPr>
  </w:style>
  <w:style w:type="character" w:customStyle="1" w:styleId="WW8Num21z0">
    <w:name w:val="WW8Num21z0"/>
    <w:rsid w:val="00A04829"/>
    <w:rPr>
      <w:b/>
    </w:rPr>
  </w:style>
  <w:style w:type="character" w:customStyle="1" w:styleId="WW8Num22z0">
    <w:name w:val="WW8Num22z0"/>
    <w:rsid w:val="00A04829"/>
    <w:rPr>
      <w:rFonts w:ascii="Wingdings" w:hAnsi="Wingdings"/>
    </w:rPr>
  </w:style>
  <w:style w:type="character" w:customStyle="1" w:styleId="WW8Num23z0">
    <w:name w:val="WW8Num23z0"/>
    <w:rsid w:val="00A04829"/>
    <w:rPr>
      <w:b/>
    </w:rPr>
  </w:style>
  <w:style w:type="character" w:customStyle="1" w:styleId="WW8Num24z0">
    <w:name w:val="WW8Num24z0"/>
    <w:rsid w:val="00A04829"/>
    <w:rPr>
      <w:rFonts w:ascii="Wingdings" w:hAnsi="Wingdings"/>
    </w:rPr>
  </w:style>
  <w:style w:type="character" w:customStyle="1" w:styleId="WW8Num25z0">
    <w:name w:val="WW8Num25z0"/>
    <w:rsid w:val="00A04829"/>
    <w:rPr>
      <w:rFonts w:ascii="Wingdings" w:hAnsi="Wingdings"/>
      <w:b/>
    </w:rPr>
  </w:style>
  <w:style w:type="character" w:customStyle="1" w:styleId="WW8Num26z0">
    <w:name w:val="WW8Num26z0"/>
    <w:rsid w:val="00A04829"/>
    <w:rPr>
      <w:rFonts w:ascii="Wingdings" w:hAnsi="Wingdings"/>
    </w:rPr>
  </w:style>
  <w:style w:type="character" w:customStyle="1" w:styleId="WW8Num26z1">
    <w:name w:val="WW8Num26z1"/>
    <w:rsid w:val="00A04829"/>
    <w:rPr>
      <w:b/>
    </w:rPr>
  </w:style>
  <w:style w:type="character" w:customStyle="1" w:styleId="WW8Num27z0">
    <w:name w:val="WW8Num27z0"/>
    <w:rsid w:val="00A04829"/>
    <w:rPr>
      <w:b/>
      <w:i w:val="0"/>
    </w:rPr>
  </w:style>
  <w:style w:type="character" w:customStyle="1" w:styleId="WW8Num27z1">
    <w:name w:val="WW8Num27z1"/>
    <w:rsid w:val="00A04829"/>
    <w:rPr>
      <w:rFonts w:ascii="Wingdings" w:hAnsi="Wingdings"/>
      <w:b/>
      <w:i w:val="0"/>
    </w:rPr>
  </w:style>
  <w:style w:type="character" w:customStyle="1" w:styleId="WW8Num28z0">
    <w:name w:val="WW8Num28z0"/>
    <w:rsid w:val="00A04829"/>
    <w:rPr>
      <w:rFonts w:ascii="Wingdings" w:hAnsi="Wingdings"/>
    </w:rPr>
  </w:style>
  <w:style w:type="character" w:customStyle="1" w:styleId="WW8Num29z0">
    <w:name w:val="WW8Num29z0"/>
    <w:rsid w:val="00A04829"/>
    <w:rPr>
      <w:rFonts w:ascii="Symbol" w:hAnsi="Symbol"/>
    </w:rPr>
  </w:style>
  <w:style w:type="character" w:customStyle="1" w:styleId="WW8Num30z0">
    <w:name w:val="WW8Num30z0"/>
    <w:rsid w:val="00A04829"/>
    <w:rPr>
      <w:rFonts w:ascii="Wingdings" w:hAnsi="Wingdings"/>
      <w:b/>
      <w:i w:val="0"/>
      <w:sz w:val="18"/>
      <w:szCs w:val="18"/>
    </w:rPr>
  </w:style>
  <w:style w:type="character" w:customStyle="1" w:styleId="WW8Num31z0">
    <w:name w:val="WW8Num31z0"/>
    <w:rsid w:val="00A04829"/>
    <w:rPr>
      <w:rFonts w:ascii="Wingdings" w:hAnsi="Wingdings"/>
    </w:rPr>
  </w:style>
  <w:style w:type="character" w:customStyle="1" w:styleId="WW8Num32z0">
    <w:name w:val="WW8Num32z0"/>
    <w:rsid w:val="00A04829"/>
    <w:rPr>
      <w:rFonts w:ascii="Wingdings" w:hAnsi="Wingdings"/>
      <w:b/>
      <w:sz w:val="18"/>
      <w:szCs w:val="18"/>
    </w:rPr>
  </w:style>
  <w:style w:type="character" w:customStyle="1" w:styleId="WW8Num33z0">
    <w:name w:val="WW8Num33z0"/>
    <w:rsid w:val="00A04829"/>
    <w:rPr>
      <w:rFonts w:ascii="Symbol" w:hAnsi="Symbol"/>
    </w:rPr>
  </w:style>
  <w:style w:type="character" w:customStyle="1" w:styleId="WW8Num34z0">
    <w:name w:val="WW8Num34z0"/>
    <w:rsid w:val="00A04829"/>
    <w:rPr>
      <w:rFonts w:ascii="Wingdings" w:hAnsi="Wingdings"/>
    </w:rPr>
  </w:style>
  <w:style w:type="character" w:customStyle="1" w:styleId="WW8Num35z0">
    <w:name w:val="WW8Num35z0"/>
    <w:rsid w:val="00A04829"/>
    <w:rPr>
      <w:b/>
      <w:i w:val="0"/>
      <w:color w:val="0000FF"/>
      <w:sz w:val="24"/>
      <w:szCs w:val="24"/>
    </w:rPr>
  </w:style>
  <w:style w:type="character" w:customStyle="1" w:styleId="WW8Num36z0">
    <w:name w:val="WW8Num36z0"/>
    <w:rsid w:val="00A04829"/>
    <w:rPr>
      <w:rFonts w:ascii="Wingdings" w:hAnsi="Wingdings"/>
    </w:rPr>
  </w:style>
  <w:style w:type="character" w:customStyle="1" w:styleId="WW8Num37z0">
    <w:name w:val="WW8Num37z0"/>
    <w:rsid w:val="00A04829"/>
    <w:rPr>
      <w:rFonts w:ascii="Wingdings" w:hAnsi="Wingdings"/>
      <w:b/>
      <w:i w:val="0"/>
    </w:rPr>
  </w:style>
  <w:style w:type="character" w:customStyle="1" w:styleId="WW8Num38z0">
    <w:name w:val="WW8Num38z0"/>
    <w:rsid w:val="00A04829"/>
    <w:rPr>
      <w:rFonts w:ascii="Symbol" w:hAnsi="Symbol"/>
    </w:rPr>
  </w:style>
  <w:style w:type="character" w:customStyle="1" w:styleId="WW8Num39z0">
    <w:name w:val="WW8Num39z0"/>
    <w:rsid w:val="00A04829"/>
    <w:rPr>
      <w:b/>
      <w:i w:val="0"/>
    </w:rPr>
  </w:style>
  <w:style w:type="character" w:customStyle="1" w:styleId="WW8Num40z0">
    <w:name w:val="WW8Num40z0"/>
    <w:rsid w:val="00A04829"/>
    <w:rPr>
      <w:rFonts w:ascii="Wingdings" w:hAnsi="Wingdings"/>
      <w:b/>
      <w:i w:val="0"/>
      <w:sz w:val="18"/>
      <w:szCs w:val="18"/>
    </w:rPr>
  </w:style>
  <w:style w:type="character" w:customStyle="1" w:styleId="WW8Num41z0">
    <w:name w:val="WW8Num41z0"/>
    <w:rsid w:val="00A04829"/>
    <w:rPr>
      <w:rFonts w:ascii="Wingdings" w:hAnsi="Wingdings"/>
    </w:rPr>
  </w:style>
  <w:style w:type="character" w:customStyle="1" w:styleId="WW8Num42z0">
    <w:name w:val="WW8Num42z0"/>
    <w:rsid w:val="00A04829"/>
    <w:rPr>
      <w:rFonts w:ascii="Wingdings" w:hAnsi="Wingdings"/>
    </w:rPr>
  </w:style>
  <w:style w:type="character" w:customStyle="1" w:styleId="WW8Num43z0">
    <w:name w:val="WW8Num43z0"/>
    <w:rsid w:val="00A04829"/>
    <w:rPr>
      <w:rFonts w:ascii="Symbol" w:hAnsi="Symbol"/>
    </w:rPr>
  </w:style>
  <w:style w:type="character" w:customStyle="1" w:styleId="WW8Num44z0">
    <w:name w:val="WW8Num44z0"/>
    <w:rsid w:val="00A04829"/>
    <w:rPr>
      <w:rFonts w:ascii="Wingdings" w:hAnsi="Wingdings"/>
    </w:rPr>
  </w:style>
  <w:style w:type="character" w:customStyle="1" w:styleId="WW8Num45z0">
    <w:name w:val="WW8Num45z0"/>
    <w:rsid w:val="00A04829"/>
    <w:rPr>
      <w:rFonts w:ascii="Wingdings" w:hAnsi="Wingdings"/>
    </w:rPr>
  </w:style>
  <w:style w:type="character" w:customStyle="1" w:styleId="WW8Num46z0">
    <w:name w:val="WW8Num46z0"/>
    <w:rsid w:val="00A04829"/>
    <w:rPr>
      <w:rFonts w:ascii="Wingdings" w:hAnsi="Wingdings"/>
      <w:sz w:val="18"/>
      <w:szCs w:val="24"/>
    </w:rPr>
  </w:style>
  <w:style w:type="character" w:customStyle="1" w:styleId="WW8Num47z0">
    <w:name w:val="WW8Num47z0"/>
    <w:rsid w:val="00A04829"/>
    <w:rPr>
      <w:b/>
    </w:rPr>
  </w:style>
  <w:style w:type="character" w:customStyle="1" w:styleId="WW8Num48z0">
    <w:name w:val="WW8Num48z0"/>
    <w:rsid w:val="00A04829"/>
    <w:rPr>
      <w:rFonts w:ascii="Symbol" w:hAnsi="Symbol"/>
      <w:sz w:val="18"/>
    </w:rPr>
  </w:style>
  <w:style w:type="character" w:customStyle="1" w:styleId="WW8Num49z0">
    <w:name w:val="WW8Num49z0"/>
    <w:rsid w:val="00A04829"/>
    <w:rPr>
      <w:rFonts w:ascii="Wingdings" w:hAnsi="Wingdings"/>
    </w:rPr>
  </w:style>
  <w:style w:type="character" w:customStyle="1" w:styleId="WW8Num50z0">
    <w:name w:val="WW8Num50z0"/>
    <w:rsid w:val="00A04829"/>
    <w:rPr>
      <w:rFonts w:ascii="Wingdings" w:hAnsi="Wingdings"/>
    </w:rPr>
  </w:style>
  <w:style w:type="character" w:customStyle="1" w:styleId="WW8Num51z0">
    <w:name w:val="WW8Num51z0"/>
    <w:rsid w:val="00A04829"/>
    <w:rPr>
      <w:rFonts w:ascii="Symbol" w:hAnsi="Symbol"/>
    </w:rPr>
  </w:style>
  <w:style w:type="character" w:customStyle="1" w:styleId="WW8Num52z0">
    <w:name w:val="WW8Num52z0"/>
    <w:rsid w:val="00A04829"/>
    <w:rPr>
      <w:rFonts w:ascii="Wingdings" w:hAnsi="Wingdings"/>
    </w:rPr>
  </w:style>
  <w:style w:type="character" w:customStyle="1" w:styleId="WW8Num53z0">
    <w:name w:val="WW8Num53z0"/>
    <w:rsid w:val="00A04829"/>
    <w:rPr>
      <w:rFonts w:ascii="Wingdings" w:hAnsi="Wingdings"/>
    </w:rPr>
  </w:style>
  <w:style w:type="character" w:customStyle="1" w:styleId="WW8Num54z0">
    <w:name w:val="WW8Num54z0"/>
    <w:rsid w:val="00A04829"/>
    <w:rPr>
      <w:rFonts w:ascii="Wingdings" w:hAnsi="Wingdings"/>
    </w:rPr>
  </w:style>
  <w:style w:type="character" w:customStyle="1" w:styleId="WW8Num55z0">
    <w:name w:val="WW8Num55z0"/>
    <w:rsid w:val="00A04829"/>
    <w:rPr>
      <w:rFonts w:ascii="Wingdings" w:hAnsi="Wingdings"/>
      <w:sz w:val="18"/>
      <w:szCs w:val="24"/>
    </w:rPr>
  </w:style>
  <w:style w:type="character" w:customStyle="1" w:styleId="Absatz-Standardschriftart">
    <w:name w:val="Absatz-Standardschriftart"/>
    <w:rsid w:val="00A04829"/>
  </w:style>
  <w:style w:type="character" w:customStyle="1" w:styleId="WW-Absatz-Standardschriftart">
    <w:name w:val="WW-Absatz-Standardschriftart"/>
    <w:rsid w:val="00A04829"/>
  </w:style>
  <w:style w:type="character" w:customStyle="1" w:styleId="WW8Num13z0">
    <w:name w:val="WW8Num13z0"/>
    <w:rsid w:val="00A04829"/>
    <w:rPr>
      <w:rFonts w:ascii="Wingdings" w:hAnsi="Wingdings"/>
    </w:rPr>
  </w:style>
  <w:style w:type="character" w:customStyle="1" w:styleId="WW8Num39z1">
    <w:name w:val="WW8Num39z1"/>
    <w:rsid w:val="00A04829"/>
    <w:rPr>
      <w:rFonts w:ascii="Wingdings" w:hAnsi="Wingdings"/>
    </w:rPr>
  </w:style>
  <w:style w:type="character" w:customStyle="1" w:styleId="WW8Num40z1">
    <w:name w:val="WW8Num40z1"/>
    <w:rsid w:val="00A04829"/>
    <w:rPr>
      <w:rFonts w:ascii="Wingdings" w:hAnsi="Wingdings"/>
      <w:b/>
      <w:i w:val="0"/>
    </w:rPr>
  </w:style>
  <w:style w:type="character" w:customStyle="1" w:styleId="WW8Num42z1">
    <w:name w:val="WW8Num42z1"/>
    <w:rsid w:val="00A04829"/>
    <w:rPr>
      <w:rFonts w:ascii="Courier New" w:hAnsi="Courier New" w:cs="Courier New"/>
    </w:rPr>
  </w:style>
  <w:style w:type="character" w:customStyle="1" w:styleId="WW8Num42z3">
    <w:name w:val="WW8Num42z3"/>
    <w:rsid w:val="00A04829"/>
    <w:rPr>
      <w:rFonts w:ascii="Symbol" w:hAnsi="Symbol"/>
    </w:rPr>
  </w:style>
  <w:style w:type="character" w:customStyle="1" w:styleId="WW8Num43z1">
    <w:name w:val="WW8Num43z1"/>
    <w:rsid w:val="00A04829"/>
    <w:rPr>
      <w:rFonts w:ascii="Courier New" w:hAnsi="Courier New" w:cs="Courier New"/>
    </w:rPr>
  </w:style>
  <w:style w:type="character" w:customStyle="1" w:styleId="WW8Num43z2">
    <w:name w:val="WW8Num43z2"/>
    <w:rsid w:val="00A04829"/>
    <w:rPr>
      <w:rFonts w:ascii="Wingdings" w:hAnsi="Wingdings"/>
    </w:rPr>
  </w:style>
  <w:style w:type="character" w:customStyle="1" w:styleId="WW8Num44z1">
    <w:name w:val="WW8Num44z1"/>
    <w:rsid w:val="00A04829"/>
    <w:rPr>
      <w:rFonts w:ascii="Courier New" w:hAnsi="Courier New" w:cs="Courier New"/>
    </w:rPr>
  </w:style>
  <w:style w:type="character" w:customStyle="1" w:styleId="WW8Num44z3">
    <w:name w:val="WW8Num44z3"/>
    <w:rsid w:val="00A04829"/>
    <w:rPr>
      <w:rFonts w:ascii="Symbol" w:hAnsi="Symbol"/>
    </w:rPr>
  </w:style>
  <w:style w:type="character" w:customStyle="1" w:styleId="WW8Num45z1">
    <w:name w:val="WW8Num45z1"/>
    <w:rsid w:val="00A04829"/>
    <w:rPr>
      <w:rFonts w:ascii="Courier New" w:hAnsi="Courier New" w:cs="Courier New"/>
    </w:rPr>
  </w:style>
  <w:style w:type="character" w:customStyle="1" w:styleId="WW8Num45z2">
    <w:name w:val="WW8Num45z2"/>
    <w:rsid w:val="00A04829"/>
    <w:rPr>
      <w:rFonts w:ascii="Wingdings" w:hAnsi="Wingdings"/>
    </w:rPr>
  </w:style>
  <w:style w:type="character" w:customStyle="1" w:styleId="WW8Num46z1">
    <w:name w:val="WW8Num46z1"/>
    <w:rsid w:val="00A04829"/>
    <w:rPr>
      <w:rFonts w:ascii="Courier New" w:hAnsi="Courier New" w:cs="Courier New"/>
    </w:rPr>
  </w:style>
  <w:style w:type="character" w:customStyle="1" w:styleId="WW8Num46z2">
    <w:name w:val="WW8Num46z2"/>
    <w:rsid w:val="00A04829"/>
    <w:rPr>
      <w:rFonts w:ascii="Wingdings" w:hAnsi="Wingdings"/>
    </w:rPr>
  </w:style>
  <w:style w:type="character" w:customStyle="1" w:styleId="WW8Num46z3">
    <w:name w:val="WW8Num46z3"/>
    <w:rsid w:val="00A04829"/>
    <w:rPr>
      <w:rFonts w:ascii="Symbol" w:hAnsi="Symbol"/>
    </w:rPr>
  </w:style>
  <w:style w:type="character" w:customStyle="1" w:styleId="WW8Num47z1">
    <w:name w:val="WW8Num47z1"/>
    <w:rsid w:val="00A04829"/>
    <w:rPr>
      <w:rFonts w:ascii="Symbol" w:hAnsi="Symbol"/>
      <w:b/>
      <w:sz w:val="18"/>
    </w:rPr>
  </w:style>
  <w:style w:type="character" w:customStyle="1" w:styleId="WW8Num47z3">
    <w:name w:val="WW8Num47z3"/>
    <w:rsid w:val="00A04829"/>
    <w:rPr>
      <w:rFonts w:ascii="Symbol" w:hAnsi="Symbol"/>
    </w:rPr>
  </w:style>
  <w:style w:type="character" w:customStyle="1" w:styleId="WW8Num48z1">
    <w:name w:val="WW8Num48z1"/>
    <w:rsid w:val="00A04829"/>
    <w:rPr>
      <w:rFonts w:ascii="Courier New" w:hAnsi="Courier New" w:cs="Courier New"/>
    </w:rPr>
  </w:style>
  <w:style w:type="character" w:customStyle="1" w:styleId="WW8Num48z2">
    <w:name w:val="WW8Num48z2"/>
    <w:rsid w:val="00A04829"/>
    <w:rPr>
      <w:rFonts w:ascii="Wingdings" w:hAnsi="Wingdings"/>
    </w:rPr>
  </w:style>
  <w:style w:type="character" w:customStyle="1" w:styleId="WW8Num48z3">
    <w:name w:val="WW8Num48z3"/>
    <w:rsid w:val="00A04829"/>
    <w:rPr>
      <w:rFonts w:ascii="Symbol" w:hAnsi="Symbol"/>
    </w:rPr>
  </w:style>
  <w:style w:type="character" w:customStyle="1" w:styleId="WW8Num49z1">
    <w:name w:val="WW8Num49z1"/>
    <w:rsid w:val="00A04829"/>
    <w:rPr>
      <w:rFonts w:ascii="Courier New" w:hAnsi="Courier New" w:cs="Courier New"/>
    </w:rPr>
  </w:style>
  <w:style w:type="character" w:customStyle="1" w:styleId="WW8Num49z3">
    <w:name w:val="WW8Num49z3"/>
    <w:rsid w:val="00A04829"/>
    <w:rPr>
      <w:rFonts w:ascii="Symbol" w:hAnsi="Symbol"/>
    </w:rPr>
  </w:style>
  <w:style w:type="character" w:customStyle="1" w:styleId="WW8Num50z1">
    <w:name w:val="WW8Num50z1"/>
    <w:rsid w:val="00A04829"/>
    <w:rPr>
      <w:rFonts w:ascii="Courier New" w:hAnsi="Courier New" w:cs="Courier New"/>
    </w:rPr>
  </w:style>
  <w:style w:type="character" w:customStyle="1" w:styleId="WW8Num50z3">
    <w:name w:val="WW8Num50z3"/>
    <w:rsid w:val="00A04829"/>
    <w:rPr>
      <w:rFonts w:ascii="Symbol" w:hAnsi="Symbol"/>
    </w:rPr>
  </w:style>
  <w:style w:type="character" w:customStyle="1" w:styleId="WW8Num51z1">
    <w:name w:val="WW8Num51z1"/>
    <w:rsid w:val="00A04829"/>
    <w:rPr>
      <w:rFonts w:ascii="Courier New" w:hAnsi="Courier New" w:cs="Courier New"/>
    </w:rPr>
  </w:style>
  <w:style w:type="character" w:customStyle="1" w:styleId="WW8Num51z2">
    <w:name w:val="WW8Num51z2"/>
    <w:rsid w:val="00A04829"/>
    <w:rPr>
      <w:rFonts w:ascii="Wingdings" w:hAnsi="Wingdings"/>
    </w:rPr>
  </w:style>
  <w:style w:type="character" w:customStyle="1" w:styleId="WW8Num52z1">
    <w:name w:val="WW8Num52z1"/>
    <w:rsid w:val="00A04829"/>
    <w:rPr>
      <w:rFonts w:ascii="Courier New" w:hAnsi="Courier New" w:cs="Courier New"/>
    </w:rPr>
  </w:style>
  <w:style w:type="character" w:customStyle="1" w:styleId="WW8Num52z3">
    <w:name w:val="WW8Num52z3"/>
    <w:rsid w:val="00A04829"/>
    <w:rPr>
      <w:rFonts w:ascii="Symbol" w:hAnsi="Symbol"/>
    </w:rPr>
  </w:style>
  <w:style w:type="character" w:customStyle="1" w:styleId="WW8Num53z1">
    <w:name w:val="WW8Num53z1"/>
    <w:rsid w:val="00A04829"/>
    <w:rPr>
      <w:rFonts w:ascii="Courier New" w:hAnsi="Courier New" w:cs="Courier New"/>
    </w:rPr>
  </w:style>
  <w:style w:type="character" w:customStyle="1" w:styleId="WW8Num53z3">
    <w:name w:val="WW8Num53z3"/>
    <w:rsid w:val="00A04829"/>
    <w:rPr>
      <w:rFonts w:ascii="Symbol" w:hAnsi="Symbol"/>
    </w:rPr>
  </w:style>
  <w:style w:type="character" w:customStyle="1" w:styleId="WW8Num54z1">
    <w:name w:val="WW8Num54z1"/>
    <w:rsid w:val="00A04829"/>
    <w:rPr>
      <w:rFonts w:ascii="Wingdings" w:hAnsi="Wingdings"/>
    </w:rPr>
  </w:style>
  <w:style w:type="character" w:customStyle="1" w:styleId="WW8Num54z3">
    <w:name w:val="WW8Num54z3"/>
    <w:rsid w:val="00A04829"/>
    <w:rPr>
      <w:rFonts w:ascii="Symbol" w:hAnsi="Symbol"/>
    </w:rPr>
  </w:style>
  <w:style w:type="character" w:customStyle="1" w:styleId="WW8Num55z1">
    <w:name w:val="WW8Num55z1"/>
    <w:rsid w:val="00A04829"/>
    <w:rPr>
      <w:rFonts w:ascii="Courier New" w:hAnsi="Courier New" w:cs="Courier New"/>
    </w:rPr>
  </w:style>
  <w:style w:type="character" w:customStyle="1" w:styleId="WW8Num55z2">
    <w:name w:val="WW8Num55z2"/>
    <w:rsid w:val="00A04829"/>
    <w:rPr>
      <w:rFonts w:ascii="Wingdings" w:hAnsi="Wingdings"/>
    </w:rPr>
  </w:style>
  <w:style w:type="character" w:customStyle="1" w:styleId="WW8Num55z3">
    <w:name w:val="WW8Num55z3"/>
    <w:rsid w:val="00A04829"/>
    <w:rPr>
      <w:rFonts w:ascii="Symbol" w:hAnsi="Symbol"/>
    </w:rPr>
  </w:style>
  <w:style w:type="character" w:customStyle="1" w:styleId="WW8Num56z1">
    <w:name w:val="WW8Num56z1"/>
    <w:rsid w:val="00A04829"/>
    <w:rPr>
      <w:b/>
    </w:rPr>
  </w:style>
  <w:style w:type="character" w:customStyle="1" w:styleId="WW8Num57z0">
    <w:name w:val="WW8Num57z0"/>
    <w:rsid w:val="00A04829"/>
    <w:rPr>
      <w:rFonts w:ascii="Wingdings" w:hAnsi="Wingdings"/>
    </w:rPr>
  </w:style>
  <w:style w:type="character" w:customStyle="1" w:styleId="WW8Num57z1">
    <w:name w:val="WW8Num57z1"/>
    <w:rsid w:val="00A04829"/>
    <w:rPr>
      <w:rFonts w:ascii="Courier New" w:hAnsi="Courier New" w:cs="Courier New"/>
    </w:rPr>
  </w:style>
  <w:style w:type="character" w:customStyle="1" w:styleId="WW8Num57z3">
    <w:name w:val="WW8Num57z3"/>
    <w:rsid w:val="00A04829"/>
    <w:rPr>
      <w:rFonts w:ascii="Symbol" w:hAnsi="Symbol"/>
    </w:rPr>
  </w:style>
  <w:style w:type="character" w:customStyle="1" w:styleId="WW8Num58z0">
    <w:name w:val="WW8Num58z0"/>
    <w:rsid w:val="00A04829"/>
    <w:rPr>
      <w:rFonts w:ascii="Wingdings" w:hAnsi="Wingdings"/>
    </w:rPr>
  </w:style>
  <w:style w:type="character" w:customStyle="1" w:styleId="WW8Num58z1">
    <w:name w:val="WW8Num58z1"/>
    <w:rsid w:val="00A04829"/>
    <w:rPr>
      <w:rFonts w:ascii="Courier New" w:hAnsi="Courier New" w:cs="Courier New"/>
    </w:rPr>
  </w:style>
  <w:style w:type="character" w:customStyle="1" w:styleId="WW8Num58z3">
    <w:name w:val="WW8Num58z3"/>
    <w:rsid w:val="00A04829"/>
    <w:rPr>
      <w:rFonts w:ascii="Symbol" w:hAnsi="Symbol"/>
    </w:rPr>
  </w:style>
  <w:style w:type="character" w:customStyle="1" w:styleId="WW8Num59z0">
    <w:name w:val="WW8Num59z0"/>
    <w:rsid w:val="00A04829"/>
    <w:rPr>
      <w:rFonts w:ascii="Wingdings" w:hAnsi="Wingdings"/>
    </w:rPr>
  </w:style>
  <w:style w:type="character" w:customStyle="1" w:styleId="WW8Num59z1">
    <w:name w:val="WW8Num59z1"/>
    <w:rsid w:val="00A04829"/>
    <w:rPr>
      <w:rFonts w:ascii="Courier New" w:hAnsi="Courier New" w:cs="Courier New"/>
    </w:rPr>
  </w:style>
  <w:style w:type="character" w:customStyle="1" w:styleId="WW8Num59z3">
    <w:name w:val="WW8Num59z3"/>
    <w:rsid w:val="00A04829"/>
    <w:rPr>
      <w:rFonts w:ascii="Symbol" w:hAnsi="Symbol"/>
    </w:rPr>
  </w:style>
  <w:style w:type="character" w:customStyle="1" w:styleId="WW8Num60z0">
    <w:name w:val="WW8Num60z0"/>
    <w:rsid w:val="00A04829"/>
    <w:rPr>
      <w:rFonts w:ascii="Wingdings" w:hAnsi="Wingdings"/>
    </w:rPr>
  </w:style>
  <w:style w:type="character" w:customStyle="1" w:styleId="WW8Num60z1">
    <w:name w:val="WW8Num60z1"/>
    <w:rsid w:val="00A04829"/>
    <w:rPr>
      <w:rFonts w:ascii="Courier New" w:hAnsi="Courier New" w:cs="Courier New"/>
    </w:rPr>
  </w:style>
  <w:style w:type="character" w:customStyle="1" w:styleId="WW8Num60z3">
    <w:name w:val="WW8Num60z3"/>
    <w:rsid w:val="00A04829"/>
    <w:rPr>
      <w:rFonts w:ascii="Symbol" w:hAnsi="Symbol"/>
    </w:rPr>
  </w:style>
  <w:style w:type="character" w:customStyle="1" w:styleId="WW8Num61z0">
    <w:name w:val="WW8Num61z0"/>
    <w:rsid w:val="00A04829"/>
    <w:rPr>
      <w:rFonts w:ascii="Symbol" w:hAnsi="Symbol"/>
    </w:rPr>
  </w:style>
  <w:style w:type="character" w:customStyle="1" w:styleId="WW8Num61z1">
    <w:name w:val="WW8Num61z1"/>
    <w:rsid w:val="00A04829"/>
    <w:rPr>
      <w:rFonts w:ascii="Courier New" w:hAnsi="Courier New" w:cs="Courier New"/>
    </w:rPr>
  </w:style>
  <w:style w:type="character" w:customStyle="1" w:styleId="WW8Num61z2">
    <w:name w:val="WW8Num61z2"/>
    <w:rsid w:val="00A04829"/>
    <w:rPr>
      <w:rFonts w:ascii="Wingdings" w:hAnsi="Wingdings"/>
    </w:rPr>
  </w:style>
  <w:style w:type="character" w:customStyle="1" w:styleId="WW8Num62z0">
    <w:name w:val="WW8Num62z0"/>
    <w:rsid w:val="00A04829"/>
    <w:rPr>
      <w:rFonts w:ascii="Wingdings" w:hAnsi="Wingdings"/>
      <w:sz w:val="18"/>
      <w:szCs w:val="24"/>
    </w:rPr>
  </w:style>
  <w:style w:type="character" w:customStyle="1" w:styleId="WW8Num62z1">
    <w:name w:val="WW8Num62z1"/>
    <w:rsid w:val="00A04829"/>
    <w:rPr>
      <w:rFonts w:ascii="Courier New" w:hAnsi="Courier New" w:cs="Courier New"/>
    </w:rPr>
  </w:style>
  <w:style w:type="character" w:customStyle="1" w:styleId="WW8Num62z2">
    <w:name w:val="WW8Num62z2"/>
    <w:rsid w:val="00A04829"/>
    <w:rPr>
      <w:rFonts w:ascii="Wingdings" w:hAnsi="Wingdings"/>
    </w:rPr>
  </w:style>
  <w:style w:type="character" w:customStyle="1" w:styleId="WW8Num62z3">
    <w:name w:val="WW8Num62z3"/>
    <w:rsid w:val="00A04829"/>
    <w:rPr>
      <w:rFonts w:ascii="Symbol" w:hAnsi="Symbol"/>
    </w:rPr>
  </w:style>
  <w:style w:type="character" w:customStyle="1" w:styleId="WW8Num63z0">
    <w:name w:val="WW8Num63z0"/>
    <w:rsid w:val="00A04829"/>
    <w:rPr>
      <w:rFonts w:ascii="Wingdings" w:hAnsi="Wingdings"/>
    </w:rPr>
  </w:style>
  <w:style w:type="character" w:customStyle="1" w:styleId="WW8Num63z1">
    <w:name w:val="WW8Num63z1"/>
    <w:rsid w:val="00A04829"/>
    <w:rPr>
      <w:rFonts w:ascii="Courier New" w:hAnsi="Courier New" w:cs="Courier New"/>
    </w:rPr>
  </w:style>
  <w:style w:type="character" w:customStyle="1" w:styleId="WW8Num63z3">
    <w:name w:val="WW8Num63z3"/>
    <w:rsid w:val="00A04829"/>
    <w:rPr>
      <w:rFonts w:ascii="Symbol" w:hAnsi="Symbol"/>
    </w:rPr>
  </w:style>
  <w:style w:type="character" w:customStyle="1" w:styleId="WW8Num64z0">
    <w:name w:val="WW8Num64z0"/>
    <w:rsid w:val="00A04829"/>
    <w:rPr>
      <w:rFonts w:ascii="Wingdings" w:hAnsi="Wingdings"/>
    </w:rPr>
  </w:style>
  <w:style w:type="character" w:customStyle="1" w:styleId="WW8Num64z1">
    <w:name w:val="WW8Num64z1"/>
    <w:rsid w:val="00A04829"/>
    <w:rPr>
      <w:rFonts w:ascii="Courier New" w:hAnsi="Courier New" w:cs="Courier New"/>
    </w:rPr>
  </w:style>
  <w:style w:type="character" w:customStyle="1" w:styleId="WW8Num64z3">
    <w:name w:val="WW8Num64z3"/>
    <w:rsid w:val="00A04829"/>
    <w:rPr>
      <w:rFonts w:ascii="Symbol" w:hAnsi="Symbol"/>
    </w:rPr>
  </w:style>
  <w:style w:type="character" w:customStyle="1" w:styleId="WW8Num65z0">
    <w:name w:val="WW8Num65z0"/>
    <w:rsid w:val="00A04829"/>
    <w:rPr>
      <w:rFonts w:ascii="Wingdings" w:hAnsi="Wingdings"/>
    </w:rPr>
  </w:style>
  <w:style w:type="character" w:customStyle="1" w:styleId="WW8Num65z1">
    <w:name w:val="WW8Num65z1"/>
    <w:rsid w:val="00A04829"/>
    <w:rPr>
      <w:rFonts w:ascii="Courier New" w:hAnsi="Courier New" w:cs="Courier New"/>
    </w:rPr>
  </w:style>
  <w:style w:type="character" w:customStyle="1" w:styleId="WW8Num65z3">
    <w:name w:val="WW8Num65z3"/>
    <w:rsid w:val="00A04829"/>
    <w:rPr>
      <w:rFonts w:ascii="Symbol" w:hAnsi="Symbol"/>
    </w:rPr>
  </w:style>
  <w:style w:type="character" w:customStyle="1" w:styleId="WW8Num66z0">
    <w:name w:val="WW8Num66z0"/>
    <w:rsid w:val="00A04829"/>
    <w:rPr>
      <w:rFonts w:ascii="Wingdings" w:hAnsi="Wingdings"/>
    </w:rPr>
  </w:style>
  <w:style w:type="character" w:customStyle="1" w:styleId="WW8Num66z1">
    <w:name w:val="WW8Num66z1"/>
    <w:rsid w:val="00A04829"/>
    <w:rPr>
      <w:rFonts w:ascii="Courier New" w:hAnsi="Courier New" w:cs="Courier New"/>
    </w:rPr>
  </w:style>
  <w:style w:type="character" w:customStyle="1" w:styleId="WW8Num66z3">
    <w:name w:val="WW8Num66z3"/>
    <w:rsid w:val="00A04829"/>
    <w:rPr>
      <w:rFonts w:ascii="Symbol" w:hAnsi="Symbol"/>
    </w:rPr>
  </w:style>
  <w:style w:type="character" w:customStyle="1" w:styleId="WW8Num67z0">
    <w:name w:val="WW8Num67z0"/>
    <w:rsid w:val="00A04829"/>
    <w:rPr>
      <w:b/>
    </w:rPr>
  </w:style>
  <w:style w:type="character" w:customStyle="1" w:styleId="WW8Num67z1">
    <w:name w:val="WW8Num67z1"/>
    <w:rsid w:val="00A04829"/>
    <w:rPr>
      <w:rFonts w:ascii="Courier New" w:hAnsi="Courier New" w:cs="Courier New"/>
    </w:rPr>
  </w:style>
  <w:style w:type="character" w:customStyle="1" w:styleId="WW8Num67z3">
    <w:name w:val="WW8Num67z3"/>
    <w:rsid w:val="00A04829"/>
    <w:rPr>
      <w:rFonts w:ascii="Symbol" w:hAnsi="Symbol"/>
    </w:rPr>
  </w:style>
  <w:style w:type="character" w:customStyle="1" w:styleId="WW8Num68z0">
    <w:name w:val="WW8Num68z0"/>
    <w:rsid w:val="00A04829"/>
    <w:rPr>
      <w:rFonts w:ascii="Wingdings" w:hAnsi="Wingdings"/>
      <w:b/>
      <w:i w:val="0"/>
      <w:color w:val="0000FF"/>
      <w:sz w:val="24"/>
      <w:szCs w:val="24"/>
    </w:rPr>
  </w:style>
  <w:style w:type="character" w:customStyle="1" w:styleId="WW8Num68z1">
    <w:name w:val="WW8Num68z1"/>
    <w:rsid w:val="00A04829"/>
    <w:rPr>
      <w:rFonts w:ascii="Courier New" w:hAnsi="Courier New" w:cs="Courier New"/>
    </w:rPr>
  </w:style>
  <w:style w:type="character" w:customStyle="1" w:styleId="WW8Num68z3">
    <w:name w:val="WW8Num68z3"/>
    <w:rsid w:val="00A04829"/>
    <w:rPr>
      <w:rFonts w:ascii="Symbol" w:hAnsi="Symbol"/>
    </w:rPr>
  </w:style>
  <w:style w:type="character" w:customStyle="1" w:styleId="WW8Num69z0">
    <w:name w:val="WW8Num69z0"/>
    <w:rsid w:val="00A04829"/>
    <w:rPr>
      <w:rFonts w:ascii="Wingdings" w:hAnsi="Wingdings"/>
    </w:rPr>
  </w:style>
  <w:style w:type="character" w:customStyle="1" w:styleId="WW8Num69z1">
    <w:name w:val="WW8Num69z1"/>
    <w:rsid w:val="00A04829"/>
    <w:rPr>
      <w:b/>
    </w:rPr>
  </w:style>
  <w:style w:type="character" w:customStyle="1" w:styleId="WW8Num69z3">
    <w:name w:val="WW8Num69z3"/>
    <w:rsid w:val="00A04829"/>
    <w:rPr>
      <w:rFonts w:ascii="Symbol" w:hAnsi="Symbol"/>
    </w:rPr>
  </w:style>
  <w:style w:type="character" w:customStyle="1" w:styleId="WW8Num70z0">
    <w:name w:val="WW8Num70z0"/>
    <w:rsid w:val="00A04829"/>
    <w:rPr>
      <w:rFonts w:ascii="Symbol" w:hAnsi="Symbol"/>
    </w:rPr>
  </w:style>
  <w:style w:type="character" w:customStyle="1" w:styleId="WW8Num70z1">
    <w:name w:val="WW8Num70z1"/>
    <w:rsid w:val="00A04829"/>
    <w:rPr>
      <w:rFonts w:ascii="Courier New" w:hAnsi="Courier New" w:cs="Courier New"/>
    </w:rPr>
  </w:style>
  <w:style w:type="character" w:customStyle="1" w:styleId="WW8Num70z3">
    <w:name w:val="WW8Num70z3"/>
    <w:rsid w:val="00A04829"/>
    <w:rPr>
      <w:rFonts w:ascii="Symbol" w:hAnsi="Symbol"/>
    </w:rPr>
  </w:style>
  <w:style w:type="character" w:customStyle="1" w:styleId="WW8Num71z0">
    <w:name w:val="WW8Num71z0"/>
    <w:rsid w:val="00A04829"/>
    <w:rPr>
      <w:rFonts w:ascii="Wingdings" w:hAnsi="Wingdings"/>
      <w:sz w:val="18"/>
      <w:szCs w:val="24"/>
    </w:rPr>
  </w:style>
  <w:style w:type="character" w:customStyle="1" w:styleId="WW8Num71z1">
    <w:name w:val="WW8Num71z1"/>
    <w:rsid w:val="00A04829"/>
    <w:rPr>
      <w:b/>
    </w:rPr>
  </w:style>
  <w:style w:type="character" w:customStyle="1" w:styleId="WW8Num71z2">
    <w:name w:val="WW8Num71z2"/>
    <w:rsid w:val="00A04829"/>
    <w:rPr>
      <w:rFonts w:ascii="Wingdings" w:hAnsi="Wingdings"/>
    </w:rPr>
  </w:style>
  <w:style w:type="character" w:customStyle="1" w:styleId="WW8Num71z3">
    <w:name w:val="WW8Num71z3"/>
    <w:rsid w:val="00A04829"/>
    <w:rPr>
      <w:rFonts w:ascii="Symbol" w:hAnsi="Symbol"/>
    </w:rPr>
  </w:style>
  <w:style w:type="character" w:customStyle="1" w:styleId="WW8Num71z4">
    <w:name w:val="WW8Num71z4"/>
    <w:rsid w:val="00A04829"/>
    <w:rPr>
      <w:rFonts w:ascii="Courier New" w:hAnsi="Courier New" w:cs="Courier New"/>
    </w:rPr>
  </w:style>
  <w:style w:type="character" w:customStyle="1" w:styleId="WW8Num72z0">
    <w:name w:val="WW8Num72z0"/>
    <w:rsid w:val="00A04829"/>
    <w:rPr>
      <w:rFonts w:ascii="Wingdings" w:hAnsi="Wingdings"/>
    </w:rPr>
  </w:style>
  <w:style w:type="character" w:customStyle="1" w:styleId="WW8Num72z1">
    <w:name w:val="WW8Num72z1"/>
    <w:rsid w:val="00A04829"/>
    <w:rPr>
      <w:rFonts w:ascii="Courier New" w:hAnsi="Courier New" w:cs="Courier New"/>
    </w:rPr>
  </w:style>
  <w:style w:type="character" w:customStyle="1" w:styleId="WW8Num72z3">
    <w:name w:val="WW8Num72z3"/>
    <w:rsid w:val="00A04829"/>
    <w:rPr>
      <w:rFonts w:ascii="Symbol" w:hAnsi="Symbol"/>
    </w:rPr>
  </w:style>
  <w:style w:type="character" w:customStyle="1" w:styleId="WW8Num73z0">
    <w:name w:val="WW8Num73z0"/>
    <w:rsid w:val="00A04829"/>
    <w:rPr>
      <w:rFonts w:ascii="Symbol" w:hAnsi="Symbol"/>
    </w:rPr>
  </w:style>
  <w:style w:type="character" w:customStyle="1" w:styleId="WW8Num73z1">
    <w:name w:val="WW8Num73z1"/>
    <w:rsid w:val="00A04829"/>
    <w:rPr>
      <w:rFonts w:ascii="Courier New" w:hAnsi="Courier New" w:cs="Courier New"/>
    </w:rPr>
  </w:style>
  <w:style w:type="character" w:customStyle="1" w:styleId="WW8Num73z2">
    <w:name w:val="WW8Num73z2"/>
    <w:rsid w:val="00A04829"/>
    <w:rPr>
      <w:rFonts w:ascii="Wingdings" w:hAnsi="Wingdings"/>
    </w:rPr>
  </w:style>
  <w:style w:type="character" w:customStyle="1" w:styleId="WW8Num74z1">
    <w:name w:val="WW8Num74z1"/>
    <w:rsid w:val="00A04829"/>
    <w:rPr>
      <w:rFonts w:ascii="Courier New" w:hAnsi="Courier New" w:cs="Courier New"/>
    </w:rPr>
  </w:style>
  <w:style w:type="character" w:customStyle="1" w:styleId="WW8Num74z2">
    <w:name w:val="WW8Num74z2"/>
    <w:rsid w:val="00A04829"/>
    <w:rPr>
      <w:rFonts w:ascii="Wingdings" w:hAnsi="Wingdings"/>
    </w:rPr>
  </w:style>
  <w:style w:type="character" w:customStyle="1" w:styleId="WW8Num74z3">
    <w:name w:val="WW8Num74z3"/>
    <w:rsid w:val="00A04829"/>
    <w:rPr>
      <w:rFonts w:ascii="Symbol" w:hAnsi="Symbol"/>
    </w:rPr>
  </w:style>
  <w:style w:type="character" w:customStyle="1" w:styleId="WW8Num75z0">
    <w:name w:val="WW8Num75z0"/>
    <w:rsid w:val="00A04829"/>
    <w:rPr>
      <w:b/>
    </w:rPr>
  </w:style>
  <w:style w:type="character" w:customStyle="1" w:styleId="WW8Num75z1">
    <w:name w:val="WW8Num75z1"/>
    <w:rsid w:val="00A04829"/>
    <w:rPr>
      <w:rFonts w:ascii="Courier New" w:hAnsi="Courier New" w:cs="Courier New"/>
    </w:rPr>
  </w:style>
  <w:style w:type="character" w:customStyle="1" w:styleId="WW8Num75z3">
    <w:name w:val="WW8Num75z3"/>
    <w:rsid w:val="00A04829"/>
    <w:rPr>
      <w:rFonts w:ascii="Symbol" w:hAnsi="Symbol"/>
    </w:rPr>
  </w:style>
  <w:style w:type="character" w:customStyle="1" w:styleId="WW8Num76z0">
    <w:name w:val="WW8Num76z0"/>
    <w:rsid w:val="00A04829"/>
    <w:rPr>
      <w:b/>
    </w:rPr>
  </w:style>
  <w:style w:type="character" w:customStyle="1" w:styleId="WW8Num76z1">
    <w:name w:val="WW8Num76z1"/>
    <w:rsid w:val="00A04829"/>
    <w:rPr>
      <w:rFonts w:ascii="Symbol" w:hAnsi="Symbol"/>
      <w:b/>
      <w:sz w:val="18"/>
    </w:rPr>
  </w:style>
  <w:style w:type="character" w:customStyle="1" w:styleId="WW8Num76z3">
    <w:name w:val="WW8Num76z3"/>
    <w:rsid w:val="00A04829"/>
    <w:rPr>
      <w:rFonts w:ascii="Symbol" w:hAnsi="Symbol"/>
    </w:rPr>
  </w:style>
  <w:style w:type="character" w:customStyle="1" w:styleId="WW8Num77z0">
    <w:name w:val="WW8Num77z0"/>
    <w:rsid w:val="00A04829"/>
    <w:rPr>
      <w:rFonts w:ascii="Wingdings" w:hAnsi="Wingdings"/>
    </w:rPr>
  </w:style>
  <w:style w:type="character" w:customStyle="1" w:styleId="WW8Num77z1">
    <w:name w:val="WW8Num77z1"/>
    <w:rsid w:val="00A04829"/>
    <w:rPr>
      <w:rFonts w:ascii="Courier New" w:hAnsi="Courier New" w:cs="Courier New"/>
    </w:rPr>
  </w:style>
  <w:style w:type="character" w:customStyle="1" w:styleId="WW8Num77z3">
    <w:name w:val="WW8Num77z3"/>
    <w:rsid w:val="00A04829"/>
    <w:rPr>
      <w:rFonts w:ascii="Symbol" w:hAnsi="Symbol"/>
    </w:rPr>
  </w:style>
  <w:style w:type="character" w:customStyle="1" w:styleId="WW8Num78z0">
    <w:name w:val="WW8Num78z0"/>
    <w:rsid w:val="00A04829"/>
    <w:rPr>
      <w:rFonts w:ascii="Wingdings" w:hAnsi="Wingdings"/>
    </w:rPr>
  </w:style>
  <w:style w:type="character" w:customStyle="1" w:styleId="WW8Num78z1">
    <w:name w:val="WW8Num78z1"/>
    <w:rsid w:val="00A04829"/>
    <w:rPr>
      <w:rFonts w:ascii="Courier New" w:hAnsi="Courier New" w:cs="Courier New"/>
    </w:rPr>
  </w:style>
  <w:style w:type="character" w:customStyle="1" w:styleId="WW8Num78z3">
    <w:name w:val="WW8Num78z3"/>
    <w:rsid w:val="00A04829"/>
    <w:rPr>
      <w:rFonts w:ascii="Symbol" w:hAnsi="Symbol"/>
    </w:rPr>
  </w:style>
  <w:style w:type="character" w:customStyle="1" w:styleId="WW8Num79z0">
    <w:name w:val="WW8Num79z0"/>
    <w:rsid w:val="00A04829"/>
    <w:rPr>
      <w:rFonts w:ascii="Symbol" w:hAnsi="Symbol"/>
      <w:color w:val="auto"/>
    </w:rPr>
  </w:style>
  <w:style w:type="character" w:customStyle="1" w:styleId="WW8Num79z1">
    <w:name w:val="WW8Num79z1"/>
    <w:rsid w:val="00A04829"/>
    <w:rPr>
      <w:rFonts w:ascii="Courier New" w:hAnsi="Courier New" w:cs="Courier New"/>
    </w:rPr>
  </w:style>
  <w:style w:type="character" w:customStyle="1" w:styleId="WW8Num79z3">
    <w:name w:val="WW8Num79z3"/>
    <w:rsid w:val="00A04829"/>
    <w:rPr>
      <w:rFonts w:ascii="Symbol" w:hAnsi="Symbol"/>
    </w:rPr>
  </w:style>
  <w:style w:type="character" w:customStyle="1" w:styleId="WW8Num80z0">
    <w:name w:val="WW8Num80z0"/>
    <w:rsid w:val="00A04829"/>
    <w:rPr>
      <w:rFonts w:ascii="Wingdings" w:hAnsi="Wingdings"/>
    </w:rPr>
  </w:style>
  <w:style w:type="character" w:customStyle="1" w:styleId="WW8Num80z1">
    <w:name w:val="WW8Num80z1"/>
    <w:rsid w:val="00A04829"/>
    <w:rPr>
      <w:rFonts w:ascii="Courier New" w:hAnsi="Courier New" w:cs="Courier New"/>
    </w:rPr>
  </w:style>
  <w:style w:type="character" w:customStyle="1" w:styleId="WW8Num80z3">
    <w:name w:val="WW8Num80z3"/>
    <w:rsid w:val="00A04829"/>
    <w:rPr>
      <w:rFonts w:ascii="Symbol" w:hAnsi="Symbol"/>
    </w:rPr>
  </w:style>
  <w:style w:type="character" w:customStyle="1" w:styleId="WW8Num81z0">
    <w:name w:val="WW8Num81z0"/>
    <w:rsid w:val="00A04829"/>
    <w:rPr>
      <w:rFonts w:ascii="Wingdings" w:hAnsi="Wingdings"/>
    </w:rPr>
  </w:style>
  <w:style w:type="character" w:customStyle="1" w:styleId="WW8Num81z1">
    <w:name w:val="WW8Num81z1"/>
    <w:rsid w:val="00A04829"/>
    <w:rPr>
      <w:rFonts w:ascii="Courier New" w:hAnsi="Courier New" w:cs="Courier New"/>
    </w:rPr>
  </w:style>
  <w:style w:type="character" w:customStyle="1" w:styleId="WW8Num81z3">
    <w:name w:val="WW8Num81z3"/>
    <w:rsid w:val="00A04829"/>
    <w:rPr>
      <w:rFonts w:ascii="Symbol" w:hAnsi="Symbol"/>
    </w:rPr>
  </w:style>
  <w:style w:type="character" w:customStyle="1" w:styleId="WW8Num82z0">
    <w:name w:val="WW8Num82z0"/>
    <w:rsid w:val="00A04829"/>
    <w:rPr>
      <w:rFonts w:ascii="Wingdings" w:hAnsi="Wingdings"/>
    </w:rPr>
  </w:style>
  <w:style w:type="character" w:customStyle="1" w:styleId="WW8Num82z1">
    <w:name w:val="WW8Num82z1"/>
    <w:rsid w:val="00A04829"/>
    <w:rPr>
      <w:b/>
    </w:rPr>
  </w:style>
  <w:style w:type="character" w:customStyle="1" w:styleId="WW8Num82z3">
    <w:name w:val="WW8Num82z3"/>
    <w:rsid w:val="00A04829"/>
    <w:rPr>
      <w:rFonts w:ascii="Symbol" w:hAnsi="Symbol"/>
    </w:rPr>
  </w:style>
  <w:style w:type="character" w:customStyle="1" w:styleId="WW8Num83z0">
    <w:name w:val="WW8Num83z0"/>
    <w:rsid w:val="00A04829"/>
    <w:rPr>
      <w:rFonts w:ascii="Wingdings" w:hAnsi="Wingdings"/>
    </w:rPr>
  </w:style>
  <w:style w:type="character" w:customStyle="1" w:styleId="WW8Num83z1">
    <w:name w:val="WW8Num83z1"/>
    <w:rsid w:val="00A04829"/>
    <w:rPr>
      <w:rFonts w:ascii="Courier New" w:hAnsi="Courier New" w:cs="Courier New"/>
    </w:rPr>
  </w:style>
  <w:style w:type="character" w:customStyle="1" w:styleId="WW8Num83z3">
    <w:name w:val="WW8Num83z3"/>
    <w:rsid w:val="00A04829"/>
    <w:rPr>
      <w:rFonts w:ascii="Symbol" w:hAnsi="Symbol"/>
    </w:rPr>
  </w:style>
  <w:style w:type="character" w:customStyle="1" w:styleId="Fontepargpadro2">
    <w:name w:val="Fonte parág. padrão2"/>
    <w:rsid w:val="00A04829"/>
  </w:style>
  <w:style w:type="character" w:customStyle="1" w:styleId="WW8Num30z1">
    <w:name w:val="WW8Num30z1"/>
    <w:rsid w:val="00A04829"/>
    <w:rPr>
      <w:rFonts w:ascii="Wingdings" w:hAnsi="Wingdings"/>
      <w:b/>
      <w:i w:val="0"/>
    </w:rPr>
  </w:style>
  <w:style w:type="character" w:customStyle="1" w:styleId="WW-Absatz-Standardschriftart1">
    <w:name w:val="WW-Absatz-Standardschriftart1"/>
    <w:rsid w:val="00A04829"/>
  </w:style>
  <w:style w:type="character" w:customStyle="1" w:styleId="WW-Absatz-Standardschriftart11">
    <w:name w:val="WW-Absatz-Standardschriftart11"/>
    <w:rsid w:val="00A04829"/>
  </w:style>
  <w:style w:type="character" w:customStyle="1" w:styleId="WW-Absatz-Standardschriftart111">
    <w:name w:val="WW-Absatz-Standardschriftart111"/>
    <w:rsid w:val="00A04829"/>
  </w:style>
  <w:style w:type="character" w:customStyle="1" w:styleId="WW-Absatz-Standardschriftart1111">
    <w:name w:val="WW-Absatz-Standardschriftart1111"/>
    <w:rsid w:val="00A04829"/>
  </w:style>
  <w:style w:type="character" w:customStyle="1" w:styleId="WW8Num2z1">
    <w:name w:val="WW8Num2z1"/>
    <w:rsid w:val="00A04829"/>
    <w:rPr>
      <w:rFonts w:ascii="Courier New" w:hAnsi="Courier New" w:cs="Courier New"/>
    </w:rPr>
  </w:style>
  <w:style w:type="character" w:customStyle="1" w:styleId="WW8Num2z3">
    <w:name w:val="WW8Num2z3"/>
    <w:rsid w:val="00A04829"/>
    <w:rPr>
      <w:rFonts w:ascii="Symbol" w:hAnsi="Symbol"/>
    </w:rPr>
  </w:style>
  <w:style w:type="character" w:customStyle="1" w:styleId="WW8Num4z1">
    <w:name w:val="WW8Num4z1"/>
    <w:rsid w:val="00A04829"/>
    <w:rPr>
      <w:rFonts w:ascii="Courier New" w:hAnsi="Courier New" w:cs="Courier New"/>
    </w:rPr>
  </w:style>
  <w:style w:type="character" w:customStyle="1" w:styleId="WW8Num4z2">
    <w:name w:val="WW8Num4z2"/>
    <w:rsid w:val="00A04829"/>
    <w:rPr>
      <w:rFonts w:ascii="Wingdings" w:hAnsi="Wingdings"/>
    </w:rPr>
  </w:style>
  <w:style w:type="character" w:customStyle="1" w:styleId="WW8Num4z3">
    <w:name w:val="WW8Num4z3"/>
    <w:rsid w:val="00A04829"/>
    <w:rPr>
      <w:rFonts w:ascii="Symbol" w:hAnsi="Symbol"/>
    </w:rPr>
  </w:style>
  <w:style w:type="character" w:customStyle="1" w:styleId="WW8Num5z1">
    <w:name w:val="WW8Num5z1"/>
    <w:rsid w:val="00A04829"/>
    <w:rPr>
      <w:rFonts w:ascii="Courier New" w:hAnsi="Courier New" w:cs="Courier New"/>
    </w:rPr>
  </w:style>
  <w:style w:type="character" w:customStyle="1" w:styleId="WW8Num5z3">
    <w:name w:val="WW8Num5z3"/>
    <w:rsid w:val="00A04829"/>
    <w:rPr>
      <w:rFonts w:ascii="Symbol" w:hAnsi="Symbol"/>
    </w:rPr>
  </w:style>
  <w:style w:type="character" w:customStyle="1" w:styleId="WW8Num6z1">
    <w:name w:val="WW8Num6z1"/>
    <w:rsid w:val="00A04829"/>
    <w:rPr>
      <w:b/>
    </w:rPr>
  </w:style>
  <w:style w:type="character" w:customStyle="1" w:styleId="WW8Num8z1">
    <w:name w:val="WW8Num8z1"/>
    <w:rsid w:val="00A04829"/>
    <w:rPr>
      <w:rFonts w:ascii="Courier New" w:hAnsi="Courier New" w:cs="Courier New"/>
    </w:rPr>
  </w:style>
  <w:style w:type="character" w:customStyle="1" w:styleId="WW8Num8z3">
    <w:name w:val="WW8Num8z3"/>
    <w:rsid w:val="00A04829"/>
    <w:rPr>
      <w:rFonts w:ascii="Symbol" w:hAnsi="Symbol"/>
    </w:rPr>
  </w:style>
  <w:style w:type="character" w:customStyle="1" w:styleId="WW8Num9z1">
    <w:name w:val="WW8Num9z1"/>
    <w:rsid w:val="00A04829"/>
    <w:rPr>
      <w:rFonts w:ascii="Courier New" w:hAnsi="Courier New" w:cs="Courier New"/>
    </w:rPr>
  </w:style>
  <w:style w:type="character" w:customStyle="1" w:styleId="WW8Num9z2">
    <w:name w:val="WW8Num9z2"/>
    <w:rsid w:val="00A04829"/>
    <w:rPr>
      <w:rFonts w:ascii="Wingdings" w:hAnsi="Wingdings"/>
    </w:rPr>
  </w:style>
  <w:style w:type="character" w:customStyle="1" w:styleId="WW8Num9z3">
    <w:name w:val="WW8Num9z3"/>
    <w:rsid w:val="00A04829"/>
    <w:rPr>
      <w:rFonts w:ascii="Symbol" w:hAnsi="Symbol"/>
    </w:rPr>
  </w:style>
  <w:style w:type="character" w:customStyle="1" w:styleId="WW8Num10z1">
    <w:name w:val="WW8Num10z1"/>
    <w:rsid w:val="00A04829"/>
    <w:rPr>
      <w:rFonts w:ascii="Courier New" w:hAnsi="Courier New" w:cs="Courier New"/>
    </w:rPr>
  </w:style>
  <w:style w:type="character" w:customStyle="1" w:styleId="WW8Num10z2">
    <w:name w:val="WW8Num10z2"/>
    <w:rsid w:val="00A04829"/>
    <w:rPr>
      <w:rFonts w:ascii="Wingdings" w:hAnsi="Wingdings"/>
    </w:rPr>
  </w:style>
  <w:style w:type="character" w:customStyle="1" w:styleId="WW8Num10z3">
    <w:name w:val="WW8Num10z3"/>
    <w:rsid w:val="00A04829"/>
    <w:rPr>
      <w:rFonts w:ascii="Symbol" w:hAnsi="Symbol"/>
    </w:rPr>
  </w:style>
  <w:style w:type="character" w:customStyle="1" w:styleId="WW8Num13z1">
    <w:name w:val="WW8Num13z1"/>
    <w:rsid w:val="00A04829"/>
    <w:rPr>
      <w:rFonts w:ascii="Courier New" w:hAnsi="Courier New" w:cs="Courier New"/>
    </w:rPr>
  </w:style>
  <w:style w:type="character" w:customStyle="1" w:styleId="WW8Num13z3">
    <w:name w:val="WW8Num13z3"/>
    <w:rsid w:val="00A04829"/>
    <w:rPr>
      <w:rFonts w:ascii="Symbol" w:hAnsi="Symbol"/>
    </w:rPr>
  </w:style>
  <w:style w:type="character" w:customStyle="1" w:styleId="WW8Num18z1">
    <w:name w:val="WW8Num18z1"/>
    <w:rsid w:val="00A04829"/>
    <w:rPr>
      <w:rFonts w:ascii="Courier New" w:hAnsi="Courier New" w:cs="Courier New"/>
    </w:rPr>
  </w:style>
  <w:style w:type="character" w:customStyle="1" w:styleId="WW8Num18z3">
    <w:name w:val="WW8Num18z3"/>
    <w:rsid w:val="00A04829"/>
    <w:rPr>
      <w:rFonts w:ascii="Symbol" w:hAnsi="Symbol"/>
    </w:rPr>
  </w:style>
  <w:style w:type="character" w:customStyle="1" w:styleId="WW8Num20z1">
    <w:name w:val="WW8Num20z1"/>
    <w:rsid w:val="00A04829"/>
    <w:rPr>
      <w:b/>
    </w:rPr>
  </w:style>
  <w:style w:type="character" w:customStyle="1" w:styleId="WW8Num24z1">
    <w:name w:val="WW8Num24z1"/>
    <w:rsid w:val="00A04829"/>
    <w:rPr>
      <w:rFonts w:ascii="Courier New" w:hAnsi="Courier New" w:cs="Courier New"/>
    </w:rPr>
  </w:style>
  <w:style w:type="character" w:customStyle="1" w:styleId="WW8Num24z3">
    <w:name w:val="WW8Num24z3"/>
    <w:rsid w:val="00A04829"/>
    <w:rPr>
      <w:rFonts w:ascii="Symbol" w:hAnsi="Symbol"/>
    </w:rPr>
  </w:style>
  <w:style w:type="character" w:customStyle="1" w:styleId="WW8Num29z1">
    <w:name w:val="WW8Num29z1"/>
    <w:rsid w:val="00A04829"/>
    <w:rPr>
      <w:rFonts w:ascii="Courier New" w:hAnsi="Courier New" w:cs="Courier New"/>
    </w:rPr>
  </w:style>
  <w:style w:type="character" w:customStyle="1" w:styleId="WW8Num29z2">
    <w:name w:val="WW8Num29z2"/>
    <w:rsid w:val="00A04829"/>
    <w:rPr>
      <w:rFonts w:ascii="Wingdings" w:hAnsi="Wingdings"/>
    </w:rPr>
  </w:style>
  <w:style w:type="character" w:customStyle="1" w:styleId="WW8Num31z1">
    <w:name w:val="WW8Num31z1"/>
    <w:rsid w:val="00A04829"/>
    <w:rPr>
      <w:rFonts w:ascii="Courier New" w:hAnsi="Courier New" w:cs="Courier New"/>
    </w:rPr>
  </w:style>
  <w:style w:type="character" w:customStyle="1" w:styleId="WW8Num31z3">
    <w:name w:val="WW8Num31z3"/>
    <w:rsid w:val="00A04829"/>
    <w:rPr>
      <w:rFonts w:ascii="Symbol" w:hAnsi="Symbol"/>
    </w:rPr>
  </w:style>
  <w:style w:type="character" w:customStyle="1" w:styleId="WW8Num32z1">
    <w:name w:val="WW8Num32z1"/>
    <w:rsid w:val="00A04829"/>
    <w:rPr>
      <w:rFonts w:ascii="Symbol" w:hAnsi="Symbol"/>
      <w:b/>
      <w:sz w:val="18"/>
    </w:rPr>
  </w:style>
  <w:style w:type="character" w:customStyle="1" w:styleId="WW8Num33z1">
    <w:name w:val="WW8Num33z1"/>
    <w:rsid w:val="00A04829"/>
    <w:rPr>
      <w:rFonts w:ascii="Courier New" w:hAnsi="Courier New" w:cs="Courier New"/>
    </w:rPr>
  </w:style>
  <w:style w:type="character" w:customStyle="1" w:styleId="WW8Num33z2">
    <w:name w:val="WW8Num33z2"/>
    <w:rsid w:val="00A04829"/>
    <w:rPr>
      <w:rFonts w:ascii="Wingdings" w:hAnsi="Wingdings"/>
    </w:rPr>
  </w:style>
  <w:style w:type="character" w:customStyle="1" w:styleId="WW8Num34z1">
    <w:name w:val="WW8Num34z1"/>
    <w:rsid w:val="00A04829"/>
    <w:rPr>
      <w:rFonts w:ascii="Courier New" w:hAnsi="Courier New" w:cs="Courier New"/>
    </w:rPr>
  </w:style>
  <w:style w:type="character" w:customStyle="1" w:styleId="WW8Num34z3">
    <w:name w:val="WW8Num34z3"/>
    <w:rsid w:val="00A04829"/>
    <w:rPr>
      <w:rFonts w:ascii="Symbol" w:hAnsi="Symbol"/>
    </w:rPr>
  </w:style>
  <w:style w:type="character" w:customStyle="1" w:styleId="WW8Num35z1">
    <w:name w:val="WW8Num35z1"/>
    <w:rsid w:val="00A04829"/>
    <w:rPr>
      <w:rFonts w:ascii="Courier New" w:hAnsi="Courier New" w:cs="Courier New"/>
    </w:rPr>
  </w:style>
  <w:style w:type="character" w:customStyle="1" w:styleId="WW8Num35z2">
    <w:name w:val="WW8Num35z2"/>
    <w:rsid w:val="00A04829"/>
    <w:rPr>
      <w:rFonts w:ascii="Wingdings" w:hAnsi="Wingdings"/>
    </w:rPr>
  </w:style>
  <w:style w:type="character" w:customStyle="1" w:styleId="WW8Num35z3">
    <w:name w:val="WW8Num35z3"/>
    <w:rsid w:val="00A04829"/>
    <w:rPr>
      <w:rFonts w:ascii="Symbol" w:hAnsi="Symbol"/>
    </w:rPr>
  </w:style>
  <w:style w:type="character" w:customStyle="1" w:styleId="WW8Num36z1">
    <w:name w:val="WW8Num36z1"/>
    <w:rsid w:val="00A04829"/>
    <w:rPr>
      <w:rFonts w:ascii="Courier New" w:hAnsi="Courier New" w:cs="Courier New"/>
    </w:rPr>
  </w:style>
  <w:style w:type="character" w:customStyle="1" w:styleId="WW8Num36z3">
    <w:name w:val="WW8Num36z3"/>
    <w:rsid w:val="00A04829"/>
    <w:rPr>
      <w:rFonts w:ascii="Symbol" w:hAnsi="Symbol"/>
    </w:rPr>
  </w:style>
  <w:style w:type="character" w:customStyle="1" w:styleId="WW8Num38z1">
    <w:name w:val="WW8Num38z1"/>
    <w:rsid w:val="00A04829"/>
    <w:rPr>
      <w:rFonts w:ascii="Courier New" w:hAnsi="Courier New" w:cs="Courier New"/>
    </w:rPr>
  </w:style>
  <w:style w:type="character" w:customStyle="1" w:styleId="WW8Num38z2">
    <w:name w:val="WW8Num38z2"/>
    <w:rsid w:val="00A04829"/>
    <w:rPr>
      <w:rFonts w:ascii="Wingdings" w:hAnsi="Wingdings"/>
    </w:rPr>
  </w:style>
  <w:style w:type="character" w:customStyle="1" w:styleId="WW8Num41z1">
    <w:name w:val="WW8Num41z1"/>
    <w:rsid w:val="00A04829"/>
    <w:rPr>
      <w:rFonts w:ascii="Courier New" w:hAnsi="Courier New" w:cs="Courier New"/>
    </w:rPr>
  </w:style>
  <w:style w:type="character" w:customStyle="1" w:styleId="WW8Num41z3">
    <w:name w:val="WW8Num41z3"/>
    <w:rsid w:val="00A04829"/>
    <w:rPr>
      <w:rFonts w:ascii="Symbol" w:hAnsi="Symbol"/>
    </w:rPr>
  </w:style>
  <w:style w:type="character" w:customStyle="1" w:styleId="WW8Num45z3">
    <w:name w:val="WW8Num45z3"/>
    <w:rsid w:val="00A04829"/>
    <w:rPr>
      <w:rFonts w:ascii="Symbol" w:hAnsi="Symbol"/>
    </w:rPr>
  </w:style>
  <w:style w:type="character" w:customStyle="1" w:styleId="WW8Num68z2">
    <w:name w:val="WW8Num68z2"/>
    <w:rsid w:val="00A04829"/>
    <w:rPr>
      <w:rFonts w:ascii="Wingdings" w:hAnsi="Wingdings"/>
    </w:rPr>
  </w:style>
  <w:style w:type="character" w:customStyle="1" w:styleId="WW8Num74z0">
    <w:name w:val="WW8Num74z0"/>
    <w:rsid w:val="00A04829"/>
    <w:rPr>
      <w:rFonts w:ascii="Arial" w:hAnsi="Arial"/>
      <w:b/>
      <w:i w:val="0"/>
      <w:sz w:val="24"/>
    </w:rPr>
  </w:style>
  <w:style w:type="character" w:customStyle="1" w:styleId="WW8Num79z2">
    <w:name w:val="WW8Num79z2"/>
    <w:rsid w:val="00A04829"/>
    <w:rPr>
      <w:rFonts w:ascii="Wingdings" w:hAnsi="Wingdings"/>
    </w:rPr>
  </w:style>
  <w:style w:type="character" w:customStyle="1" w:styleId="WW8Num80z4">
    <w:name w:val="WW8Num80z4"/>
    <w:rsid w:val="00A04829"/>
    <w:rPr>
      <w:rFonts w:ascii="Courier New" w:hAnsi="Courier New" w:cs="Courier New"/>
    </w:rPr>
  </w:style>
  <w:style w:type="character" w:customStyle="1" w:styleId="WW8Num84z0">
    <w:name w:val="WW8Num84z0"/>
    <w:rsid w:val="00A04829"/>
    <w:rPr>
      <w:rFonts w:ascii="Wingdings" w:hAnsi="Wingdings"/>
    </w:rPr>
  </w:style>
  <w:style w:type="character" w:customStyle="1" w:styleId="WW8Num84z1">
    <w:name w:val="WW8Num84z1"/>
    <w:rsid w:val="00A04829"/>
    <w:rPr>
      <w:rFonts w:ascii="Courier New" w:hAnsi="Courier New" w:cs="Courier New"/>
    </w:rPr>
  </w:style>
  <w:style w:type="character" w:customStyle="1" w:styleId="WW8Num84z3">
    <w:name w:val="WW8Num84z3"/>
    <w:rsid w:val="00A04829"/>
    <w:rPr>
      <w:rFonts w:ascii="Symbol" w:hAnsi="Symbol"/>
    </w:rPr>
  </w:style>
  <w:style w:type="character" w:customStyle="1" w:styleId="WW8Num85z0">
    <w:name w:val="WW8Num85z0"/>
    <w:rsid w:val="00A04829"/>
    <w:rPr>
      <w:b/>
      <w:i w:val="0"/>
    </w:rPr>
  </w:style>
  <w:style w:type="character" w:customStyle="1" w:styleId="WW8Num87z0">
    <w:name w:val="WW8Num87z0"/>
    <w:rsid w:val="00A04829"/>
    <w:rPr>
      <w:rFonts w:ascii="Wingdings" w:hAnsi="Wingdings"/>
    </w:rPr>
  </w:style>
  <w:style w:type="character" w:customStyle="1" w:styleId="WW8Num87z1">
    <w:name w:val="WW8Num87z1"/>
    <w:rsid w:val="00A04829"/>
    <w:rPr>
      <w:rFonts w:ascii="Courier New" w:hAnsi="Courier New" w:cs="Courier New"/>
    </w:rPr>
  </w:style>
  <w:style w:type="character" w:customStyle="1" w:styleId="WW8Num87z3">
    <w:name w:val="WW8Num87z3"/>
    <w:rsid w:val="00A04829"/>
    <w:rPr>
      <w:rFonts w:ascii="Symbol" w:hAnsi="Symbol"/>
    </w:rPr>
  </w:style>
  <w:style w:type="character" w:customStyle="1" w:styleId="WW8Num88z0">
    <w:name w:val="WW8Num88z0"/>
    <w:rsid w:val="00A04829"/>
    <w:rPr>
      <w:rFonts w:ascii="Symbol" w:hAnsi="Symbol"/>
      <w:sz w:val="18"/>
    </w:rPr>
  </w:style>
  <w:style w:type="character" w:customStyle="1" w:styleId="WW8Num88z1">
    <w:name w:val="WW8Num88z1"/>
    <w:rsid w:val="00A04829"/>
    <w:rPr>
      <w:rFonts w:ascii="Symbol" w:hAnsi="Symbol"/>
      <w:sz w:val="22"/>
    </w:rPr>
  </w:style>
  <w:style w:type="character" w:customStyle="1" w:styleId="WW8Num92z0">
    <w:name w:val="WW8Num92z0"/>
    <w:rsid w:val="00A04829"/>
    <w:rPr>
      <w:b/>
    </w:rPr>
  </w:style>
  <w:style w:type="character" w:customStyle="1" w:styleId="WW8Num94z0">
    <w:name w:val="WW8Num94z0"/>
    <w:rsid w:val="00A04829"/>
    <w:rPr>
      <w:b/>
    </w:rPr>
  </w:style>
  <w:style w:type="character" w:customStyle="1" w:styleId="WW8Num96z0">
    <w:name w:val="WW8Num96z0"/>
    <w:rsid w:val="00A04829"/>
    <w:rPr>
      <w:rFonts w:ascii="Wingdings" w:hAnsi="Wingdings"/>
    </w:rPr>
  </w:style>
  <w:style w:type="character" w:customStyle="1" w:styleId="WW8Num96z1">
    <w:name w:val="WW8Num96z1"/>
    <w:rsid w:val="00A04829"/>
    <w:rPr>
      <w:rFonts w:ascii="Courier New" w:hAnsi="Courier New" w:cs="Courier New"/>
    </w:rPr>
  </w:style>
  <w:style w:type="character" w:customStyle="1" w:styleId="WW8Num96z3">
    <w:name w:val="WW8Num96z3"/>
    <w:rsid w:val="00A04829"/>
    <w:rPr>
      <w:rFonts w:ascii="Symbol" w:hAnsi="Symbol"/>
    </w:rPr>
  </w:style>
  <w:style w:type="character" w:customStyle="1" w:styleId="WW8Num98z1">
    <w:name w:val="WW8Num98z1"/>
    <w:rsid w:val="00A04829"/>
    <w:rPr>
      <w:b/>
    </w:rPr>
  </w:style>
  <w:style w:type="character" w:customStyle="1" w:styleId="WW8Num99z0">
    <w:name w:val="WW8Num99z0"/>
    <w:rsid w:val="00A04829"/>
    <w:rPr>
      <w:rFonts w:ascii="Symbol" w:hAnsi="Symbol"/>
    </w:rPr>
  </w:style>
  <w:style w:type="character" w:customStyle="1" w:styleId="WW8Num99z1">
    <w:name w:val="WW8Num99z1"/>
    <w:rsid w:val="00A04829"/>
    <w:rPr>
      <w:rFonts w:ascii="Courier New" w:hAnsi="Courier New" w:cs="Courier New"/>
    </w:rPr>
  </w:style>
  <w:style w:type="character" w:customStyle="1" w:styleId="WW8Num99z2">
    <w:name w:val="WW8Num99z2"/>
    <w:rsid w:val="00A04829"/>
    <w:rPr>
      <w:rFonts w:ascii="Wingdings" w:hAnsi="Wingdings"/>
    </w:rPr>
  </w:style>
  <w:style w:type="character" w:customStyle="1" w:styleId="WW8Num100z0">
    <w:name w:val="WW8Num100z0"/>
    <w:rsid w:val="00A04829"/>
    <w:rPr>
      <w:rFonts w:ascii="Symbol" w:hAnsi="Symbol"/>
      <w:color w:val="auto"/>
    </w:rPr>
  </w:style>
  <w:style w:type="character" w:customStyle="1" w:styleId="WW8Num100z1">
    <w:name w:val="WW8Num100z1"/>
    <w:rsid w:val="00A04829"/>
    <w:rPr>
      <w:rFonts w:ascii="Courier New" w:hAnsi="Courier New" w:cs="Courier New"/>
    </w:rPr>
  </w:style>
  <w:style w:type="character" w:customStyle="1" w:styleId="WW8Num100z2">
    <w:name w:val="WW8Num100z2"/>
    <w:rsid w:val="00A04829"/>
    <w:rPr>
      <w:rFonts w:ascii="Wingdings" w:hAnsi="Wingdings"/>
    </w:rPr>
  </w:style>
  <w:style w:type="character" w:customStyle="1" w:styleId="WW8Num100z3">
    <w:name w:val="WW8Num100z3"/>
    <w:rsid w:val="00A04829"/>
    <w:rPr>
      <w:rFonts w:ascii="Symbol" w:hAnsi="Symbol"/>
    </w:rPr>
  </w:style>
  <w:style w:type="character" w:customStyle="1" w:styleId="WW8Num102z0">
    <w:name w:val="WW8Num102z0"/>
    <w:rsid w:val="00A04829"/>
    <w:rPr>
      <w:rFonts w:ascii="Wingdings" w:hAnsi="Wingdings"/>
    </w:rPr>
  </w:style>
  <w:style w:type="character" w:customStyle="1" w:styleId="WW8Num102z1">
    <w:name w:val="WW8Num102z1"/>
    <w:rsid w:val="00A04829"/>
    <w:rPr>
      <w:rFonts w:ascii="Courier New" w:hAnsi="Courier New" w:cs="Courier New"/>
    </w:rPr>
  </w:style>
  <w:style w:type="character" w:customStyle="1" w:styleId="WW8Num102z3">
    <w:name w:val="WW8Num102z3"/>
    <w:rsid w:val="00A04829"/>
    <w:rPr>
      <w:rFonts w:ascii="Symbol" w:hAnsi="Symbol"/>
    </w:rPr>
  </w:style>
  <w:style w:type="character" w:customStyle="1" w:styleId="WW8Num103z1">
    <w:name w:val="WW8Num103z1"/>
    <w:rsid w:val="00A04829"/>
    <w:rPr>
      <w:b/>
    </w:rPr>
  </w:style>
  <w:style w:type="character" w:customStyle="1" w:styleId="WW8Num104z0">
    <w:name w:val="WW8Num104z0"/>
    <w:rsid w:val="00A04829"/>
    <w:rPr>
      <w:b/>
      <w:i w:val="0"/>
    </w:rPr>
  </w:style>
  <w:style w:type="character" w:customStyle="1" w:styleId="WW8Num105z0">
    <w:name w:val="WW8Num105z0"/>
    <w:rsid w:val="00A04829"/>
    <w:rPr>
      <w:rFonts w:ascii="Symbol" w:hAnsi="Symbol"/>
    </w:rPr>
  </w:style>
  <w:style w:type="character" w:customStyle="1" w:styleId="WW8Num105z1">
    <w:name w:val="WW8Num105z1"/>
    <w:rsid w:val="00A04829"/>
    <w:rPr>
      <w:rFonts w:ascii="Courier New" w:hAnsi="Courier New" w:cs="Courier New"/>
    </w:rPr>
  </w:style>
  <w:style w:type="character" w:customStyle="1" w:styleId="WW8Num105z2">
    <w:name w:val="WW8Num105z2"/>
    <w:rsid w:val="00A04829"/>
    <w:rPr>
      <w:rFonts w:ascii="Wingdings" w:hAnsi="Wingdings"/>
    </w:rPr>
  </w:style>
  <w:style w:type="character" w:customStyle="1" w:styleId="WW8Num106z0">
    <w:name w:val="WW8Num106z0"/>
    <w:rsid w:val="00A04829"/>
    <w:rPr>
      <w:rFonts w:ascii="Wingdings" w:hAnsi="Wingdings"/>
    </w:rPr>
  </w:style>
  <w:style w:type="character" w:customStyle="1" w:styleId="WW8Num106z1">
    <w:name w:val="WW8Num106z1"/>
    <w:rsid w:val="00A04829"/>
    <w:rPr>
      <w:rFonts w:ascii="Courier New" w:hAnsi="Courier New" w:cs="Courier New"/>
    </w:rPr>
  </w:style>
  <w:style w:type="character" w:customStyle="1" w:styleId="WW8Num106z3">
    <w:name w:val="WW8Num106z3"/>
    <w:rsid w:val="00A04829"/>
    <w:rPr>
      <w:rFonts w:ascii="Symbol" w:hAnsi="Symbol"/>
    </w:rPr>
  </w:style>
  <w:style w:type="character" w:customStyle="1" w:styleId="WW8Num107z0">
    <w:name w:val="WW8Num107z0"/>
    <w:rsid w:val="00A04829"/>
    <w:rPr>
      <w:rFonts w:ascii="Wingdings" w:hAnsi="Wingdings"/>
      <w:b/>
    </w:rPr>
  </w:style>
  <w:style w:type="character" w:customStyle="1" w:styleId="WW8Num107z1">
    <w:name w:val="WW8Num107z1"/>
    <w:rsid w:val="00A04829"/>
    <w:rPr>
      <w:rFonts w:ascii="Symbol" w:hAnsi="Symbol"/>
      <w:b/>
      <w:sz w:val="18"/>
    </w:rPr>
  </w:style>
  <w:style w:type="character" w:customStyle="1" w:styleId="WW8Num112z0">
    <w:name w:val="WW8Num112z0"/>
    <w:rsid w:val="00A04829"/>
    <w:rPr>
      <w:b/>
    </w:rPr>
  </w:style>
  <w:style w:type="character" w:customStyle="1" w:styleId="WW8Num114z0">
    <w:name w:val="WW8Num114z0"/>
    <w:rsid w:val="00A04829"/>
    <w:rPr>
      <w:rFonts w:ascii="Wingdings" w:hAnsi="Wingdings"/>
      <w:b/>
    </w:rPr>
  </w:style>
  <w:style w:type="character" w:customStyle="1" w:styleId="WW8Num114z1">
    <w:name w:val="WW8Num114z1"/>
    <w:rsid w:val="00A04829"/>
    <w:rPr>
      <w:rFonts w:ascii="Symbol" w:hAnsi="Symbol"/>
      <w:b/>
      <w:sz w:val="18"/>
    </w:rPr>
  </w:style>
  <w:style w:type="character" w:customStyle="1" w:styleId="WW8Num117z0">
    <w:name w:val="WW8Num117z0"/>
    <w:rsid w:val="00A04829"/>
    <w:rPr>
      <w:rFonts w:ascii="Wingdings" w:hAnsi="Wingdings"/>
    </w:rPr>
  </w:style>
  <w:style w:type="character" w:customStyle="1" w:styleId="WW8Num117z3">
    <w:name w:val="WW8Num117z3"/>
    <w:rsid w:val="00A04829"/>
    <w:rPr>
      <w:rFonts w:ascii="Symbol" w:hAnsi="Symbol"/>
    </w:rPr>
  </w:style>
  <w:style w:type="character" w:customStyle="1" w:styleId="WW8Num117z4">
    <w:name w:val="WW8Num117z4"/>
    <w:rsid w:val="00A04829"/>
    <w:rPr>
      <w:rFonts w:ascii="Courier New" w:hAnsi="Courier New" w:cs="Courier New"/>
    </w:rPr>
  </w:style>
  <w:style w:type="character" w:customStyle="1" w:styleId="WW8Num118z0">
    <w:name w:val="WW8Num118z0"/>
    <w:rsid w:val="00A04829"/>
    <w:rPr>
      <w:b/>
      <w:i w:val="0"/>
    </w:rPr>
  </w:style>
  <w:style w:type="character" w:customStyle="1" w:styleId="WW8Num118z1">
    <w:name w:val="WW8Num118z1"/>
    <w:rsid w:val="00A04829"/>
    <w:rPr>
      <w:rFonts w:ascii="Wingdings" w:hAnsi="Wingdings"/>
      <w:b/>
      <w:i w:val="0"/>
    </w:rPr>
  </w:style>
  <w:style w:type="character" w:customStyle="1" w:styleId="WW8Num119z0">
    <w:name w:val="WW8Num119z0"/>
    <w:rsid w:val="00A04829"/>
    <w:rPr>
      <w:rFonts w:ascii="Symbol" w:hAnsi="Symbol"/>
    </w:rPr>
  </w:style>
  <w:style w:type="character" w:customStyle="1" w:styleId="WW8Num119z1">
    <w:name w:val="WW8Num119z1"/>
    <w:rsid w:val="00A04829"/>
    <w:rPr>
      <w:rFonts w:ascii="Courier New" w:hAnsi="Courier New" w:cs="Courier New"/>
    </w:rPr>
  </w:style>
  <w:style w:type="character" w:customStyle="1" w:styleId="WW8Num119z2">
    <w:name w:val="WW8Num119z2"/>
    <w:rsid w:val="00A04829"/>
    <w:rPr>
      <w:rFonts w:ascii="Wingdings" w:hAnsi="Wingdings"/>
    </w:rPr>
  </w:style>
  <w:style w:type="character" w:customStyle="1" w:styleId="WW8Num120z0">
    <w:name w:val="WW8Num120z0"/>
    <w:rsid w:val="00A04829"/>
    <w:rPr>
      <w:rFonts w:ascii="Symbol" w:hAnsi="Symbol" w:cs="Times New Roman"/>
    </w:rPr>
  </w:style>
  <w:style w:type="character" w:customStyle="1" w:styleId="WW8Num121z0">
    <w:name w:val="WW8Num121z0"/>
    <w:rsid w:val="00A04829"/>
    <w:rPr>
      <w:rFonts w:ascii="Symbol" w:hAnsi="Symbol"/>
    </w:rPr>
  </w:style>
  <w:style w:type="character" w:customStyle="1" w:styleId="WW8Num121z1">
    <w:name w:val="WW8Num121z1"/>
    <w:rsid w:val="00A04829"/>
    <w:rPr>
      <w:rFonts w:ascii="Courier New" w:hAnsi="Courier New" w:cs="Courier New"/>
    </w:rPr>
  </w:style>
  <w:style w:type="character" w:customStyle="1" w:styleId="WW8Num121z2">
    <w:name w:val="WW8Num121z2"/>
    <w:rsid w:val="00A04829"/>
    <w:rPr>
      <w:rFonts w:ascii="Wingdings" w:hAnsi="Wingdings"/>
    </w:rPr>
  </w:style>
  <w:style w:type="character" w:customStyle="1" w:styleId="WW8Num122z1">
    <w:name w:val="WW8Num122z1"/>
    <w:rsid w:val="00A04829"/>
    <w:rPr>
      <w:b/>
    </w:rPr>
  </w:style>
  <w:style w:type="character" w:customStyle="1" w:styleId="WW8Num124z0">
    <w:name w:val="WW8Num124z0"/>
    <w:rsid w:val="00A04829"/>
    <w:rPr>
      <w:rFonts w:ascii="Symbol" w:hAnsi="Symbol"/>
    </w:rPr>
  </w:style>
  <w:style w:type="character" w:customStyle="1" w:styleId="WW8Num124z1">
    <w:name w:val="WW8Num124z1"/>
    <w:rsid w:val="00A04829"/>
    <w:rPr>
      <w:rFonts w:ascii="Courier New" w:hAnsi="Courier New" w:cs="Courier New"/>
    </w:rPr>
  </w:style>
  <w:style w:type="character" w:customStyle="1" w:styleId="WW8Num124z2">
    <w:name w:val="WW8Num124z2"/>
    <w:rsid w:val="00A04829"/>
    <w:rPr>
      <w:rFonts w:ascii="Wingdings" w:hAnsi="Wingdings"/>
    </w:rPr>
  </w:style>
  <w:style w:type="character" w:customStyle="1" w:styleId="WW8Num125z0">
    <w:name w:val="WW8Num125z0"/>
    <w:rsid w:val="00A04829"/>
    <w:rPr>
      <w:rFonts w:ascii="Wingdings" w:hAnsi="Wingdings"/>
    </w:rPr>
  </w:style>
  <w:style w:type="character" w:customStyle="1" w:styleId="WW8Num125z1">
    <w:name w:val="WW8Num125z1"/>
    <w:rsid w:val="00A04829"/>
    <w:rPr>
      <w:rFonts w:ascii="Courier New" w:hAnsi="Courier New" w:cs="Courier New"/>
    </w:rPr>
  </w:style>
  <w:style w:type="character" w:customStyle="1" w:styleId="WW8Num125z3">
    <w:name w:val="WW8Num125z3"/>
    <w:rsid w:val="00A04829"/>
    <w:rPr>
      <w:rFonts w:ascii="Symbol" w:hAnsi="Symbol"/>
    </w:rPr>
  </w:style>
  <w:style w:type="character" w:customStyle="1" w:styleId="WW8Num126z0">
    <w:name w:val="WW8Num126z0"/>
    <w:rsid w:val="00A04829"/>
    <w:rPr>
      <w:rFonts w:ascii="Wingdings" w:hAnsi="Wingdings"/>
    </w:rPr>
  </w:style>
  <w:style w:type="character" w:customStyle="1" w:styleId="WW8Num126z1">
    <w:name w:val="WW8Num126z1"/>
    <w:rsid w:val="00A04829"/>
    <w:rPr>
      <w:rFonts w:ascii="Courier New" w:hAnsi="Courier New" w:cs="Courier New"/>
    </w:rPr>
  </w:style>
  <w:style w:type="character" w:customStyle="1" w:styleId="WW8Num126z3">
    <w:name w:val="WW8Num126z3"/>
    <w:rsid w:val="00A04829"/>
    <w:rPr>
      <w:rFonts w:ascii="Symbol" w:hAnsi="Symbol"/>
    </w:rPr>
  </w:style>
  <w:style w:type="character" w:customStyle="1" w:styleId="WW8Num127z0">
    <w:name w:val="WW8Num127z0"/>
    <w:rsid w:val="00A04829"/>
    <w:rPr>
      <w:rFonts w:ascii="Symbol" w:hAnsi="Symbol"/>
      <w:color w:val="auto"/>
    </w:rPr>
  </w:style>
  <w:style w:type="character" w:customStyle="1" w:styleId="WW8Num127z1">
    <w:name w:val="WW8Num127z1"/>
    <w:rsid w:val="00A04829"/>
    <w:rPr>
      <w:rFonts w:ascii="Courier New" w:hAnsi="Courier New" w:cs="Courier New"/>
    </w:rPr>
  </w:style>
  <w:style w:type="character" w:customStyle="1" w:styleId="WW8Num127z2">
    <w:name w:val="WW8Num127z2"/>
    <w:rsid w:val="00A04829"/>
    <w:rPr>
      <w:rFonts w:ascii="Wingdings" w:hAnsi="Wingdings"/>
    </w:rPr>
  </w:style>
  <w:style w:type="character" w:customStyle="1" w:styleId="WW8Num127z3">
    <w:name w:val="WW8Num127z3"/>
    <w:rsid w:val="00A04829"/>
    <w:rPr>
      <w:rFonts w:ascii="Symbol" w:hAnsi="Symbol"/>
    </w:rPr>
  </w:style>
  <w:style w:type="character" w:customStyle="1" w:styleId="WW8Num128z0">
    <w:name w:val="WW8Num128z0"/>
    <w:rsid w:val="00A04829"/>
    <w:rPr>
      <w:rFonts w:ascii="Wingdings" w:hAnsi="Wingdings"/>
    </w:rPr>
  </w:style>
  <w:style w:type="character" w:customStyle="1" w:styleId="WW8Num128z1">
    <w:name w:val="WW8Num128z1"/>
    <w:rsid w:val="00A04829"/>
    <w:rPr>
      <w:rFonts w:ascii="Courier New" w:hAnsi="Courier New" w:cs="Courier New"/>
    </w:rPr>
  </w:style>
  <w:style w:type="character" w:customStyle="1" w:styleId="WW8Num128z3">
    <w:name w:val="WW8Num128z3"/>
    <w:rsid w:val="00A04829"/>
    <w:rPr>
      <w:rFonts w:ascii="Symbol" w:hAnsi="Symbol"/>
    </w:rPr>
  </w:style>
  <w:style w:type="character" w:customStyle="1" w:styleId="WW8Num129z1">
    <w:name w:val="WW8Num129z1"/>
    <w:rsid w:val="00A04829"/>
    <w:rPr>
      <w:b/>
    </w:rPr>
  </w:style>
  <w:style w:type="character" w:customStyle="1" w:styleId="WW8Num130z0">
    <w:name w:val="WW8Num130z0"/>
    <w:rsid w:val="00A04829"/>
    <w:rPr>
      <w:rFonts w:ascii="Symbol" w:hAnsi="Symbol"/>
    </w:rPr>
  </w:style>
  <w:style w:type="character" w:customStyle="1" w:styleId="WW8Num130z1">
    <w:name w:val="WW8Num130z1"/>
    <w:rsid w:val="00A04829"/>
    <w:rPr>
      <w:rFonts w:ascii="Courier New" w:hAnsi="Courier New" w:cs="Courier New"/>
    </w:rPr>
  </w:style>
  <w:style w:type="character" w:customStyle="1" w:styleId="WW8Num130z2">
    <w:name w:val="WW8Num130z2"/>
    <w:rsid w:val="00A04829"/>
    <w:rPr>
      <w:rFonts w:ascii="Wingdings" w:hAnsi="Wingdings"/>
    </w:rPr>
  </w:style>
  <w:style w:type="character" w:customStyle="1" w:styleId="WW8Num131z0">
    <w:name w:val="WW8Num131z0"/>
    <w:rsid w:val="00A04829"/>
    <w:rPr>
      <w:b/>
      <w:i w:val="0"/>
    </w:rPr>
  </w:style>
  <w:style w:type="character" w:customStyle="1" w:styleId="WW8Num132z0">
    <w:name w:val="WW8Num132z0"/>
    <w:rsid w:val="00A04829"/>
    <w:rPr>
      <w:rFonts w:ascii="Wingdings" w:hAnsi="Wingdings"/>
    </w:rPr>
  </w:style>
  <w:style w:type="character" w:customStyle="1" w:styleId="WW8Num132z3">
    <w:name w:val="WW8Num132z3"/>
    <w:rsid w:val="00A04829"/>
    <w:rPr>
      <w:rFonts w:ascii="Symbol" w:hAnsi="Symbol"/>
    </w:rPr>
  </w:style>
  <w:style w:type="character" w:customStyle="1" w:styleId="WW8Num132z4">
    <w:name w:val="WW8Num132z4"/>
    <w:rsid w:val="00A04829"/>
    <w:rPr>
      <w:rFonts w:ascii="Courier New" w:hAnsi="Courier New" w:cs="Courier New"/>
    </w:rPr>
  </w:style>
  <w:style w:type="character" w:customStyle="1" w:styleId="WW8Num134z0">
    <w:name w:val="WW8Num134z0"/>
    <w:rsid w:val="00A04829"/>
    <w:rPr>
      <w:rFonts w:ascii="Symbol" w:hAnsi="Symbol"/>
      <w:color w:val="auto"/>
    </w:rPr>
  </w:style>
  <w:style w:type="character" w:customStyle="1" w:styleId="WW8Num134z1">
    <w:name w:val="WW8Num134z1"/>
    <w:rsid w:val="00A04829"/>
    <w:rPr>
      <w:rFonts w:ascii="Courier New" w:hAnsi="Courier New" w:cs="Courier New"/>
    </w:rPr>
  </w:style>
  <w:style w:type="character" w:customStyle="1" w:styleId="WW8Num134z2">
    <w:name w:val="WW8Num134z2"/>
    <w:rsid w:val="00A04829"/>
    <w:rPr>
      <w:rFonts w:ascii="Wingdings" w:hAnsi="Wingdings"/>
    </w:rPr>
  </w:style>
  <w:style w:type="character" w:customStyle="1" w:styleId="WW8Num134z3">
    <w:name w:val="WW8Num134z3"/>
    <w:rsid w:val="00A04829"/>
    <w:rPr>
      <w:rFonts w:ascii="Symbol" w:hAnsi="Symbol"/>
    </w:rPr>
  </w:style>
  <w:style w:type="character" w:customStyle="1" w:styleId="WW8Num135z0">
    <w:name w:val="WW8Num135z0"/>
    <w:rsid w:val="00A04829"/>
    <w:rPr>
      <w:rFonts w:ascii="Symbol" w:hAnsi="Symbol"/>
    </w:rPr>
  </w:style>
  <w:style w:type="character" w:customStyle="1" w:styleId="WW8Num135z1">
    <w:name w:val="WW8Num135z1"/>
    <w:rsid w:val="00A04829"/>
    <w:rPr>
      <w:rFonts w:ascii="Courier New" w:hAnsi="Courier New" w:cs="Courier New"/>
    </w:rPr>
  </w:style>
  <w:style w:type="character" w:customStyle="1" w:styleId="WW8Num135z2">
    <w:name w:val="WW8Num135z2"/>
    <w:rsid w:val="00A04829"/>
    <w:rPr>
      <w:rFonts w:ascii="Wingdings" w:hAnsi="Wingdings"/>
    </w:rPr>
  </w:style>
  <w:style w:type="character" w:customStyle="1" w:styleId="WW8Num136z2">
    <w:name w:val="WW8Num136z2"/>
    <w:rsid w:val="00A04829"/>
    <w:rPr>
      <w:b/>
    </w:rPr>
  </w:style>
  <w:style w:type="character" w:customStyle="1" w:styleId="WW8Num137z0">
    <w:name w:val="WW8Num137z0"/>
    <w:rsid w:val="00A04829"/>
    <w:rPr>
      <w:b/>
    </w:rPr>
  </w:style>
  <w:style w:type="character" w:customStyle="1" w:styleId="WW8Num137z1">
    <w:name w:val="WW8Num137z1"/>
    <w:rsid w:val="00A04829"/>
    <w:rPr>
      <w:rFonts w:ascii="Symbol" w:hAnsi="Symbol"/>
      <w:b/>
      <w:sz w:val="18"/>
    </w:rPr>
  </w:style>
  <w:style w:type="character" w:customStyle="1" w:styleId="WW8Num138z0">
    <w:name w:val="WW8Num138z0"/>
    <w:rsid w:val="00A04829"/>
    <w:rPr>
      <w:rFonts w:ascii="Symbol" w:hAnsi="Symbol"/>
      <w:sz w:val="18"/>
    </w:rPr>
  </w:style>
  <w:style w:type="character" w:customStyle="1" w:styleId="WW8Num138z1">
    <w:name w:val="WW8Num138z1"/>
    <w:rsid w:val="00A04829"/>
    <w:rPr>
      <w:rFonts w:ascii="Courier New" w:hAnsi="Courier New" w:cs="Courier New"/>
    </w:rPr>
  </w:style>
  <w:style w:type="character" w:customStyle="1" w:styleId="WW8Num138z2">
    <w:name w:val="WW8Num138z2"/>
    <w:rsid w:val="00A04829"/>
    <w:rPr>
      <w:rFonts w:ascii="Wingdings" w:hAnsi="Wingdings"/>
    </w:rPr>
  </w:style>
  <w:style w:type="character" w:customStyle="1" w:styleId="WW8Num138z3">
    <w:name w:val="WW8Num138z3"/>
    <w:rsid w:val="00A04829"/>
    <w:rPr>
      <w:rFonts w:ascii="Symbol" w:hAnsi="Symbol"/>
    </w:rPr>
  </w:style>
  <w:style w:type="character" w:customStyle="1" w:styleId="WW8Num139z0">
    <w:name w:val="WW8Num139z0"/>
    <w:rsid w:val="00A04829"/>
    <w:rPr>
      <w:b/>
      <w:i w:val="0"/>
    </w:rPr>
  </w:style>
  <w:style w:type="character" w:customStyle="1" w:styleId="WW8Num139z1">
    <w:name w:val="WW8Num139z1"/>
    <w:rsid w:val="00A04829"/>
    <w:rPr>
      <w:rFonts w:ascii="Wingdings" w:hAnsi="Wingdings"/>
      <w:b/>
      <w:i w:val="0"/>
    </w:rPr>
  </w:style>
  <w:style w:type="character" w:customStyle="1" w:styleId="Fontepargpadro1">
    <w:name w:val="Fonte parág. padrão1"/>
    <w:rsid w:val="00A04829"/>
  </w:style>
  <w:style w:type="character" w:styleId="Nmerodepgina">
    <w:name w:val="page number"/>
    <w:basedOn w:val="Fontepargpadro1"/>
    <w:rsid w:val="00A04829"/>
  </w:style>
  <w:style w:type="character" w:customStyle="1" w:styleId="Smbolosdenumerao">
    <w:name w:val="Símbolos de numeração"/>
    <w:rsid w:val="00A04829"/>
  </w:style>
  <w:style w:type="character" w:customStyle="1" w:styleId="Marcadores">
    <w:name w:val="Marcadores"/>
    <w:rsid w:val="00A04829"/>
    <w:rPr>
      <w:rFonts w:ascii="StarSymbol" w:eastAsia="StarSymbol" w:hAnsi="StarSymbol" w:cs="StarSymbol"/>
      <w:sz w:val="18"/>
      <w:szCs w:val="18"/>
    </w:rPr>
  </w:style>
  <w:style w:type="paragraph" w:styleId="Lista">
    <w:name w:val="List"/>
    <w:basedOn w:val="Normal"/>
    <w:rsid w:val="00A04829"/>
    <w:pPr>
      <w:spacing w:after="120"/>
      <w:ind w:left="1418"/>
      <w:jc w:val="both"/>
    </w:pPr>
    <w:rPr>
      <w:rFonts w:ascii="Arial" w:hAnsi="Arial" w:cs="Arial"/>
      <w:sz w:val="22"/>
      <w:szCs w:val="22"/>
    </w:rPr>
  </w:style>
  <w:style w:type="paragraph" w:customStyle="1" w:styleId="Legenda2">
    <w:name w:val="Legenda2"/>
    <w:basedOn w:val="Normal"/>
    <w:rsid w:val="00A04829"/>
    <w:pPr>
      <w:suppressLineNumbers/>
      <w:spacing w:before="120" w:after="120"/>
    </w:pPr>
    <w:rPr>
      <w:rFonts w:cs="Tahoma"/>
      <w:i/>
      <w:iCs/>
      <w:sz w:val="20"/>
      <w:szCs w:val="20"/>
    </w:rPr>
  </w:style>
  <w:style w:type="paragraph" w:customStyle="1" w:styleId="ndice">
    <w:name w:val="Índice"/>
    <w:basedOn w:val="Normal"/>
    <w:rsid w:val="00A04829"/>
    <w:pPr>
      <w:suppressLineNumbers/>
    </w:pPr>
    <w:rPr>
      <w:rFonts w:cs="Tahoma"/>
      <w:sz w:val="20"/>
      <w:szCs w:val="20"/>
    </w:rPr>
  </w:style>
  <w:style w:type="paragraph" w:customStyle="1" w:styleId="Ttulo20">
    <w:name w:val="Título2"/>
    <w:basedOn w:val="Normal"/>
    <w:next w:val="Corpodetexto"/>
    <w:rsid w:val="00A04829"/>
    <w:pPr>
      <w:keepNext/>
      <w:spacing w:before="240" w:after="120"/>
    </w:pPr>
    <w:rPr>
      <w:rFonts w:ascii="Arial" w:eastAsia="Lucida Sans Unicode" w:hAnsi="Arial" w:cs="Tahoma"/>
      <w:sz w:val="28"/>
      <w:szCs w:val="28"/>
    </w:rPr>
  </w:style>
  <w:style w:type="paragraph" w:customStyle="1" w:styleId="Legenda1">
    <w:name w:val="Legenda1"/>
    <w:basedOn w:val="Normal"/>
    <w:next w:val="Normal"/>
    <w:rsid w:val="00A04829"/>
    <w:pPr>
      <w:tabs>
        <w:tab w:val="left" w:pos="1063"/>
        <w:tab w:val="left" w:pos="4039"/>
        <w:tab w:val="left" w:pos="5173"/>
        <w:tab w:val="left" w:pos="6307"/>
        <w:tab w:val="left" w:pos="7867"/>
        <w:tab w:val="left" w:pos="9142"/>
      </w:tabs>
      <w:spacing w:before="120" w:after="120"/>
      <w:ind w:left="70" w:right="283"/>
      <w:jc w:val="center"/>
    </w:pPr>
    <w:rPr>
      <w:rFonts w:ascii="Arial" w:hAnsi="Arial" w:cs="Times New Roman"/>
      <w:b/>
      <w:sz w:val="22"/>
      <w:szCs w:val="20"/>
      <w:lang w:val="en-US"/>
    </w:rPr>
  </w:style>
  <w:style w:type="paragraph" w:customStyle="1" w:styleId="Ttulo10">
    <w:name w:val="Título1"/>
    <w:basedOn w:val="Normal"/>
    <w:next w:val="Corpodetexto"/>
    <w:rsid w:val="00A04829"/>
    <w:pPr>
      <w:keepNext/>
      <w:spacing w:before="240" w:after="120"/>
    </w:pPr>
    <w:rPr>
      <w:rFonts w:ascii="Arial" w:eastAsia="Lucida Sans Unicode" w:hAnsi="Arial" w:cs="Tahoma"/>
      <w:sz w:val="28"/>
      <w:szCs w:val="28"/>
    </w:rPr>
  </w:style>
  <w:style w:type="paragraph" w:styleId="Ttulo">
    <w:name w:val="Title"/>
    <w:basedOn w:val="Normal"/>
    <w:next w:val="Subttulo"/>
    <w:link w:val="TtuloChar"/>
    <w:qFormat/>
    <w:rsid w:val="00A04829"/>
    <w:pPr>
      <w:jc w:val="center"/>
    </w:pPr>
    <w:rPr>
      <w:rFonts w:cs="Times New Roman"/>
      <w:sz w:val="20"/>
      <w:szCs w:val="20"/>
    </w:rPr>
  </w:style>
  <w:style w:type="paragraph" w:styleId="Subttulo">
    <w:name w:val="Subtitle"/>
    <w:basedOn w:val="Ttulo10"/>
    <w:next w:val="Corpodetexto"/>
    <w:link w:val="SubttuloChar"/>
    <w:qFormat/>
    <w:rsid w:val="00A04829"/>
    <w:pPr>
      <w:jc w:val="center"/>
    </w:pPr>
    <w:rPr>
      <w:i/>
      <w:iCs/>
    </w:rPr>
  </w:style>
  <w:style w:type="character" w:customStyle="1" w:styleId="SubttuloChar">
    <w:name w:val="Subtítulo Char"/>
    <w:basedOn w:val="Fontepargpadro"/>
    <w:link w:val="Subttulo"/>
    <w:rsid w:val="00A04829"/>
    <w:rPr>
      <w:rFonts w:ascii="Arial" w:eastAsia="Lucida Sans Unicode" w:hAnsi="Arial" w:cs="Tahoma"/>
      <w:i/>
      <w:iCs/>
      <w:sz w:val="28"/>
      <w:szCs w:val="28"/>
      <w:lang w:eastAsia="ar-SA"/>
    </w:rPr>
  </w:style>
  <w:style w:type="character" w:customStyle="1" w:styleId="TtuloChar">
    <w:name w:val="Título Char"/>
    <w:basedOn w:val="Fontepargpadro"/>
    <w:link w:val="Ttulo"/>
    <w:rsid w:val="00A04829"/>
    <w:rPr>
      <w:rFonts w:ascii="Times New Roman" w:eastAsia="Times New Roman" w:hAnsi="Times New Roman" w:cs="Times New Roman"/>
      <w:sz w:val="20"/>
      <w:szCs w:val="20"/>
      <w:lang w:eastAsia="ar-SA"/>
    </w:rPr>
  </w:style>
  <w:style w:type="paragraph" w:styleId="Recuodecorpodetexto">
    <w:name w:val="Body Text Indent"/>
    <w:basedOn w:val="Normal"/>
    <w:link w:val="RecuodecorpodetextoChar"/>
    <w:uiPriority w:val="99"/>
    <w:rsid w:val="00A04829"/>
    <w:pPr>
      <w:spacing w:line="360" w:lineRule="auto"/>
      <w:ind w:firstLine="680"/>
      <w:jc w:val="both"/>
    </w:pPr>
    <w:rPr>
      <w:rFonts w:cs="Times New Roman"/>
      <w:color w:val="000000"/>
      <w:sz w:val="20"/>
      <w:szCs w:val="20"/>
      <w:lang w:val="x-none"/>
    </w:rPr>
  </w:style>
  <w:style w:type="character" w:customStyle="1" w:styleId="RecuodecorpodetextoChar">
    <w:name w:val="Recuo de corpo de texto Char"/>
    <w:basedOn w:val="Fontepargpadro"/>
    <w:link w:val="Recuodecorpodetexto"/>
    <w:uiPriority w:val="99"/>
    <w:rsid w:val="00A04829"/>
    <w:rPr>
      <w:rFonts w:ascii="Times New Roman" w:eastAsia="Times New Roman" w:hAnsi="Times New Roman" w:cs="Times New Roman"/>
      <w:color w:val="000000"/>
      <w:sz w:val="20"/>
      <w:szCs w:val="20"/>
      <w:lang w:val="x-none" w:eastAsia="ar-SA"/>
    </w:rPr>
  </w:style>
  <w:style w:type="paragraph" w:customStyle="1" w:styleId="Recuodecorpodetexto21">
    <w:name w:val="Recuo de corpo de texto 21"/>
    <w:basedOn w:val="Normal"/>
    <w:rsid w:val="00A04829"/>
    <w:pPr>
      <w:spacing w:line="360" w:lineRule="auto"/>
      <w:ind w:left="1134" w:firstLine="366"/>
      <w:jc w:val="both"/>
    </w:pPr>
    <w:rPr>
      <w:rFonts w:cs="Times New Roman"/>
      <w:sz w:val="20"/>
      <w:szCs w:val="20"/>
    </w:rPr>
  </w:style>
  <w:style w:type="paragraph" w:customStyle="1" w:styleId="BodyText21">
    <w:name w:val="Body Text 21"/>
    <w:basedOn w:val="Normal"/>
    <w:rsid w:val="00A04829"/>
    <w:pPr>
      <w:jc w:val="both"/>
    </w:pPr>
    <w:rPr>
      <w:rFonts w:cs="Times New Roman"/>
      <w:sz w:val="20"/>
      <w:szCs w:val="20"/>
    </w:rPr>
  </w:style>
  <w:style w:type="paragraph" w:customStyle="1" w:styleId="Corpo">
    <w:name w:val="Corpo"/>
    <w:basedOn w:val="Normal"/>
    <w:rsid w:val="00A04829"/>
    <w:rPr>
      <w:rFonts w:ascii="CG Times" w:hAnsi="CG Times" w:cs="Times New Roman"/>
      <w:shadow/>
      <w:sz w:val="20"/>
      <w:szCs w:val="20"/>
    </w:rPr>
  </w:style>
  <w:style w:type="paragraph" w:customStyle="1" w:styleId="Corpodetexto21">
    <w:name w:val="Corpo de texto 21"/>
    <w:basedOn w:val="Normal"/>
    <w:rsid w:val="00A048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jc w:val="both"/>
    </w:pPr>
    <w:rPr>
      <w:rFonts w:ascii="Arial" w:hAnsi="Arial" w:cs="Times New Roman"/>
      <w:sz w:val="20"/>
      <w:szCs w:val="20"/>
    </w:rPr>
  </w:style>
  <w:style w:type="paragraph" w:customStyle="1" w:styleId="Corpodetexto31">
    <w:name w:val="Corpo de texto 31"/>
    <w:basedOn w:val="Normal"/>
    <w:rsid w:val="00A04829"/>
    <w:pPr>
      <w:jc w:val="both"/>
    </w:pPr>
    <w:rPr>
      <w:rFonts w:ascii="Arial" w:hAnsi="Arial" w:cs="Times New Roman"/>
      <w:b/>
      <w:sz w:val="20"/>
      <w:szCs w:val="20"/>
    </w:rPr>
  </w:style>
  <w:style w:type="paragraph" w:customStyle="1" w:styleId="Blockquote">
    <w:name w:val="Blockquote"/>
    <w:basedOn w:val="Normal"/>
    <w:rsid w:val="00A04829"/>
    <w:pPr>
      <w:spacing w:before="100" w:after="100"/>
      <w:ind w:left="360" w:right="360"/>
    </w:pPr>
    <w:rPr>
      <w:rFonts w:cs="Times New Roman"/>
      <w:sz w:val="20"/>
      <w:szCs w:val="20"/>
    </w:rPr>
  </w:style>
  <w:style w:type="paragraph" w:customStyle="1" w:styleId="c1">
    <w:name w:val="c1"/>
    <w:basedOn w:val="Normal"/>
    <w:rsid w:val="00A04829"/>
    <w:pPr>
      <w:widowControl w:val="0"/>
      <w:spacing w:line="240" w:lineRule="atLeast"/>
      <w:jc w:val="center"/>
    </w:pPr>
    <w:rPr>
      <w:rFonts w:cs="Times New Roman"/>
      <w:sz w:val="20"/>
      <w:szCs w:val="20"/>
    </w:rPr>
  </w:style>
  <w:style w:type="paragraph" w:customStyle="1" w:styleId="Estilo1">
    <w:name w:val="Estilo1"/>
    <w:basedOn w:val="Normal"/>
    <w:rsid w:val="00A04829"/>
    <w:pPr>
      <w:tabs>
        <w:tab w:val="left" w:pos="2268"/>
      </w:tabs>
      <w:ind w:left="2410" w:hanging="992"/>
      <w:jc w:val="both"/>
    </w:pPr>
    <w:rPr>
      <w:rFonts w:cs="Times New Roman"/>
      <w:sz w:val="20"/>
      <w:szCs w:val="20"/>
    </w:rPr>
  </w:style>
  <w:style w:type="paragraph" w:customStyle="1" w:styleId="P">
    <w:name w:val="P"/>
    <w:basedOn w:val="Normal"/>
    <w:rsid w:val="00A04829"/>
    <w:pPr>
      <w:jc w:val="both"/>
    </w:pPr>
    <w:rPr>
      <w:rFonts w:cs="Times New Roman"/>
      <w:b/>
      <w:sz w:val="20"/>
      <w:szCs w:val="20"/>
    </w:rPr>
  </w:style>
  <w:style w:type="paragraph" w:customStyle="1" w:styleId="P30">
    <w:name w:val="P30"/>
    <w:basedOn w:val="Normal"/>
    <w:rsid w:val="00A04829"/>
    <w:pPr>
      <w:jc w:val="both"/>
    </w:pPr>
    <w:rPr>
      <w:rFonts w:cs="Times New Roman"/>
      <w:b/>
      <w:bCs/>
      <w:sz w:val="20"/>
      <w:szCs w:val="20"/>
    </w:rPr>
  </w:style>
  <w:style w:type="paragraph" w:customStyle="1" w:styleId="xl36">
    <w:name w:val="xl36"/>
    <w:basedOn w:val="Normal"/>
    <w:rsid w:val="00A04829"/>
    <w:pPr>
      <w:spacing w:before="280" w:after="280"/>
      <w:jc w:val="center"/>
    </w:pPr>
    <w:rPr>
      <w:rFonts w:ascii="Arial" w:eastAsia="Arial Unicode MS" w:hAnsi="Arial" w:cs="Arial"/>
      <w:b/>
      <w:bCs/>
      <w:sz w:val="20"/>
      <w:szCs w:val="20"/>
    </w:rPr>
  </w:style>
  <w:style w:type="paragraph" w:customStyle="1" w:styleId="Textoembloco1">
    <w:name w:val="Texto em bloco1"/>
    <w:basedOn w:val="Normal"/>
    <w:rsid w:val="00A04829"/>
    <w:pPr>
      <w:ind w:left="540" w:right="51"/>
      <w:jc w:val="both"/>
    </w:pPr>
    <w:rPr>
      <w:rFonts w:ascii="Arial" w:hAnsi="Arial" w:cs="Arial"/>
      <w:sz w:val="20"/>
      <w:szCs w:val="20"/>
    </w:rPr>
  </w:style>
  <w:style w:type="paragraph" w:customStyle="1" w:styleId="P1">
    <w:name w:val="P1"/>
    <w:basedOn w:val="Normal"/>
    <w:rsid w:val="00A04829"/>
    <w:pPr>
      <w:spacing w:after="100"/>
      <w:jc w:val="both"/>
    </w:pPr>
    <w:rPr>
      <w:rFonts w:cs="Times New Roman"/>
      <w:sz w:val="20"/>
      <w:szCs w:val="20"/>
    </w:rPr>
  </w:style>
  <w:style w:type="paragraph" w:customStyle="1" w:styleId="g1">
    <w:name w:val="g1"/>
    <w:basedOn w:val="Normal"/>
    <w:rsid w:val="00A04829"/>
    <w:pPr>
      <w:tabs>
        <w:tab w:val="left" w:pos="142"/>
        <w:tab w:val="left" w:pos="284"/>
        <w:tab w:val="left" w:pos="426"/>
        <w:tab w:val="left" w:pos="567"/>
      </w:tabs>
      <w:ind w:left="426"/>
      <w:jc w:val="both"/>
    </w:pPr>
    <w:rPr>
      <w:rFonts w:cs="Times New Roman"/>
      <w:sz w:val="20"/>
      <w:szCs w:val="20"/>
    </w:rPr>
  </w:style>
  <w:style w:type="paragraph" w:customStyle="1" w:styleId="g6">
    <w:name w:val="g6"/>
    <w:basedOn w:val="Normal"/>
    <w:rsid w:val="00A04829"/>
    <w:pPr>
      <w:tabs>
        <w:tab w:val="left" w:pos="1068"/>
      </w:tabs>
      <w:ind w:left="708"/>
      <w:jc w:val="both"/>
    </w:pPr>
    <w:rPr>
      <w:rFonts w:cs="Times New Roman"/>
      <w:sz w:val="20"/>
      <w:szCs w:val="20"/>
    </w:rPr>
  </w:style>
  <w:style w:type="paragraph" w:customStyle="1" w:styleId="c2">
    <w:name w:val="c2"/>
    <w:basedOn w:val="Normal"/>
    <w:rsid w:val="00A04829"/>
    <w:pPr>
      <w:spacing w:after="100"/>
      <w:jc w:val="both"/>
    </w:pPr>
    <w:rPr>
      <w:rFonts w:cs="Times New Roman"/>
      <w:sz w:val="20"/>
      <w:szCs w:val="20"/>
    </w:rPr>
  </w:style>
  <w:style w:type="paragraph" w:customStyle="1" w:styleId="E2">
    <w:name w:val="E2"/>
    <w:basedOn w:val="Cabealho"/>
    <w:rsid w:val="00A04829"/>
    <w:pPr>
      <w:tabs>
        <w:tab w:val="clear" w:pos="4252"/>
        <w:tab w:val="clear" w:pos="8504"/>
        <w:tab w:val="center" w:pos="4419"/>
        <w:tab w:val="right" w:pos="8838"/>
      </w:tabs>
      <w:jc w:val="both"/>
    </w:pPr>
    <w:rPr>
      <w:rFonts w:cs="Times New Roman"/>
      <w:szCs w:val="20"/>
    </w:rPr>
  </w:style>
  <w:style w:type="paragraph" w:customStyle="1" w:styleId="G5">
    <w:name w:val="G5"/>
    <w:basedOn w:val="Normal"/>
    <w:rsid w:val="00A04829"/>
    <w:pPr>
      <w:jc w:val="both"/>
    </w:pPr>
    <w:rPr>
      <w:rFonts w:cs="Times New Roman"/>
      <w:b/>
      <w:sz w:val="20"/>
      <w:szCs w:val="20"/>
    </w:rPr>
  </w:style>
  <w:style w:type="paragraph" w:customStyle="1" w:styleId="E1">
    <w:name w:val="E1"/>
    <w:basedOn w:val="G5"/>
    <w:rsid w:val="00A04829"/>
  </w:style>
  <w:style w:type="paragraph" w:customStyle="1" w:styleId="jo2">
    <w:name w:val="jo2"/>
    <w:basedOn w:val="Normal"/>
    <w:rsid w:val="00A04829"/>
    <w:rPr>
      <w:rFonts w:cs="Times New Roman"/>
      <w:sz w:val="20"/>
      <w:szCs w:val="20"/>
    </w:rPr>
  </w:style>
  <w:style w:type="paragraph" w:customStyle="1" w:styleId="Corpodetexto1">
    <w:name w:val="Corpo de texto1"/>
    <w:rsid w:val="00A04829"/>
    <w:pPr>
      <w:suppressAutoHyphens/>
      <w:spacing w:after="0" w:line="240" w:lineRule="auto"/>
    </w:pPr>
    <w:rPr>
      <w:rFonts w:ascii="CG Times" w:eastAsia="Times New Roman" w:hAnsi="CG Times" w:cs="Times New Roman"/>
      <w:color w:val="000000"/>
      <w:sz w:val="24"/>
      <w:szCs w:val="20"/>
      <w:lang w:val="en-US" w:eastAsia="ar-SA"/>
    </w:rPr>
  </w:style>
  <w:style w:type="paragraph" w:customStyle="1" w:styleId="Recuodecorpodetexto31">
    <w:name w:val="Recuo de corpo de texto 31"/>
    <w:basedOn w:val="Normal"/>
    <w:rsid w:val="00A04829"/>
    <w:pPr>
      <w:spacing w:after="120"/>
      <w:ind w:left="283"/>
    </w:pPr>
    <w:rPr>
      <w:rFonts w:cs="Times New Roman"/>
      <w:sz w:val="16"/>
      <w:szCs w:val="16"/>
    </w:rPr>
  </w:style>
  <w:style w:type="paragraph" w:customStyle="1" w:styleId="10">
    <w:name w:val="10"/>
    <w:basedOn w:val="Normal"/>
    <w:rsid w:val="00A04829"/>
    <w:pPr>
      <w:ind w:left="851" w:hanging="567"/>
      <w:jc w:val="both"/>
    </w:pPr>
    <w:rPr>
      <w:rFonts w:cs="Times New Roman"/>
    </w:rPr>
  </w:style>
  <w:style w:type="paragraph" w:customStyle="1" w:styleId="11">
    <w:name w:val="11"/>
    <w:basedOn w:val="Normal"/>
    <w:rsid w:val="00A04829"/>
    <w:pPr>
      <w:ind w:left="1701" w:hanging="850"/>
      <w:jc w:val="both"/>
    </w:pPr>
    <w:rPr>
      <w:rFonts w:cs="Times New Roman"/>
    </w:rPr>
  </w:style>
  <w:style w:type="paragraph" w:styleId="NormalWeb">
    <w:name w:val="Normal (Web)"/>
    <w:basedOn w:val="Normal"/>
    <w:uiPriority w:val="99"/>
    <w:rsid w:val="00A04829"/>
    <w:pPr>
      <w:spacing w:before="100" w:after="100"/>
    </w:pPr>
    <w:rPr>
      <w:rFonts w:cs="Times New Roman"/>
    </w:rPr>
  </w:style>
  <w:style w:type="paragraph" w:customStyle="1" w:styleId="xl40">
    <w:name w:val="xl40"/>
    <w:basedOn w:val="Normal"/>
    <w:rsid w:val="00A04829"/>
    <w:pPr>
      <w:spacing w:before="100" w:after="100"/>
      <w:jc w:val="both"/>
    </w:pPr>
    <w:rPr>
      <w:rFonts w:ascii="Arial Unicode MS" w:eastAsia="Arial Unicode MS" w:hAnsi="Arial Unicode MS" w:cs="Times New Roman"/>
    </w:rPr>
  </w:style>
  <w:style w:type="paragraph" w:customStyle="1" w:styleId="Lista21">
    <w:name w:val="Lista 21"/>
    <w:basedOn w:val="Normal"/>
    <w:rsid w:val="00A04829"/>
    <w:pPr>
      <w:spacing w:after="120"/>
      <w:ind w:left="1701"/>
      <w:jc w:val="both"/>
    </w:pPr>
    <w:rPr>
      <w:rFonts w:ascii="Arial" w:hAnsi="Arial" w:cs="Arial"/>
      <w:sz w:val="22"/>
      <w:szCs w:val="22"/>
    </w:rPr>
  </w:style>
  <w:style w:type="paragraph" w:customStyle="1" w:styleId="Contedodatabela">
    <w:name w:val="Conteúdo da tabela"/>
    <w:basedOn w:val="Normal"/>
    <w:rsid w:val="00A04829"/>
    <w:pPr>
      <w:suppressLineNumbers/>
    </w:pPr>
    <w:rPr>
      <w:rFonts w:cs="Times New Roman"/>
      <w:sz w:val="20"/>
      <w:szCs w:val="20"/>
    </w:rPr>
  </w:style>
  <w:style w:type="paragraph" w:customStyle="1" w:styleId="Ttulodatabela">
    <w:name w:val="Título da tabela"/>
    <w:basedOn w:val="Contedodatabela"/>
    <w:rsid w:val="00A04829"/>
    <w:pPr>
      <w:jc w:val="center"/>
    </w:pPr>
    <w:rPr>
      <w:b/>
      <w:bCs/>
      <w:i/>
      <w:iCs/>
    </w:rPr>
  </w:style>
  <w:style w:type="paragraph" w:customStyle="1" w:styleId="Estilo11ptNegritoCentralizado">
    <w:name w:val="Estilo 11 pt Negrito Centralizado"/>
    <w:basedOn w:val="Normal"/>
    <w:rsid w:val="00A04829"/>
    <w:pPr>
      <w:jc w:val="center"/>
    </w:pPr>
    <w:rPr>
      <w:rFonts w:ascii="Symbol" w:hAnsi="Symbol" w:cs="Times New Roman"/>
      <w:b/>
      <w:bCs/>
    </w:rPr>
  </w:style>
  <w:style w:type="character" w:styleId="HiperlinkVisitado">
    <w:name w:val="FollowedHyperlink"/>
    <w:rsid w:val="00A04829"/>
    <w:rPr>
      <w:color w:val="800080"/>
      <w:u w:val="single"/>
    </w:rPr>
  </w:style>
  <w:style w:type="character" w:customStyle="1" w:styleId="highlightedsearchterm">
    <w:name w:val="highlightedsearchterm"/>
    <w:basedOn w:val="Fontepargpadro"/>
    <w:rsid w:val="00A04829"/>
  </w:style>
  <w:style w:type="paragraph" w:customStyle="1" w:styleId="101a109">
    <w:name w:val="10.1 a 10.9"/>
    <w:basedOn w:val="Normal"/>
    <w:rsid w:val="00A04829"/>
    <w:pPr>
      <w:numPr>
        <w:ilvl w:val="1"/>
        <w:numId w:val="19"/>
      </w:numPr>
      <w:suppressAutoHyphens w:val="0"/>
      <w:overflowPunct w:val="0"/>
      <w:autoSpaceDE w:val="0"/>
      <w:autoSpaceDN w:val="0"/>
      <w:adjustRightInd w:val="0"/>
      <w:jc w:val="both"/>
      <w:textAlignment w:val="baseline"/>
    </w:pPr>
    <w:rPr>
      <w:rFonts w:cs="Times New Roman"/>
      <w:bCs/>
      <w:szCs w:val="20"/>
      <w:lang w:eastAsia="pt-BR"/>
    </w:rPr>
  </w:style>
  <w:style w:type="paragraph" w:styleId="Citao">
    <w:name w:val="Quote"/>
    <w:basedOn w:val="Normal"/>
    <w:next w:val="Normal"/>
    <w:link w:val="CitaoChar"/>
    <w:uiPriority w:val="29"/>
    <w:qFormat/>
    <w:rsid w:val="00A04829"/>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cs="Times New Roman"/>
      <w:i/>
      <w:iCs/>
      <w:color w:val="000000"/>
      <w:sz w:val="20"/>
      <w:lang w:val="x-none" w:eastAsia="en-US"/>
    </w:rPr>
  </w:style>
  <w:style w:type="character" w:customStyle="1" w:styleId="CitaoChar">
    <w:name w:val="Citação Char"/>
    <w:basedOn w:val="Fontepargpadro"/>
    <w:link w:val="Citao"/>
    <w:uiPriority w:val="29"/>
    <w:rsid w:val="00A04829"/>
    <w:rPr>
      <w:rFonts w:ascii="Ecofont_Spranq_eco_Sans" w:eastAsia="Calibri" w:hAnsi="Ecofont_Spranq_eco_Sans" w:cs="Times New Roman"/>
      <w:i/>
      <w:iCs/>
      <w:color w:val="000000"/>
      <w:sz w:val="20"/>
      <w:szCs w:val="24"/>
      <w:shd w:val="clear" w:color="auto" w:fill="FFFFCC"/>
      <w:lang w:val="x-none"/>
    </w:rPr>
  </w:style>
  <w:style w:type="character" w:customStyle="1" w:styleId="TextodecomentrioChar">
    <w:name w:val="Texto de comentário Char"/>
    <w:basedOn w:val="Fontepargpadro"/>
    <w:link w:val="Textodecomentrio"/>
    <w:uiPriority w:val="99"/>
    <w:semiHidden/>
    <w:rsid w:val="00A04829"/>
    <w:rPr>
      <w:rFonts w:ascii="Times New Roman" w:eastAsia="Times New Roman" w:hAnsi="Times New Roman" w:cs="Times New Roman"/>
      <w:sz w:val="20"/>
      <w:szCs w:val="20"/>
      <w:lang w:val="x-none" w:eastAsia="ar-SA"/>
    </w:rPr>
  </w:style>
  <w:style w:type="paragraph" w:styleId="Textodecomentrio">
    <w:name w:val="annotation text"/>
    <w:basedOn w:val="Normal"/>
    <w:link w:val="TextodecomentrioChar"/>
    <w:uiPriority w:val="99"/>
    <w:semiHidden/>
    <w:unhideWhenUsed/>
    <w:rsid w:val="00A04829"/>
    <w:rPr>
      <w:rFonts w:cs="Times New Roman"/>
      <w:sz w:val="20"/>
      <w:szCs w:val="20"/>
      <w:lang w:val="x-none"/>
    </w:rPr>
  </w:style>
  <w:style w:type="character" w:customStyle="1" w:styleId="AssuntodocomentrioChar">
    <w:name w:val="Assunto do comentário Char"/>
    <w:basedOn w:val="TextodecomentrioChar"/>
    <w:link w:val="Assuntodocomentrio"/>
    <w:uiPriority w:val="99"/>
    <w:semiHidden/>
    <w:rsid w:val="00A04829"/>
    <w:rPr>
      <w:rFonts w:ascii="Times New Roman" w:eastAsia="Times New Roman" w:hAnsi="Times New Roman" w:cs="Times New Roman"/>
      <w:b/>
      <w:bCs/>
      <w:sz w:val="20"/>
      <w:szCs w:val="20"/>
      <w:lang w:val="x-none" w:eastAsia="ar-SA"/>
    </w:rPr>
  </w:style>
  <w:style w:type="paragraph" w:styleId="Assuntodocomentrio">
    <w:name w:val="annotation subject"/>
    <w:basedOn w:val="Textodecomentrio"/>
    <w:next w:val="Textodecomentrio"/>
    <w:link w:val="AssuntodocomentrioChar"/>
    <w:uiPriority w:val="99"/>
    <w:semiHidden/>
    <w:unhideWhenUsed/>
    <w:rsid w:val="00A04829"/>
    <w:rPr>
      <w:b/>
      <w:bCs/>
    </w:rPr>
  </w:style>
  <w:style w:type="character" w:styleId="Forte">
    <w:name w:val="Strong"/>
    <w:uiPriority w:val="22"/>
    <w:qFormat/>
    <w:rsid w:val="00A048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42</Pages>
  <Words>7825</Words>
  <Characters>42261</Characters>
  <Application>Microsoft Office Word</Application>
  <DocSecurity>0</DocSecurity>
  <Lines>352</Lines>
  <Paragraphs>99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49987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Vania Claudia Alvina de Sousa Silva</dc:creator>
  <cp:lastModifiedBy>Vania Claudia Alvina de Sousa Silva</cp:lastModifiedBy>
  <cp:revision>3</cp:revision>
  <cp:lastPrinted>2013-07-26T11:47:00Z</cp:lastPrinted>
  <dcterms:created xsi:type="dcterms:W3CDTF">2013-10-04T12:40:00Z</dcterms:created>
  <dcterms:modified xsi:type="dcterms:W3CDTF">2013-10-04T13:14:00Z</dcterms:modified>
</cp:coreProperties>
</file>